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76E55" w14:textId="5039CDB0" w:rsidR="009C238E" w:rsidRPr="001B600B" w:rsidRDefault="009C238E" w:rsidP="00E36F9B">
      <w:pPr>
        <w:rPr>
          <w:rFonts w:ascii="Calibri" w:hAnsi="Calibri" w:cs="Calibri"/>
          <w:sz w:val="22"/>
          <w:szCs w:val="22"/>
        </w:rPr>
      </w:pPr>
    </w:p>
    <w:p w14:paraId="6E21B7D8" w14:textId="37092CE1" w:rsidR="009C238E" w:rsidRPr="00E36F9B" w:rsidRDefault="00E36F9B" w:rsidP="00E36F9B">
      <w:pPr>
        <w:jc w:val="center"/>
        <w:rPr>
          <w:rFonts w:ascii="Calibri" w:eastAsia="Calibri" w:hAnsi="Calibri" w:cs="Calibri"/>
          <w:b/>
          <w:sz w:val="28"/>
          <w:szCs w:val="28"/>
        </w:rPr>
      </w:pPr>
      <w:r w:rsidRPr="00E36F9B">
        <w:rPr>
          <w:rFonts w:ascii="Calibri" w:eastAsia="Calibri" w:hAnsi="Calibri" w:cs="Calibri"/>
          <w:b/>
          <w:sz w:val="28"/>
          <w:szCs w:val="28"/>
        </w:rPr>
        <w:t>REQ</w:t>
      </w:r>
      <w:r w:rsidRPr="00E36F9B">
        <w:rPr>
          <w:rFonts w:ascii="Calibri" w:eastAsia="Calibri" w:hAnsi="Calibri" w:cs="Calibri"/>
          <w:b/>
          <w:spacing w:val="-1"/>
          <w:sz w:val="28"/>
          <w:szCs w:val="28"/>
        </w:rPr>
        <w:t>U</w:t>
      </w:r>
      <w:r w:rsidRPr="00E36F9B">
        <w:rPr>
          <w:rFonts w:ascii="Calibri" w:eastAsia="Calibri" w:hAnsi="Calibri" w:cs="Calibri"/>
          <w:b/>
          <w:spacing w:val="2"/>
          <w:sz w:val="28"/>
          <w:szCs w:val="28"/>
        </w:rPr>
        <w:t>E</w:t>
      </w:r>
      <w:r w:rsidRPr="00E36F9B">
        <w:rPr>
          <w:rFonts w:ascii="Calibri" w:eastAsia="Calibri" w:hAnsi="Calibri" w:cs="Calibri"/>
          <w:b/>
          <w:sz w:val="28"/>
          <w:szCs w:val="28"/>
        </w:rPr>
        <w:t>ST</w:t>
      </w:r>
      <w:r w:rsidRPr="00E36F9B">
        <w:rPr>
          <w:rFonts w:ascii="Calibri" w:eastAsia="Calibri" w:hAnsi="Calibri" w:cs="Calibri"/>
          <w:b/>
          <w:spacing w:val="-11"/>
          <w:sz w:val="28"/>
          <w:szCs w:val="28"/>
        </w:rPr>
        <w:t xml:space="preserve"> </w:t>
      </w:r>
      <w:r w:rsidRPr="00E36F9B">
        <w:rPr>
          <w:rFonts w:ascii="Calibri" w:eastAsia="Calibri" w:hAnsi="Calibri" w:cs="Calibri"/>
          <w:b/>
          <w:sz w:val="28"/>
          <w:szCs w:val="28"/>
        </w:rPr>
        <w:t>FOR</w:t>
      </w:r>
      <w:r w:rsidRPr="00E36F9B">
        <w:rPr>
          <w:rFonts w:ascii="Calibri" w:eastAsia="Calibri" w:hAnsi="Calibri" w:cs="Calibri"/>
          <w:b/>
          <w:spacing w:val="-2"/>
          <w:sz w:val="28"/>
          <w:szCs w:val="28"/>
        </w:rPr>
        <w:t xml:space="preserve"> </w:t>
      </w:r>
      <w:r w:rsidRPr="00E36F9B">
        <w:rPr>
          <w:rFonts w:ascii="Calibri" w:eastAsia="Calibri" w:hAnsi="Calibri" w:cs="Calibri"/>
          <w:b/>
          <w:sz w:val="28"/>
          <w:szCs w:val="28"/>
        </w:rPr>
        <w:t>QUOTATION (RFQ)</w:t>
      </w:r>
    </w:p>
    <w:p w14:paraId="0B924C23" w14:textId="696EDFA2" w:rsidR="002B4428" w:rsidRPr="00E36F9B" w:rsidRDefault="6FD59F4E" w:rsidP="578B450E">
      <w:pPr>
        <w:jc w:val="center"/>
        <w:rPr>
          <w:rFonts w:ascii="Calibri" w:eastAsia="Calibri" w:hAnsi="Calibri" w:cs="Calibri"/>
          <w:b/>
          <w:bCs/>
          <w:sz w:val="28"/>
          <w:szCs w:val="28"/>
        </w:rPr>
      </w:pPr>
      <w:r w:rsidRPr="555A08B8">
        <w:rPr>
          <w:rFonts w:ascii="Calibri" w:eastAsia="Calibri" w:hAnsi="Calibri" w:cs="Calibri"/>
          <w:b/>
          <w:bCs/>
          <w:sz w:val="28"/>
          <w:szCs w:val="28"/>
        </w:rPr>
        <w:t>VIDEO</w:t>
      </w:r>
      <w:r w:rsidR="7E4771F2" w:rsidRPr="555A08B8">
        <w:rPr>
          <w:rFonts w:ascii="Calibri" w:eastAsia="Calibri" w:hAnsi="Calibri" w:cs="Calibri"/>
          <w:b/>
          <w:bCs/>
          <w:sz w:val="28"/>
          <w:szCs w:val="28"/>
        </w:rPr>
        <w:t xml:space="preserve"> </w:t>
      </w:r>
      <w:r w:rsidR="586B5152" w:rsidRPr="40FADFE5">
        <w:rPr>
          <w:rFonts w:ascii="Calibri" w:eastAsia="Calibri" w:hAnsi="Calibri" w:cs="Calibri"/>
          <w:b/>
          <w:bCs/>
          <w:sz w:val="28"/>
          <w:szCs w:val="28"/>
        </w:rPr>
        <w:t xml:space="preserve">PRODUCTION </w:t>
      </w:r>
      <w:r w:rsidR="586B5152" w:rsidRPr="3425AB29">
        <w:rPr>
          <w:rFonts w:ascii="Calibri" w:eastAsia="Calibri" w:hAnsi="Calibri" w:cs="Calibri"/>
          <w:b/>
          <w:bCs/>
          <w:sz w:val="28"/>
          <w:szCs w:val="28"/>
        </w:rPr>
        <w:t>CONSULTANT</w:t>
      </w:r>
      <w:r w:rsidR="00E36F9B" w:rsidRPr="555A08B8">
        <w:rPr>
          <w:rFonts w:ascii="Calibri" w:eastAsia="Calibri" w:hAnsi="Calibri" w:cs="Calibri"/>
          <w:b/>
          <w:bCs/>
          <w:sz w:val="28"/>
          <w:szCs w:val="28"/>
        </w:rPr>
        <w:t xml:space="preserve"> FOR</w:t>
      </w:r>
      <w:r w:rsidR="5EBC75F8" w:rsidRPr="555A08B8">
        <w:rPr>
          <w:rFonts w:ascii="Calibri" w:eastAsia="Calibri" w:hAnsi="Calibri" w:cs="Calibri"/>
          <w:b/>
          <w:bCs/>
          <w:sz w:val="28"/>
          <w:szCs w:val="28"/>
        </w:rPr>
        <w:t xml:space="preserve"> T</w:t>
      </w:r>
      <w:r w:rsidR="5EBC75F8" w:rsidRPr="555A08B8">
        <w:rPr>
          <w:rFonts w:ascii="Calibri" w:eastAsia="Calibri" w:hAnsi="Calibri" w:cs="Calibri"/>
          <w:b/>
          <w:bCs/>
          <w:color w:val="000000" w:themeColor="text1"/>
          <w:sz w:val="28"/>
          <w:szCs w:val="28"/>
        </w:rPr>
        <w:t>HE DEVELOPMENT OF IMPACT VIDEOS OF ASEAN DIGITAL LITERACY PROGRAMME</w:t>
      </w:r>
      <w:r w:rsidR="5EBC75F8" w:rsidRPr="555A08B8">
        <w:rPr>
          <w:rFonts w:ascii="Calibri" w:eastAsia="Calibri" w:hAnsi="Calibri" w:cs="Calibri"/>
          <w:b/>
          <w:bCs/>
          <w:sz w:val="28"/>
          <w:szCs w:val="28"/>
        </w:rPr>
        <w:t xml:space="preserve"> </w:t>
      </w:r>
    </w:p>
    <w:p w14:paraId="1E96D421" w14:textId="77777777" w:rsidR="009C238E" w:rsidRPr="001B600B" w:rsidRDefault="009C238E" w:rsidP="00E36F9B">
      <w:pPr>
        <w:rPr>
          <w:rFonts w:ascii="Calibri" w:hAnsi="Calibri" w:cs="Calibri"/>
          <w:sz w:val="22"/>
          <w:szCs w:val="22"/>
        </w:rPr>
      </w:pPr>
    </w:p>
    <w:p w14:paraId="1B54B6CE" w14:textId="77777777" w:rsidR="009C238E" w:rsidRPr="001B600B" w:rsidRDefault="009C238E" w:rsidP="00E36F9B">
      <w:pPr>
        <w:ind w:left="426"/>
        <w:rPr>
          <w:rFonts w:ascii="Calibri" w:hAnsi="Calibri" w:cs="Calibri"/>
          <w:sz w:val="22"/>
          <w:szCs w:val="22"/>
        </w:rPr>
      </w:pPr>
    </w:p>
    <w:p w14:paraId="48E868D8" w14:textId="318F1697" w:rsidR="00A35AA2" w:rsidRPr="001B600B" w:rsidRDefault="001C67FE" w:rsidP="00E36F9B">
      <w:pPr>
        <w:jc w:val="both"/>
        <w:rPr>
          <w:rFonts w:ascii="Calibri" w:eastAsia="Calibri" w:hAnsi="Calibri" w:cs="Calibri"/>
          <w:b/>
          <w:bCs/>
          <w:sz w:val="22"/>
          <w:szCs w:val="22"/>
        </w:rPr>
      </w:pPr>
      <w:r w:rsidRPr="001B600B">
        <w:rPr>
          <w:rFonts w:ascii="Calibri" w:eastAsia="Calibri" w:hAnsi="Calibri" w:cs="Calibri"/>
          <w:b/>
          <w:bCs/>
          <w:sz w:val="22"/>
          <w:szCs w:val="22"/>
        </w:rPr>
        <w:t>INTRODUCTION</w:t>
      </w:r>
    </w:p>
    <w:p w14:paraId="513C8847" w14:textId="02B389A1" w:rsidR="009C238E" w:rsidRPr="001B600B" w:rsidRDefault="003D7108" w:rsidP="00E36F9B">
      <w:pPr>
        <w:jc w:val="both"/>
        <w:rPr>
          <w:rFonts w:ascii="Calibri" w:eastAsia="Calibri" w:hAnsi="Calibri" w:cs="Calibri"/>
          <w:sz w:val="22"/>
          <w:szCs w:val="22"/>
        </w:rPr>
      </w:pPr>
      <w:r w:rsidRPr="001B600B">
        <w:rPr>
          <w:rFonts w:ascii="Calibri" w:eastAsia="Calibri" w:hAnsi="Calibri" w:cs="Calibri"/>
          <w:sz w:val="22"/>
          <w:szCs w:val="22"/>
        </w:rPr>
        <w:t>Three</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d</w:t>
      </w:r>
      <w:r w:rsidRPr="001B600B">
        <w:rPr>
          <w:rFonts w:ascii="Calibri" w:eastAsia="Calibri" w:hAnsi="Calibri" w:cs="Calibri"/>
          <w:sz w:val="22"/>
          <w:szCs w:val="22"/>
        </w:rPr>
        <w:t>eca</w:t>
      </w:r>
      <w:r w:rsidRPr="001B600B">
        <w:rPr>
          <w:rFonts w:ascii="Calibri" w:eastAsia="Calibri" w:hAnsi="Calibri" w:cs="Calibri"/>
          <w:spacing w:val="-3"/>
          <w:sz w:val="22"/>
          <w:szCs w:val="22"/>
        </w:rPr>
        <w:t>d</w:t>
      </w:r>
      <w:r w:rsidRPr="001B600B">
        <w:rPr>
          <w:rFonts w:ascii="Calibri" w:eastAsia="Calibri" w:hAnsi="Calibri" w:cs="Calibri"/>
          <w:sz w:val="22"/>
          <w:szCs w:val="22"/>
        </w:rPr>
        <w:t>es</w:t>
      </w:r>
      <w:r w:rsidRPr="001B600B">
        <w:rPr>
          <w:rFonts w:ascii="Calibri" w:eastAsia="Calibri" w:hAnsi="Calibri" w:cs="Calibri"/>
          <w:spacing w:val="3"/>
          <w:sz w:val="22"/>
          <w:szCs w:val="22"/>
        </w:rPr>
        <w:t xml:space="preserve"> </w:t>
      </w:r>
      <w:r w:rsidRPr="001B600B">
        <w:rPr>
          <w:rFonts w:ascii="Calibri" w:eastAsia="Calibri" w:hAnsi="Calibri" w:cs="Calibri"/>
          <w:spacing w:val="-3"/>
          <w:sz w:val="22"/>
          <w:szCs w:val="22"/>
        </w:rPr>
        <w:t>a</w:t>
      </w:r>
      <w:r w:rsidRPr="001B600B">
        <w:rPr>
          <w:rFonts w:ascii="Calibri" w:eastAsia="Calibri" w:hAnsi="Calibri" w:cs="Calibri"/>
          <w:sz w:val="22"/>
          <w:szCs w:val="22"/>
        </w:rPr>
        <w:t>ft</w:t>
      </w:r>
      <w:r w:rsidRPr="001B600B">
        <w:rPr>
          <w:rFonts w:ascii="Calibri" w:eastAsia="Calibri" w:hAnsi="Calibri" w:cs="Calibri"/>
          <w:spacing w:val="1"/>
          <w:sz w:val="22"/>
          <w:szCs w:val="22"/>
        </w:rPr>
        <w:t>e</w:t>
      </w:r>
      <w:r w:rsidRPr="001B600B">
        <w:rPr>
          <w:rFonts w:ascii="Calibri" w:eastAsia="Calibri" w:hAnsi="Calibri" w:cs="Calibri"/>
          <w:sz w:val="22"/>
          <w:szCs w:val="22"/>
        </w:rPr>
        <w:t>r A</w:t>
      </w:r>
      <w:r w:rsidRPr="001B600B">
        <w:rPr>
          <w:rFonts w:ascii="Calibri" w:eastAsia="Calibri" w:hAnsi="Calibri" w:cs="Calibri"/>
          <w:spacing w:val="-1"/>
          <w:sz w:val="22"/>
          <w:szCs w:val="22"/>
        </w:rPr>
        <w:t>S</w:t>
      </w:r>
      <w:r w:rsidRPr="001B600B">
        <w:rPr>
          <w:rFonts w:ascii="Calibri" w:eastAsia="Calibri" w:hAnsi="Calibri" w:cs="Calibri"/>
          <w:spacing w:val="-2"/>
          <w:sz w:val="22"/>
          <w:szCs w:val="22"/>
        </w:rPr>
        <w:t>E</w:t>
      </w:r>
      <w:r w:rsidRPr="001B600B">
        <w:rPr>
          <w:rFonts w:ascii="Calibri" w:eastAsia="Calibri" w:hAnsi="Calibri" w:cs="Calibri"/>
          <w:sz w:val="22"/>
          <w:szCs w:val="22"/>
        </w:rPr>
        <w:t>AN</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was</w:t>
      </w:r>
      <w:r w:rsidRPr="001B600B">
        <w:rPr>
          <w:rFonts w:ascii="Calibri" w:eastAsia="Calibri" w:hAnsi="Calibri" w:cs="Calibri"/>
          <w:spacing w:val="1"/>
          <w:sz w:val="22"/>
          <w:szCs w:val="22"/>
        </w:rPr>
        <w:t xml:space="preserve"> </w:t>
      </w:r>
      <w:r w:rsidRPr="001B600B">
        <w:rPr>
          <w:rFonts w:ascii="Calibri" w:eastAsia="Calibri" w:hAnsi="Calibri" w:cs="Calibri"/>
          <w:spacing w:val="-2"/>
          <w:sz w:val="22"/>
          <w:szCs w:val="22"/>
        </w:rPr>
        <w:t>e</w:t>
      </w:r>
      <w:r w:rsidRPr="001B600B">
        <w:rPr>
          <w:rFonts w:ascii="Calibri" w:eastAsia="Calibri" w:hAnsi="Calibri" w:cs="Calibri"/>
          <w:sz w:val="22"/>
          <w:szCs w:val="22"/>
        </w:rPr>
        <w:t>stab</w:t>
      </w:r>
      <w:r w:rsidRPr="001B600B">
        <w:rPr>
          <w:rFonts w:ascii="Calibri" w:eastAsia="Calibri" w:hAnsi="Calibri" w:cs="Calibri"/>
          <w:spacing w:val="-1"/>
          <w:sz w:val="22"/>
          <w:szCs w:val="22"/>
        </w:rPr>
        <w:t>l</w:t>
      </w:r>
      <w:r w:rsidRPr="001B600B">
        <w:rPr>
          <w:rFonts w:ascii="Calibri" w:eastAsia="Calibri" w:hAnsi="Calibri" w:cs="Calibri"/>
          <w:sz w:val="22"/>
          <w:szCs w:val="22"/>
        </w:rPr>
        <w:t>is</w:t>
      </w:r>
      <w:r w:rsidRPr="001B600B">
        <w:rPr>
          <w:rFonts w:ascii="Calibri" w:eastAsia="Calibri" w:hAnsi="Calibri" w:cs="Calibri"/>
          <w:spacing w:val="-1"/>
          <w:sz w:val="22"/>
          <w:szCs w:val="22"/>
        </w:rPr>
        <w:t>h</w:t>
      </w:r>
      <w:r w:rsidRPr="001B600B">
        <w:rPr>
          <w:rFonts w:ascii="Calibri" w:eastAsia="Calibri" w:hAnsi="Calibri" w:cs="Calibri"/>
          <w:sz w:val="22"/>
          <w:szCs w:val="22"/>
        </w:rPr>
        <w:t>ed, A</w:t>
      </w:r>
      <w:r w:rsidRPr="001B600B">
        <w:rPr>
          <w:rFonts w:ascii="Calibri" w:eastAsia="Calibri" w:hAnsi="Calibri" w:cs="Calibri"/>
          <w:spacing w:val="-1"/>
          <w:sz w:val="22"/>
          <w:szCs w:val="22"/>
        </w:rPr>
        <w:t>S</w:t>
      </w:r>
      <w:r w:rsidRPr="001B600B">
        <w:rPr>
          <w:rFonts w:ascii="Calibri" w:eastAsia="Calibri" w:hAnsi="Calibri" w:cs="Calibri"/>
          <w:spacing w:val="-2"/>
          <w:sz w:val="22"/>
          <w:szCs w:val="22"/>
        </w:rPr>
        <w:t>E</w:t>
      </w:r>
      <w:r w:rsidRPr="001B600B">
        <w:rPr>
          <w:rFonts w:ascii="Calibri" w:eastAsia="Calibri" w:hAnsi="Calibri" w:cs="Calibri"/>
          <w:sz w:val="22"/>
          <w:szCs w:val="22"/>
        </w:rPr>
        <w:t>AN</w:t>
      </w:r>
      <w:r w:rsidRPr="001B600B">
        <w:rPr>
          <w:rFonts w:ascii="Calibri" w:eastAsia="Calibri" w:hAnsi="Calibri" w:cs="Calibri"/>
          <w:spacing w:val="1"/>
          <w:sz w:val="22"/>
          <w:szCs w:val="22"/>
        </w:rPr>
        <w:t xml:space="preserve"> L</w:t>
      </w:r>
      <w:r w:rsidRPr="001B600B">
        <w:rPr>
          <w:rFonts w:ascii="Calibri" w:eastAsia="Calibri" w:hAnsi="Calibri" w:cs="Calibri"/>
          <w:sz w:val="22"/>
          <w:szCs w:val="22"/>
        </w:rPr>
        <w:t>ea</w:t>
      </w:r>
      <w:r w:rsidRPr="001B600B">
        <w:rPr>
          <w:rFonts w:ascii="Calibri" w:eastAsia="Calibri" w:hAnsi="Calibri" w:cs="Calibri"/>
          <w:spacing w:val="-3"/>
          <w:sz w:val="22"/>
          <w:szCs w:val="22"/>
        </w:rPr>
        <w:t>d</w:t>
      </w:r>
      <w:r w:rsidRPr="001B600B">
        <w:rPr>
          <w:rFonts w:ascii="Calibri" w:eastAsia="Calibri" w:hAnsi="Calibri" w:cs="Calibri"/>
          <w:sz w:val="22"/>
          <w:szCs w:val="22"/>
        </w:rPr>
        <w:t>ers</w:t>
      </w:r>
      <w:r w:rsidRPr="001B600B">
        <w:rPr>
          <w:rFonts w:ascii="Calibri" w:eastAsia="Calibri" w:hAnsi="Calibri" w:cs="Calibri"/>
          <w:spacing w:val="1"/>
          <w:sz w:val="22"/>
          <w:szCs w:val="22"/>
        </w:rPr>
        <w:t xml:space="preserve"> </w:t>
      </w:r>
      <w:r w:rsidR="22E8AFB1" w:rsidRPr="001B600B">
        <w:rPr>
          <w:rFonts w:ascii="Calibri" w:eastAsia="Calibri" w:hAnsi="Calibri" w:cs="Calibri"/>
          <w:sz w:val="22"/>
          <w:szCs w:val="22"/>
        </w:rPr>
        <w:t>recognized</w:t>
      </w:r>
      <w:r w:rsidRPr="001B600B">
        <w:rPr>
          <w:rFonts w:ascii="Calibri" w:eastAsia="Calibri" w:hAnsi="Calibri" w:cs="Calibri"/>
          <w:sz w:val="22"/>
          <w:szCs w:val="22"/>
        </w:rPr>
        <w:t xml:space="preserve"> </w:t>
      </w:r>
      <w:r w:rsidRPr="001B600B">
        <w:rPr>
          <w:rFonts w:ascii="Calibri" w:eastAsia="Calibri" w:hAnsi="Calibri" w:cs="Calibri"/>
          <w:spacing w:val="-2"/>
          <w:sz w:val="22"/>
          <w:szCs w:val="22"/>
        </w:rPr>
        <w:t>t</w:t>
      </w:r>
      <w:r w:rsidRPr="001B600B">
        <w:rPr>
          <w:rFonts w:ascii="Calibri" w:eastAsia="Calibri" w:hAnsi="Calibri" w:cs="Calibri"/>
          <w:spacing w:val="-1"/>
          <w:sz w:val="22"/>
          <w:szCs w:val="22"/>
        </w:rPr>
        <w:t>h</w:t>
      </w:r>
      <w:r w:rsidRPr="001B600B">
        <w:rPr>
          <w:rFonts w:ascii="Calibri" w:eastAsia="Calibri" w:hAnsi="Calibri" w:cs="Calibri"/>
          <w:sz w:val="22"/>
          <w:szCs w:val="22"/>
        </w:rPr>
        <w:t>at</w:t>
      </w:r>
      <w:r w:rsidRPr="001B600B">
        <w:rPr>
          <w:rFonts w:ascii="Calibri" w:eastAsia="Calibri" w:hAnsi="Calibri" w:cs="Calibri"/>
          <w:spacing w:val="8"/>
          <w:sz w:val="22"/>
          <w:szCs w:val="22"/>
        </w:rPr>
        <w:t xml:space="preserve"> </w:t>
      </w:r>
      <w:r w:rsidRPr="001B600B">
        <w:rPr>
          <w:rFonts w:ascii="Calibri" w:eastAsia="Calibri" w:hAnsi="Calibri" w:cs="Calibri"/>
          <w:sz w:val="22"/>
          <w:szCs w:val="22"/>
        </w:rPr>
        <w:t>th</w:t>
      </w:r>
      <w:r w:rsidRPr="001B600B">
        <w:rPr>
          <w:rFonts w:ascii="Calibri" w:eastAsia="Calibri" w:hAnsi="Calibri" w:cs="Calibri"/>
          <w:spacing w:val="-2"/>
          <w:sz w:val="22"/>
          <w:szCs w:val="22"/>
        </w:rPr>
        <w:t>e</w:t>
      </w:r>
      <w:r w:rsidRPr="001B600B">
        <w:rPr>
          <w:rFonts w:ascii="Calibri" w:eastAsia="Calibri" w:hAnsi="Calibri" w:cs="Calibri"/>
          <w:sz w:val="22"/>
          <w:szCs w:val="22"/>
        </w:rPr>
        <w:t>re</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r</w:t>
      </w:r>
      <w:r w:rsidRPr="001B600B">
        <w:rPr>
          <w:rFonts w:ascii="Calibri" w:eastAsia="Calibri" w:hAnsi="Calibri" w:cs="Calibri"/>
          <w:spacing w:val="-2"/>
          <w:sz w:val="22"/>
          <w:szCs w:val="22"/>
        </w:rPr>
        <w:t>e</w:t>
      </w:r>
      <w:r w:rsidRPr="001B600B">
        <w:rPr>
          <w:rFonts w:ascii="Calibri" w:eastAsia="Calibri" w:hAnsi="Calibri" w:cs="Calibri"/>
          <w:spacing w:val="1"/>
          <w:sz w:val="22"/>
          <w:szCs w:val="22"/>
        </w:rPr>
        <w:t>m</w:t>
      </w:r>
      <w:r w:rsidRPr="001B600B">
        <w:rPr>
          <w:rFonts w:ascii="Calibri" w:eastAsia="Calibri" w:hAnsi="Calibri" w:cs="Calibri"/>
          <w:sz w:val="22"/>
          <w:szCs w:val="22"/>
        </w:rPr>
        <w:t>ai</w:t>
      </w:r>
      <w:r w:rsidRPr="001B600B">
        <w:rPr>
          <w:rFonts w:ascii="Calibri" w:eastAsia="Calibri" w:hAnsi="Calibri" w:cs="Calibri"/>
          <w:spacing w:val="-1"/>
          <w:sz w:val="22"/>
          <w:szCs w:val="22"/>
        </w:rPr>
        <w:t>n</w:t>
      </w:r>
      <w:r w:rsidRPr="001B600B">
        <w:rPr>
          <w:rFonts w:ascii="Calibri" w:eastAsia="Calibri" w:hAnsi="Calibri" w:cs="Calibri"/>
          <w:sz w:val="22"/>
          <w:szCs w:val="22"/>
        </w:rPr>
        <w:t>ed i</w:t>
      </w:r>
      <w:r w:rsidRPr="001B600B">
        <w:rPr>
          <w:rFonts w:ascii="Calibri" w:eastAsia="Calibri" w:hAnsi="Calibri" w:cs="Calibri"/>
          <w:spacing w:val="-1"/>
          <w:sz w:val="22"/>
          <w:szCs w:val="22"/>
        </w:rPr>
        <w:t>n</w:t>
      </w:r>
      <w:r w:rsidRPr="001B600B">
        <w:rPr>
          <w:rFonts w:ascii="Calibri" w:eastAsia="Calibri" w:hAnsi="Calibri" w:cs="Calibri"/>
          <w:sz w:val="22"/>
          <w:szCs w:val="22"/>
        </w:rPr>
        <w:t>a</w:t>
      </w:r>
      <w:r w:rsidRPr="001B600B">
        <w:rPr>
          <w:rFonts w:ascii="Calibri" w:eastAsia="Calibri" w:hAnsi="Calibri" w:cs="Calibri"/>
          <w:spacing w:val="-1"/>
          <w:sz w:val="22"/>
          <w:szCs w:val="22"/>
        </w:rPr>
        <w:t>d</w:t>
      </w:r>
      <w:r w:rsidRPr="001B600B">
        <w:rPr>
          <w:rFonts w:ascii="Calibri" w:eastAsia="Calibri" w:hAnsi="Calibri" w:cs="Calibri"/>
          <w:sz w:val="22"/>
          <w:szCs w:val="22"/>
        </w:rPr>
        <w:t>eq</w:t>
      </w:r>
      <w:r w:rsidRPr="001B600B">
        <w:rPr>
          <w:rFonts w:ascii="Calibri" w:eastAsia="Calibri" w:hAnsi="Calibri" w:cs="Calibri"/>
          <w:spacing w:val="-1"/>
          <w:sz w:val="22"/>
          <w:szCs w:val="22"/>
        </w:rPr>
        <w:t>u</w:t>
      </w:r>
      <w:r w:rsidRPr="001B600B">
        <w:rPr>
          <w:rFonts w:ascii="Calibri" w:eastAsia="Calibri" w:hAnsi="Calibri" w:cs="Calibri"/>
          <w:sz w:val="22"/>
          <w:szCs w:val="22"/>
        </w:rPr>
        <w:t>ate</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sh</w:t>
      </w:r>
      <w:r w:rsidRPr="001B600B">
        <w:rPr>
          <w:rFonts w:ascii="Calibri" w:eastAsia="Calibri" w:hAnsi="Calibri" w:cs="Calibri"/>
          <w:spacing w:val="-1"/>
          <w:sz w:val="22"/>
          <w:szCs w:val="22"/>
        </w:rPr>
        <w:t>a</w:t>
      </w:r>
      <w:r w:rsidRPr="001B600B">
        <w:rPr>
          <w:rFonts w:ascii="Calibri" w:eastAsia="Calibri" w:hAnsi="Calibri" w:cs="Calibri"/>
          <w:sz w:val="22"/>
          <w:szCs w:val="22"/>
        </w:rPr>
        <w:t>red</w:t>
      </w:r>
      <w:r w:rsidRPr="001B600B">
        <w:rPr>
          <w:rFonts w:ascii="Calibri" w:eastAsia="Calibri" w:hAnsi="Calibri" w:cs="Calibri"/>
          <w:spacing w:val="2"/>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z w:val="22"/>
          <w:szCs w:val="22"/>
        </w:rPr>
        <w:t>r</w:t>
      </w:r>
      <w:r w:rsidRPr="001B600B">
        <w:rPr>
          <w:rFonts w:ascii="Calibri" w:eastAsia="Calibri" w:hAnsi="Calibri" w:cs="Calibri"/>
          <w:spacing w:val="1"/>
          <w:sz w:val="22"/>
          <w:szCs w:val="22"/>
        </w:rPr>
        <w:t>o</w:t>
      </w:r>
      <w:r w:rsidRPr="001B600B">
        <w:rPr>
          <w:rFonts w:ascii="Calibri" w:eastAsia="Calibri" w:hAnsi="Calibri" w:cs="Calibri"/>
          <w:sz w:val="22"/>
          <w:szCs w:val="22"/>
        </w:rPr>
        <w:t>spe</w:t>
      </w:r>
      <w:r w:rsidRPr="001B600B">
        <w:rPr>
          <w:rFonts w:ascii="Calibri" w:eastAsia="Calibri" w:hAnsi="Calibri" w:cs="Calibri"/>
          <w:spacing w:val="-3"/>
          <w:sz w:val="22"/>
          <w:szCs w:val="22"/>
        </w:rPr>
        <w:t>r</w:t>
      </w:r>
      <w:r w:rsidRPr="001B600B">
        <w:rPr>
          <w:rFonts w:ascii="Calibri" w:eastAsia="Calibri" w:hAnsi="Calibri" w:cs="Calibri"/>
          <w:sz w:val="22"/>
          <w:szCs w:val="22"/>
        </w:rPr>
        <w:t>it</w:t>
      </w:r>
      <w:r w:rsidRPr="001B600B">
        <w:rPr>
          <w:rFonts w:ascii="Calibri" w:eastAsia="Calibri" w:hAnsi="Calibri" w:cs="Calibri"/>
          <w:spacing w:val="1"/>
          <w:sz w:val="22"/>
          <w:szCs w:val="22"/>
        </w:rPr>
        <w:t>y</w:t>
      </w:r>
      <w:r w:rsidRPr="001B600B">
        <w:rPr>
          <w:rFonts w:ascii="Calibri" w:eastAsia="Calibri" w:hAnsi="Calibri" w:cs="Calibri"/>
          <w:sz w:val="22"/>
          <w:szCs w:val="22"/>
        </w:rPr>
        <w:t>,</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EAN</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aware</w:t>
      </w:r>
      <w:r w:rsidRPr="001B600B">
        <w:rPr>
          <w:rFonts w:ascii="Calibri" w:eastAsia="Calibri" w:hAnsi="Calibri" w:cs="Calibri"/>
          <w:spacing w:val="-3"/>
          <w:sz w:val="22"/>
          <w:szCs w:val="22"/>
        </w:rPr>
        <w:t>n</w:t>
      </w:r>
      <w:r w:rsidRPr="001B600B">
        <w:rPr>
          <w:rFonts w:ascii="Calibri" w:eastAsia="Calibri" w:hAnsi="Calibri" w:cs="Calibri"/>
          <w:sz w:val="22"/>
          <w:szCs w:val="22"/>
        </w:rPr>
        <w:t>ess</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n</w:t>
      </w:r>
      <w:r w:rsidRPr="001B600B">
        <w:rPr>
          <w:rFonts w:ascii="Calibri" w:eastAsia="Calibri" w:hAnsi="Calibri" w:cs="Calibri"/>
          <w:sz w:val="22"/>
          <w:szCs w:val="22"/>
        </w:rPr>
        <w:t>d</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ta</w:t>
      </w:r>
      <w:r w:rsidRPr="001B600B">
        <w:rPr>
          <w:rFonts w:ascii="Calibri" w:eastAsia="Calibri" w:hAnsi="Calibri" w:cs="Calibri"/>
          <w:spacing w:val="-2"/>
          <w:sz w:val="22"/>
          <w:szCs w:val="22"/>
        </w:rPr>
        <w:t>c</w:t>
      </w:r>
      <w:r w:rsidRPr="001B600B">
        <w:rPr>
          <w:rFonts w:ascii="Calibri" w:eastAsia="Calibri" w:hAnsi="Calibri" w:cs="Calibri"/>
          <w:sz w:val="22"/>
          <w:szCs w:val="22"/>
        </w:rPr>
        <w:t>t</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g</w:t>
      </w:r>
      <w:r w:rsidRPr="001B600B">
        <w:rPr>
          <w:rFonts w:ascii="Calibri" w:eastAsia="Calibri" w:hAnsi="Calibri" w:cs="Calibri"/>
          <w:spacing w:val="2"/>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z w:val="22"/>
          <w:szCs w:val="22"/>
        </w:rPr>
        <w:t>e</w:t>
      </w:r>
      <w:r w:rsidRPr="001B600B">
        <w:rPr>
          <w:rFonts w:ascii="Calibri" w:eastAsia="Calibri" w:hAnsi="Calibri" w:cs="Calibri"/>
          <w:spacing w:val="2"/>
          <w:sz w:val="22"/>
          <w:szCs w:val="22"/>
        </w:rPr>
        <w:t>o</w:t>
      </w:r>
      <w:r w:rsidRPr="001B600B">
        <w:rPr>
          <w:rFonts w:ascii="Calibri" w:eastAsia="Calibri" w:hAnsi="Calibri" w:cs="Calibri"/>
          <w:spacing w:val="-1"/>
          <w:sz w:val="22"/>
          <w:szCs w:val="22"/>
        </w:rPr>
        <w:t>p</w:t>
      </w:r>
      <w:r w:rsidRPr="001B600B">
        <w:rPr>
          <w:rFonts w:ascii="Calibri" w:eastAsia="Calibri" w:hAnsi="Calibri" w:cs="Calibri"/>
          <w:sz w:val="22"/>
          <w:szCs w:val="22"/>
        </w:rPr>
        <w:t xml:space="preserve">le </w:t>
      </w:r>
      <w:r w:rsidRPr="001B600B">
        <w:rPr>
          <w:rFonts w:ascii="Calibri" w:eastAsia="Calibri" w:hAnsi="Calibri" w:cs="Calibri"/>
          <w:spacing w:val="1"/>
          <w:sz w:val="22"/>
          <w:szCs w:val="22"/>
        </w:rPr>
        <w:t>o</w:t>
      </w:r>
      <w:r w:rsidRPr="001B600B">
        <w:rPr>
          <w:rFonts w:ascii="Calibri" w:eastAsia="Calibri" w:hAnsi="Calibri" w:cs="Calibri"/>
          <w:sz w:val="22"/>
          <w:szCs w:val="22"/>
        </w:rPr>
        <w:t>f</w:t>
      </w:r>
      <w:r w:rsidRPr="001B600B">
        <w:rPr>
          <w:rFonts w:ascii="Calibri" w:eastAsia="Calibri" w:hAnsi="Calibri" w:cs="Calibri"/>
          <w:spacing w:val="3"/>
          <w:sz w:val="22"/>
          <w:szCs w:val="22"/>
        </w:rPr>
        <w:t xml:space="preserve"> </w:t>
      </w:r>
      <w:r w:rsidRPr="001B600B">
        <w:rPr>
          <w:rFonts w:ascii="Calibri" w:eastAsia="Calibri" w:hAnsi="Calibri" w:cs="Calibri"/>
          <w:spacing w:val="-3"/>
          <w:sz w:val="22"/>
          <w:szCs w:val="22"/>
        </w:rPr>
        <w:t>A</w:t>
      </w:r>
      <w:r w:rsidRPr="001B600B">
        <w:rPr>
          <w:rFonts w:ascii="Calibri" w:eastAsia="Calibri" w:hAnsi="Calibri" w:cs="Calibri"/>
          <w:sz w:val="22"/>
          <w:szCs w:val="22"/>
        </w:rPr>
        <w:t>SE</w:t>
      </w:r>
      <w:r w:rsidRPr="001B600B">
        <w:rPr>
          <w:rFonts w:ascii="Calibri" w:eastAsia="Calibri" w:hAnsi="Calibri" w:cs="Calibri"/>
          <w:spacing w:val="-1"/>
          <w:sz w:val="22"/>
          <w:szCs w:val="22"/>
        </w:rPr>
        <w:t>AN</w:t>
      </w:r>
      <w:r w:rsidRPr="001B600B">
        <w:rPr>
          <w:rFonts w:ascii="Calibri" w:eastAsia="Calibri" w:hAnsi="Calibri" w:cs="Calibri"/>
          <w:sz w:val="22"/>
          <w:szCs w:val="22"/>
        </w:rPr>
        <w:t>.</w:t>
      </w:r>
      <w:r w:rsidR="00C160AD">
        <w:rPr>
          <w:rFonts w:ascii="Calibri" w:eastAsia="Calibri" w:hAnsi="Calibri" w:cs="Calibri"/>
          <w:sz w:val="22"/>
          <w:szCs w:val="22"/>
        </w:rPr>
        <w:t xml:space="preserve"> </w:t>
      </w:r>
      <w:r w:rsidRPr="001B600B">
        <w:rPr>
          <w:rFonts w:ascii="Calibri" w:eastAsia="Calibri" w:hAnsi="Calibri" w:cs="Calibri"/>
          <w:sz w:val="22"/>
          <w:szCs w:val="22"/>
        </w:rPr>
        <w:t>It</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was</w:t>
      </w:r>
      <w:r w:rsidRPr="001B600B">
        <w:rPr>
          <w:rFonts w:ascii="Calibri" w:eastAsia="Calibri" w:hAnsi="Calibri" w:cs="Calibri"/>
          <w:spacing w:val="9"/>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f</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th</w:t>
      </w:r>
      <w:r w:rsidRPr="001B600B">
        <w:rPr>
          <w:rFonts w:ascii="Calibri" w:eastAsia="Calibri" w:hAnsi="Calibri" w:cs="Calibri"/>
          <w:spacing w:val="-1"/>
          <w:sz w:val="22"/>
          <w:szCs w:val="22"/>
        </w:rPr>
        <w:t>i</w:t>
      </w:r>
      <w:r w:rsidRPr="001B600B">
        <w:rPr>
          <w:rFonts w:ascii="Calibri" w:eastAsia="Calibri" w:hAnsi="Calibri" w:cs="Calibri"/>
          <w:sz w:val="22"/>
          <w:szCs w:val="22"/>
        </w:rPr>
        <w:t>s 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cern</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th</w:t>
      </w:r>
      <w:r w:rsidRPr="001B600B">
        <w:rPr>
          <w:rFonts w:ascii="Calibri" w:eastAsia="Calibri" w:hAnsi="Calibri" w:cs="Calibri"/>
          <w:spacing w:val="-3"/>
          <w:sz w:val="22"/>
          <w:szCs w:val="22"/>
        </w:rPr>
        <w:t>a</w:t>
      </w:r>
      <w:r w:rsidRPr="001B600B">
        <w:rPr>
          <w:rFonts w:ascii="Calibri" w:eastAsia="Calibri" w:hAnsi="Calibri" w:cs="Calibri"/>
          <w:sz w:val="22"/>
          <w:szCs w:val="22"/>
        </w:rPr>
        <w:t>t</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EAN</w:t>
      </w:r>
      <w:r w:rsidRPr="001B600B">
        <w:rPr>
          <w:rFonts w:ascii="Calibri" w:eastAsia="Calibri" w:hAnsi="Calibri" w:cs="Calibri"/>
          <w:spacing w:val="3"/>
          <w:sz w:val="22"/>
          <w:szCs w:val="22"/>
        </w:rPr>
        <w:t xml:space="preserve"> </w:t>
      </w:r>
      <w:r w:rsidRPr="001B600B">
        <w:rPr>
          <w:rFonts w:ascii="Calibri" w:eastAsia="Calibri" w:hAnsi="Calibri" w:cs="Calibri"/>
          <w:spacing w:val="1"/>
          <w:sz w:val="22"/>
          <w:szCs w:val="22"/>
        </w:rPr>
        <w:t>L</w:t>
      </w:r>
      <w:r w:rsidRPr="001B600B">
        <w:rPr>
          <w:rFonts w:ascii="Calibri" w:eastAsia="Calibri" w:hAnsi="Calibri" w:cs="Calibri"/>
          <w:sz w:val="22"/>
          <w:szCs w:val="22"/>
        </w:rPr>
        <w:t>ea</w:t>
      </w:r>
      <w:r w:rsidRPr="001B600B">
        <w:rPr>
          <w:rFonts w:ascii="Calibri" w:eastAsia="Calibri" w:hAnsi="Calibri" w:cs="Calibri"/>
          <w:spacing w:val="-3"/>
          <w:sz w:val="22"/>
          <w:szCs w:val="22"/>
        </w:rPr>
        <w:t>d</w:t>
      </w:r>
      <w:r w:rsidRPr="001B600B">
        <w:rPr>
          <w:rFonts w:ascii="Calibri" w:eastAsia="Calibri" w:hAnsi="Calibri" w:cs="Calibri"/>
          <w:sz w:val="22"/>
          <w:szCs w:val="22"/>
        </w:rPr>
        <w:t>ers</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es</w:t>
      </w:r>
      <w:r w:rsidRPr="001B600B">
        <w:rPr>
          <w:rFonts w:ascii="Calibri" w:eastAsia="Calibri" w:hAnsi="Calibri" w:cs="Calibri"/>
          <w:spacing w:val="1"/>
          <w:sz w:val="22"/>
          <w:szCs w:val="22"/>
        </w:rPr>
        <w:t>t</w:t>
      </w:r>
      <w:r w:rsidRPr="001B600B">
        <w:rPr>
          <w:rFonts w:ascii="Calibri" w:eastAsia="Calibri" w:hAnsi="Calibri" w:cs="Calibri"/>
          <w:sz w:val="22"/>
          <w:szCs w:val="22"/>
        </w:rPr>
        <w:t>a</w:t>
      </w:r>
      <w:r w:rsidRPr="001B600B">
        <w:rPr>
          <w:rFonts w:ascii="Calibri" w:eastAsia="Calibri" w:hAnsi="Calibri" w:cs="Calibri"/>
          <w:spacing w:val="-1"/>
          <w:sz w:val="22"/>
          <w:szCs w:val="22"/>
        </w:rPr>
        <w:t>b</w:t>
      </w:r>
      <w:r w:rsidRPr="001B600B">
        <w:rPr>
          <w:rFonts w:ascii="Calibri" w:eastAsia="Calibri" w:hAnsi="Calibri" w:cs="Calibri"/>
          <w:sz w:val="22"/>
          <w:szCs w:val="22"/>
        </w:rPr>
        <w:t>lis</w:t>
      </w:r>
      <w:r w:rsidRPr="001B600B">
        <w:rPr>
          <w:rFonts w:ascii="Calibri" w:eastAsia="Calibri" w:hAnsi="Calibri" w:cs="Calibri"/>
          <w:spacing w:val="-3"/>
          <w:sz w:val="22"/>
          <w:szCs w:val="22"/>
        </w:rPr>
        <w:t>h</w:t>
      </w:r>
      <w:r w:rsidRPr="001B600B">
        <w:rPr>
          <w:rFonts w:ascii="Calibri" w:eastAsia="Calibri" w:hAnsi="Calibri" w:cs="Calibri"/>
          <w:sz w:val="22"/>
          <w:szCs w:val="22"/>
        </w:rPr>
        <w:t>ed</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the</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EAN Fo</w:t>
      </w:r>
      <w:r w:rsidRPr="001B600B">
        <w:rPr>
          <w:rFonts w:ascii="Calibri" w:eastAsia="Calibri" w:hAnsi="Calibri" w:cs="Calibri"/>
          <w:spacing w:val="-1"/>
          <w:sz w:val="22"/>
          <w:szCs w:val="22"/>
        </w:rPr>
        <w:t>und</w:t>
      </w:r>
      <w:r w:rsidRPr="001B600B">
        <w:rPr>
          <w:rFonts w:ascii="Calibri" w:eastAsia="Calibri" w:hAnsi="Calibri" w:cs="Calibri"/>
          <w:sz w:val="22"/>
          <w:szCs w:val="22"/>
        </w:rPr>
        <w:t>ati</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3"/>
          <w:sz w:val="22"/>
          <w:szCs w:val="22"/>
        </w:rPr>
        <w:t xml:space="preserve"> </w:t>
      </w:r>
      <w:r w:rsidRPr="001B600B">
        <w:rPr>
          <w:rFonts w:ascii="Calibri" w:eastAsia="Calibri" w:hAnsi="Calibri" w:cs="Calibri"/>
          <w:spacing w:val="-1"/>
          <w:sz w:val="22"/>
          <w:szCs w:val="22"/>
        </w:rPr>
        <w:t>du</w:t>
      </w:r>
      <w:r w:rsidRPr="001B600B">
        <w:rPr>
          <w:rFonts w:ascii="Calibri" w:eastAsia="Calibri" w:hAnsi="Calibri" w:cs="Calibri"/>
          <w:sz w:val="22"/>
          <w:szCs w:val="22"/>
        </w:rPr>
        <w:t>ri</w:t>
      </w:r>
      <w:r w:rsidRPr="001B600B">
        <w:rPr>
          <w:rFonts w:ascii="Calibri" w:eastAsia="Calibri" w:hAnsi="Calibri" w:cs="Calibri"/>
          <w:spacing w:val="-1"/>
          <w:sz w:val="22"/>
          <w:szCs w:val="22"/>
        </w:rPr>
        <w:t>n</w:t>
      </w:r>
      <w:r w:rsidRPr="001B600B">
        <w:rPr>
          <w:rFonts w:ascii="Calibri" w:eastAsia="Calibri" w:hAnsi="Calibri" w:cs="Calibri"/>
          <w:sz w:val="22"/>
          <w:szCs w:val="22"/>
        </w:rPr>
        <w:t>g</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w:t>
      </w:r>
      <w:r w:rsidRPr="001B600B">
        <w:rPr>
          <w:rFonts w:ascii="Calibri" w:eastAsia="Calibri" w:hAnsi="Calibri" w:cs="Calibri"/>
          <w:spacing w:val="-1"/>
          <w:sz w:val="22"/>
          <w:szCs w:val="22"/>
        </w:rPr>
        <w:t>N'</w:t>
      </w:r>
      <w:r w:rsidRPr="001B600B">
        <w:rPr>
          <w:rFonts w:ascii="Calibri" w:eastAsia="Calibri" w:hAnsi="Calibri" w:cs="Calibri"/>
          <w:sz w:val="22"/>
          <w:szCs w:val="22"/>
        </w:rPr>
        <w:t>s</w:t>
      </w:r>
      <w:r w:rsidRPr="001B600B">
        <w:rPr>
          <w:rFonts w:ascii="Calibri" w:eastAsia="Calibri" w:hAnsi="Calibri" w:cs="Calibri"/>
          <w:spacing w:val="4"/>
          <w:sz w:val="22"/>
          <w:szCs w:val="22"/>
        </w:rPr>
        <w:t xml:space="preserve"> </w:t>
      </w:r>
      <w:r w:rsidRPr="001B600B">
        <w:rPr>
          <w:rFonts w:ascii="Calibri" w:eastAsia="Calibri" w:hAnsi="Calibri" w:cs="Calibri"/>
          <w:spacing w:val="1"/>
          <w:sz w:val="22"/>
          <w:szCs w:val="22"/>
        </w:rPr>
        <w:t>30</w:t>
      </w:r>
      <w:r w:rsidRPr="001B600B">
        <w:rPr>
          <w:rFonts w:ascii="Calibri" w:eastAsia="Calibri" w:hAnsi="Calibri" w:cs="Calibri"/>
          <w:sz w:val="22"/>
          <w:szCs w:val="22"/>
        </w:rPr>
        <w:t>th</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nn</w:t>
      </w:r>
      <w:r w:rsidRPr="001B600B">
        <w:rPr>
          <w:rFonts w:ascii="Calibri" w:eastAsia="Calibri" w:hAnsi="Calibri" w:cs="Calibri"/>
          <w:sz w:val="22"/>
          <w:szCs w:val="22"/>
        </w:rPr>
        <w:t>i</w:t>
      </w:r>
      <w:r w:rsidRPr="001B600B">
        <w:rPr>
          <w:rFonts w:ascii="Calibri" w:eastAsia="Calibri" w:hAnsi="Calibri" w:cs="Calibri"/>
          <w:spacing w:val="-2"/>
          <w:sz w:val="22"/>
          <w:szCs w:val="22"/>
        </w:rPr>
        <w:t>v</w:t>
      </w:r>
      <w:r w:rsidRPr="001B600B">
        <w:rPr>
          <w:rFonts w:ascii="Calibri" w:eastAsia="Calibri" w:hAnsi="Calibri" w:cs="Calibri"/>
          <w:sz w:val="22"/>
          <w:szCs w:val="22"/>
        </w:rPr>
        <w:t>ersary 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m</w:t>
      </w:r>
      <w:r w:rsidRPr="001B600B">
        <w:rPr>
          <w:rFonts w:ascii="Calibri" w:eastAsia="Calibri" w:hAnsi="Calibri" w:cs="Calibri"/>
          <w:sz w:val="22"/>
          <w:szCs w:val="22"/>
        </w:rPr>
        <w:t>e</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3"/>
          <w:sz w:val="22"/>
          <w:szCs w:val="22"/>
        </w:rPr>
        <w:t>a</w:t>
      </w:r>
      <w:r w:rsidRPr="001B600B">
        <w:rPr>
          <w:rFonts w:ascii="Calibri" w:eastAsia="Calibri" w:hAnsi="Calibri" w:cs="Calibri"/>
          <w:sz w:val="22"/>
          <w:szCs w:val="22"/>
        </w:rPr>
        <w:t>ti</w:t>
      </w:r>
      <w:r w:rsidRPr="001B600B">
        <w:rPr>
          <w:rFonts w:ascii="Calibri" w:eastAsia="Calibri" w:hAnsi="Calibri" w:cs="Calibri"/>
          <w:spacing w:val="1"/>
          <w:sz w:val="22"/>
          <w:szCs w:val="22"/>
        </w:rPr>
        <w:t>v</w:t>
      </w:r>
      <w:r w:rsidRPr="001B600B">
        <w:rPr>
          <w:rFonts w:ascii="Calibri" w:eastAsia="Calibri" w:hAnsi="Calibri" w:cs="Calibri"/>
          <w:sz w:val="22"/>
          <w:szCs w:val="22"/>
        </w:rPr>
        <w:t>e</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S</w:t>
      </w:r>
      <w:r w:rsidRPr="001B600B">
        <w:rPr>
          <w:rFonts w:ascii="Calibri" w:eastAsia="Calibri" w:hAnsi="Calibri" w:cs="Calibri"/>
          <w:spacing w:val="-1"/>
          <w:sz w:val="22"/>
          <w:szCs w:val="22"/>
        </w:rPr>
        <w:t>um</w:t>
      </w:r>
      <w:r w:rsidRPr="001B600B">
        <w:rPr>
          <w:rFonts w:ascii="Calibri" w:eastAsia="Calibri" w:hAnsi="Calibri" w:cs="Calibri"/>
          <w:spacing w:val="1"/>
          <w:sz w:val="22"/>
          <w:szCs w:val="22"/>
        </w:rPr>
        <w:t>m</w:t>
      </w:r>
      <w:r w:rsidRPr="001B600B">
        <w:rPr>
          <w:rFonts w:ascii="Calibri" w:eastAsia="Calibri" w:hAnsi="Calibri" w:cs="Calibri"/>
          <w:sz w:val="22"/>
          <w:szCs w:val="22"/>
        </w:rPr>
        <w:t>it</w:t>
      </w:r>
      <w:r w:rsidRPr="001B600B">
        <w:rPr>
          <w:rFonts w:ascii="Calibri" w:eastAsia="Calibri" w:hAnsi="Calibri" w:cs="Calibri"/>
          <w:spacing w:val="-2"/>
          <w:sz w:val="22"/>
          <w:szCs w:val="22"/>
        </w:rPr>
        <w:t xml:space="preserve"> i</w:t>
      </w:r>
      <w:r w:rsidRPr="001B600B">
        <w:rPr>
          <w:rFonts w:ascii="Calibri" w:eastAsia="Calibri" w:hAnsi="Calibri" w:cs="Calibri"/>
          <w:sz w:val="22"/>
          <w:szCs w:val="22"/>
        </w:rPr>
        <w:t>n</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K</w:t>
      </w:r>
      <w:r w:rsidRPr="001B600B">
        <w:rPr>
          <w:rFonts w:ascii="Calibri" w:eastAsia="Calibri" w:hAnsi="Calibri" w:cs="Calibri"/>
          <w:spacing w:val="-1"/>
          <w:sz w:val="22"/>
          <w:szCs w:val="22"/>
        </w:rPr>
        <w:t>u</w:t>
      </w:r>
      <w:r w:rsidRPr="001B600B">
        <w:rPr>
          <w:rFonts w:ascii="Calibri" w:eastAsia="Calibri" w:hAnsi="Calibri" w:cs="Calibri"/>
          <w:sz w:val="22"/>
          <w:szCs w:val="22"/>
        </w:rPr>
        <w:t xml:space="preserve">ala </w:t>
      </w:r>
      <w:r w:rsidRPr="001B600B">
        <w:rPr>
          <w:rFonts w:ascii="Calibri" w:eastAsia="Calibri" w:hAnsi="Calibri" w:cs="Calibri"/>
          <w:spacing w:val="1"/>
          <w:sz w:val="22"/>
          <w:szCs w:val="22"/>
        </w:rPr>
        <w:t>L</w:t>
      </w:r>
      <w:r w:rsidRPr="001B600B">
        <w:rPr>
          <w:rFonts w:ascii="Calibri" w:eastAsia="Calibri" w:hAnsi="Calibri" w:cs="Calibri"/>
          <w:spacing w:val="-3"/>
          <w:sz w:val="22"/>
          <w:szCs w:val="22"/>
        </w:rPr>
        <w:t>u</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pu</w:t>
      </w:r>
      <w:r w:rsidRPr="001B600B">
        <w:rPr>
          <w:rFonts w:ascii="Calibri" w:eastAsia="Calibri" w:hAnsi="Calibri" w:cs="Calibri"/>
          <w:sz w:val="22"/>
          <w:szCs w:val="22"/>
        </w:rPr>
        <w:t xml:space="preserve">r </w:t>
      </w:r>
      <w:r w:rsidRPr="001B600B">
        <w:rPr>
          <w:rFonts w:ascii="Calibri" w:eastAsia="Calibri" w:hAnsi="Calibri" w:cs="Calibri"/>
          <w:spacing w:val="1"/>
          <w:sz w:val="22"/>
          <w:szCs w:val="22"/>
        </w:rPr>
        <w:t>M</w:t>
      </w:r>
      <w:r w:rsidRPr="001B600B">
        <w:rPr>
          <w:rFonts w:ascii="Calibri" w:eastAsia="Calibri" w:hAnsi="Calibri" w:cs="Calibri"/>
          <w:sz w:val="22"/>
          <w:szCs w:val="22"/>
        </w:rPr>
        <w:t>a</w:t>
      </w:r>
      <w:r w:rsidRPr="001B600B">
        <w:rPr>
          <w:rFonts w:ascii="Calibri" w:eastAsia="Calibri" w:hAnsi="Calibri" w:cs="Calibri"/>
          <w:spacing w:val="-3"/>
          <w:sz w:val="22"/>
          <w:szCs w:val="22"/>
        </w:rPr>
        <w:t>l</w:t>
      </w:r>
      <w:r w:rsidRPr="001B600B">
        <w:rPr>
          <w:rFonts w:ascii="Calibri" w:eastAsia="Calibri" w:hAnsi="Calibri" w:cs="Calibri"/>
          <w:sz w:val="22"/>
          <w:szCs w:val="22"/>
        </w:rPr>
        <w:t>aysia</w:t>
      </w:r>
      <w:r w:rsidRPr="001B600B">
        <w:rPr>
          <w:rFonts w:ascii="Calibri" w:eastAsia="Calibri" w:hAnsi="Calibri" w:cs="Calibri"/>
          <w:spacing w:val="-3"/>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1</w:t>
      </w:r>
      <w:r w:rsidRPr="001B600B">
        <w:rPr>
          <w:rFonts w:ascii="Calibri" w:eastAsia="Calibri" w:hAnsi="Calibri" w:cs="Calibri"/>
          <w:sz w:val="22"/>
          <w:szCs w:val="22"/>
        </w:rPr>
        <w:t>5</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D</w:t>
      </w:r>
      <w:r w:rsidRPr="001B600B">
        <w:rPr>
          <w:rFonts w:ascii="Calibri" w:eastAsia="Calibri" w:hAnsi="Calibri" w:cs="Calibri"/>
          <w:spacing w:val="-2"/>
          <w:sz w:val="22"/>
          <w:szCs w:val="22"/>
        </w:rPr>
        <w:t>e</w:t>
      </w:r>
      <w:r w:rsidRPr="001B600B">
        <w:rPr>
          <w:rFonts w:ascii="Calibri" w:eastAsia="Calibri" w:hAnsi="Calibri" w:cs="Calibri"/>
          <w:sz w:val="22"/>
          <w:szCs w:val="22"/>
        </w:rPr>
        <w:t>c</w:t>
      </w:r>
      <w:r w:rsidRPr="001B600B">
        <w:rPr>
          <w:rFonts w:ascii="Calibri" w:eastAsia="Calibri" w:hAnsi="Calibri" w:cs="Calibri"/>
          <w:spacing w:val="-2"/>
          <w:sz w:val="22"/>
          <w:szCs w:val="22"/>
        </w:rPr>
        <w:t>e</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b</w:t>
      </w:r>
      <w:r w:rsidRPr="001B600B">
        <w:rPr>
          <w:rFonts w:ascii="Calibri" w:eastAsia="Calibri" w:hAnsi="Calibri" w:cs="Calibri"/>
          <w:sz w:val="22"/>
          <w:szCs w:val="22"/>
        </w:rPr>
        <w:t>er</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1</w:t>
      </w:r>
      <w:r w:rsidRPr="001B600B">
        <w:rPr>
          <w:rFonts w:ascii="Calibri" w:eastAsia="Calibri" w:hAnsi="Calibri" w:cs="Calibri"/>
          <w:spacing w:val="-2"/>
          <w:sz w:val="22"/>
          <w:szCs w:val="22"/>
        </w:rPr>
        <w:t>99</w:t>
      </w:r>
      <w:r w:rsidRPr="001B600B">
        <w:rPr>
          <w:rFonts w:ascii="Calibri" w:eastAsia="Calibri" w:hAnsi="Calibri" w:cs="Calibri"/>
          <w:spacing w:val="1"/>
          <w:sz w:val="22"/>
          <w:szCs w:val="22"/>
        </w:rPr>
        <w:t>7</w:t>
      </w:r>
      <w:r w:rsidRPr="001B600B">
        <w:rPr>
          <w:rFonts w:ascii="Calibri" w:eastAsia="Calibri" w:hAnsi="Calibri" w:cs="Calibri"/>
          <w:sz w:val="22"/>
          <w:szCs w:val="22"/>
        </w:rPr>
        <w:t>.</w:t>
      </w:r>
    </w:p>
    <w:p w14:paraId="1A44E868" w14:textId="77777777" w:rsidR="009C238E" w:rsidRPr="001B600B" w:rsidRDefault="009C238E" w:rsidP="00E36F9B">
      <w:pPr>
        <w:rPr>
          <w:rFonts w:ascii="Calibri" w:hAnsi="Calibri" w:cs="Calibri"/>
          <w:sz w:val="22"/>
          <w:szCs w:val="22"/>
        </w:rPr>
      </w:pPr>
    </w:p>
    <w:p w14:paraId="0379DF45" w14:textId="1A77490C" w:rsidR="009C238E" w:rsidRPr="001B600B" w:rsidRDefault="003D7108" w:rsidP="00E36F9B">
      <w:pPr>
        <w:jc w:val="both"/>
        <w:rPr>
          <w:rFonts w:ascii="Calibri" w:eastAsia="Calibri" w:hAnsi="Calibri" w:cs="Calibri"/>
          <w:sz w:val="22"/>
          <w:szCs w:val="22"/>
        </w:rPr>
      </w:pPr>
      <w:r w:rsidRPr="001B600B">
        <w:rPr>
          <w:rFonts w:ascii="Calibri" w:eastAsia="Calibri" w:hAnsi="Calibri" w:cs="Calibri"/>
          <w:sz w:val="22"/>
          <w:szCs w:val="22"/>
        </w:rPr>
        <w:t>A</w:t>
      </w:r>
      <w:r w:rsidRPr="001B600B">
        <w:rPr>
          <w:rFonts w:ascii="Calibri" w:eastAsia="Calibri" w:hAnsi="Calibri" w:cs="Calibri"/>
          <w:spacing w:val="-1"/>
          <w:sz w:val="22"/>
          <w:szCs w:val="22"/>
        </w:rPr>
        <w:t>f</w:t>
      </w:r>
      <w:r w:rsidRPr="001B600B">
        <w:rPr>
          <w:rFonts w:ascii="Calibri" w:eastAsia="Calibri" w:hAnsi="Calibri" w:cs="Calibri"/>
          <w:sz w:val="22"/>
          <w:szCs w:val="22"/>
        </w:rPr>
        <w:t>t</w:t>
      </w:r>
      <w:r w:rsidRPr="001B600B">
        <w:rPr>
          <w:rFonts w:ascii="Calibri" w:eastAsia="Calibri" w:hAnsi="Calibri" w:cs="Calibri"/>
          <w:spacing w:val="1"/>
          <w:sz w:val="22"/>
          <w:szCs w:val="22"/>
        </w:rPr>
        <w:t>e</w:t>
      </w:r>
      <w:r w:rsidRPr="001B600B">
        <w:rPr>
          <w:rFonts w:ascii="Calibri" w:eastAsia="Calibri" w:hAnsi="Calibri" w:cs="Calibri"/>
          <w:sz w:val="22"/>
          <w:szCs w:val="22"/>
        </w:rPr>
        <w:t>r</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its es</w:t>
      </w:r>
      <w:r w:rsidRPr="001B600B">
        <w:rPr>
          <w:rFonts w:ascii="Calibri" w:eastAsia="Calibri" w:hAnsi="Calibri" w:cs="Calibri"/>
          <w:spacing w:val="1"/>
          <w:sz w:val="22"/>
          <w:szCs w:val="22"/>
        </w:rPr>
        <w:t>t</w:t>
      </w:r>
      <w:r w:rsidRPr="001B600B">
        <w:rPr>
          <w:rFonts w:ascii="Calibri" w:eastAsia="Calibri" w:hAnsi="Calibri" w:cs="Calibri"/>
          <w:sz w:val="22"/>
          <w:szCs w:val="22"/>
        </w:rPr>
        <w:t>a</w:t>
      </w:r>
      <w:r w:rsidRPr="001B600B">
        <w:rPr>
          <w:rFonts w:ascii="Calibri" w:eastAsia="Calibri" w:hAnsi="Calibri" w:cs="Calibri"/>
          <w:spacing w:val="-1"/>
          <w:sz w:val="22"/>
          <w:szCs w:val="22"/>
        </w:rPr>
        <w:t>b</w:t>
      </w:r>
      <w:r w:rsidRPr="001B600B">
        <w:rPr>
          <w:rFonts w:ascii="Calibri" w:eastAsia="Calibri" w:hAnsi="Calibri" w:cs="Calibri"/>
          <w:sz w:val="22"/>
          <w:szCs w:val="22"/>
        </w:rPr>
        <w:t>lis</w:t>
      </w:r>
      <w:r w:rsidRPr="001B600B">
        <w:rPr>
          <w:rFonts w:ascii="Calibri" w:eastAsia="Calibri" w:hAnsi="Calibri" w:cs="Calibri"/>
          <w:spacing w:val="-3"/>
          <w:sz w:val="22"/>
          <w:szCs w:val="22"/>
        </w:rPr>
        <w:t>h</w:t>
      </w:r>
      <w:r w:rsidRPr="001B600B">
        <w:rPr>
          <w:rFonts w:ascii="Calibri" w:eastAsia="Calibri" w:hAnsi="Calibri" w:cs="Calibri"/>
          <w:spacing w:val="1"/>
          <w:sz w:val="22"/>
          <w:szCs w:val="22"/>
        </w:rPr>
        <w:t>m</w:t>
      </w:r>
      <w:r w:rsidRPr="001B600B">
        <w:rPr>
          <w:rFonts w:ascii="Calibri" w:eastAsia="Calibri" w:hAnsi="Calibri" w:cs="Calibri"/>
          <w:sz w:val="22"/>
          <w:szCs w:val="22"/>
        </w:rPr>
        <w:t>ent, t</w:t>
      </w:r>
      <w:r w:rsidRPr="001B600B">
        <w:rPr>
          <w:rFonts w:ascii="Calibri" w:eastAsia="Calibri" w:hAnsi="Calibri" w:cs="Calibri"/>
          <w:spacing w:val="-3"/>
          <w:sz w:val="22"/>
          <w:szCs w:val="22"/>
        </w:rPr>
        <w:t>h</w:t>
      </w:r>
      <w:r w:rsidRPr="001B600B">
        <w:rPr>
          <w:rFonts w:ascii="Calibri" w:eastAsia="Calibri" w:hAnsi="Calibri" w:cs="Calibri"/>
          <w:sz w:val="22"/>
          <w:szCs w:val="22"/>
        </w:rPr>
        <w:t>e</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EAN</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Fo</w:t>
      </w:r>
      <w:r w:rsidRPr="001B600B">
        <w:rPr>
          <w:rFonts w:ascii="Calibri" w:eastAsia="Calibri" w:hAnsi="Calibri" w:cs="Calibri"/>
          <w:spacing w:val="-1"/>
          <w:sz w:val="22"/>
          <w:szCs w:val="22"/>
        </w:rPr>
        <w:t>und</w:t>
      </w:r>
      <w:r w:rsidRPr="001B600B">
        <w:rPr>
          <w:rFonts w:ascii="Calibri" w:eastAsia="Calibri" w:hAnsi="Calibri" w:cs="Calibri"/>
          <w:sz w:val="22"/>
          <w:szCs w:val="22"/>
        </w:rPr>
        <w:t>at</w:t>
      </w:r>
      <w:r w:rsidRPr="001B600B">
        <w:rPr>
          <w:rFonts w:ascii="Calibri" w:eastAsia="Calibri" w:hAnsi="Calibri" w:cs="Calibri"/>
          <w:spacing w:val="-2"/>
          <w:sz w:val="22"/>
          <w:szCs w:val="22"/>
        </w:rPr>
        <w:t>i</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h</w:t>
      </w:r>
      <w:r w:rsidRPr="001B600B">
        <w:rPr>
          <w:rFonts w:ascii="Calibri" w:eastAsia="Calibri" w:hAnsi="Calibri" w:cs="Calibri"/>
          <w:sz w:val="22"/>
          <w:szCs w:val="22"/>
        </w:rPr>
        <w:t xml:space="preserve">as </w:t>
      </w:r>
      <w:r w:rsidRPr="001B600B">
        <w:rPr>
          <w:rFonts w:ascii="Calibri" w:eastAsia="Calibri" w:hAnsi="Calibri" w:cs="Calibri"/>
          <w:spacing w:val="-1"/>
          <w:sz w:val="22"/>
          <w:szCs w:val="22"/>
        </w:rPr>
        <w:t>b</w:t>
      </w:r>
      <w:r w:rsidRPr="001B600B">
        <w:rPr>
          <w:rFonts w:ascii="Calibri" w:eastAsia="Calibri" w:hAnsi="Calibri" w:cs="Calibri"/>
          <w:sz w:val="22"/>
          <w:szCs w:val="22"/>
        </w:rPr>
        <w:t>e</w:t>
      </w:r>
      <w:r w:rsidRPr="001B600B">
        <w:rPr>
          <w:rFonts w:ascii="Calibri" w:eastAsia="Calibri" w:hAnsi="Calibri" w:cs="Calibri"/>
          <w:spacing w:val="1"/>
          <w:sz w:val="22"/>
          <w:szCs w:val="22"/>
        </w:rPr>
        <w:t>e</w:t>
      </w:r>
      <w:r w:rsidRPr="001B600B">
        <w:rPr>
          <w:rFonts w:ascii="Calibri" w:eastAsia="Calibri" w:hAnsi="Calibri" w:cs="Calibri"/>
          <w:sz w:val="22"/>
          <w:szCs w:val="22"/>
        </w:rPr>
        <w:t>n</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tas</w:t>
      </w:r>
      <w:r w:rsidRPr="001B600B">
        <w:rPr>
          <w:rFonts w:ascii="Calibri" w:eastAsia="Calibri" w:hAnsi="Calibri" w:cs="Calibri"/>
          <w:spacing w:val="-2"/>
          <w:sz w:val="22"/>
          <w:szCs w:val="22"/>
        </w:rPr>
        <w:t>k</w:t>
      </w:r>
      <w:r w:rsidRPr="001B600B">
        <w:rPr>
          <w:rFonts w:ascii="Calibri" w:eastAsia="Calibri" w:hAnsi="Calibri" w:cs="Calibri"/>
          <w:sz w:val="22"/>
          <w:szCs w:val="22"/>
        </w:rPr>
        <w:t>ed</w:t>
      </w:r>
      <w:r w:rsidRPr="001B600B">
        <w:rPr>
          <w:rFonts w:ascii="Calibri" w:eastAsia="Calibri" w:hAnsi="Calibri" w:cs="Calibri"/>
          <w:spacing w:val="2"/>
          <w:sz w:val="22"/>
          <w:szCs w:val="22"/>
        </w:rPr>
        <w:t xml:space="preserve"> </w:t>
      </w:r>
      <w:r w:rsidRPr="001B600B">
        <w:rPr>
          <w:rFonts w:ascii="Calibri" w:eastAsia="Calibri" w:hAnsi="Calibri" w:cs="Calibri"/>
          <w:spacing w:val="-2"/>
          <w:sz w:val="22"/>
          <w:szCs w:val="22"/>
        </w:rPr>
        <w:t>t</w:t>
      </w:r>
      <w:r w:rsidRPr="001B600B">
        <w:rPr>
          <w:rFonts w:ascii="Calibri" w:eastAsia="Calibri" w:hAnsi="Calibri" w:cs="Calibri"/>
          <w:sz w:val="22"/>
          <w:szCs w:val="22"/>
        </w:rPr>
        <w:t>o</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su</w:t>
      </w:r>
      <w:r w:rsidRPr="001B600B">
        <w:rPr>
          <w:rFonts w:ascii="Calibri" w:eastAsia="Calibri" w:hAnsi="Calibri" w:cs="Calibri"/>
          <w:spacing w:val="-2"/>
          <w:sz w:val="22"/>
          <w:szCs w:val="22"/>
        </w:rPr>
        <w:t>p</w:t>
      </w:r>
      <w:r w:rsidRPr="001B600B">
        <w:rPr>
          <w:rFonts w:ascii="Calibri" w:eastAsia="Calibri" w:hAnsi="Calibri" w:cs="Calibri"/>
          <w:spacing w:val="-1"/>
          <w:sz w:val="22"/>
          <w:szCs w:val="22"/>
        </w:rPr>
        <w:t>p</w:t>
      </w:r>
      <w:r w:rsidRPr="001B600B">
        <w:rPr>
          <w:rFonts w:ascii="Calibri" w:eastAsia="Calibri" w:hAnsi="Calibri" w:cs="Calibri"/>
          <w:spacing w:val="1"/>
          <w:sz w:val="22"/>
          <w:szCs w:val="22"/>
        </w:rPr>
        <w:t>o</w:t>
      </w:r>
      <w:r w:rsidRPr="001B600B">
        <w:rPr>
          <w:rFonts w:ascii="Calibri" w:eastAsia="Calibri" w:hAnsi="Calibri" w:cs="Calibri"/>
          <w:spacing w:val="-3"/>
          <w:sz w:val="22"/>
          <w:szCs w:val="22"/>
        </w:rPr>
        <w:t>r</w:t>
      </w:r>
      <w:r w:rsidRPr="001B600B">
        <w:rPr>
          <w:rFonts w:ascii="Calibri" w:eastAsia="Calibri" w:hAnsi="Calibri" w:cs="Calibri"/>
          <w:sz w:val="22"/>
          <w:szCs w:val="22"/>
        </w:rPr>
        <w:t>t</w:t>
      </w:r>
      <w:r w:rsidRPr="001B600B">
        <w:rPr>
          <w:rFonts w:ascii="Calibri" w:eastAsia="Calibri" w:hAnsi="Calibri" w:cs="Calibri"/>
          <w:spacing w:val="2"/>
          <w:sz w:val="22"/>
          <w:szCs w:val="22"/>
        </w:rPr>
        <w:t xml:space="preserve"> </w:t>
      </w:r>
      <w:r w:rsidRPr="001B600B">
        <w:rPr>
          <w:rFonts w:ascii="Calibri" w:eastAsia="Calibri" w:hAnsi="Calibri" w:cs="Calibri"/>
          <w:spacing w:val="-3"/>
          <w:sz w:val="22"/>
          <w:szCs w:val="22"/>
        </w:rPr>
        <w:t>A</w:t>
      </w:r>
      <w:r w:rsidRPr="001B600B">
        <w:rPr>
          <w:rFonts w:ascii="Calibri" w:eastAsia="Calibri" w:hAnsi="Calibri" w:cs="Calibri"/>
          <w:sz w:val="22"/>
          <w:szCs w:val="22"/>
        </w:rPr>
        <w:t>SE</w:t>
      </w:r>
      <w:r w:rsidRPr="001B600B">
        <w:rPr>
          <w:rFonts w:ascii="Calibri" w:eastAsia="Calibri" w:hAnsi="Calibri" w:cs="Calibri"/>
          <w:spacing w:val="-1"/>
          <w:sz w:val="22"/>
          <w:szCs w:val="22"/>
        </w:rPr>
        <w:t>AN'</w:t>
      </w:r>
      <w:r w:rsidRPr="001B600B">
        <w:rPr>
          <w:rFonts w:ascii="Calibri" w:eastAsia="Calibri" w:hAnsi="Calibri" w:cs="Calibri"/>
          <w:sz w:val="22"/>
          <w:szCs w:val="22"/>
        </w:rPr>
        <w:t>s</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mm</w:t>
      </w:r>
      <w:r w:rsidRPr="001B600B">
        <w:rPr>
          <w:rFonts w:ascii="Calibri" w:eastAsia="Calibri" w:hAnsi="Calibri" w:cs="Calibri"/>
          <w:spacing w:val="-1"/>
          <w:sz w:val="22"/>
          <w:szCs w:val="22"/>
        </w:rPr>
        <w:t>un</w:t>
      </w:r>
      <w:r w:rsidRPr="001B600B">
        <w:rPr>
          <w:rFonts w:ascii="Calibri" w:eastAsia="Calibri" w:hAnsi="Calibri" w:cs="Calibri"/>
          <w:spacing w:val="5"/>
          <w:sz w:val="22"/>
          <w:szCs w:val="22"/>
        </w:rPr>
        <w:t>i</w:t>
      </w:r>
      <w:r w:rsidRPr="001B600B">
        <w:rPr>
          <w:rFonts w:ascii="Calibri" w:eastAsia="Calibri" w:hAnsi="Calibri" w:cs="Calibri"/>
          <w:spacing w:val="-2"/>
          <w:sz w:val="22"/>
          <w:szCs w:val="22"/>
        </w:rPr>
        <w:t>t</w:t>
      </w:r>
      <w:r w:rsidRPr="001B600B">
        <w:rPr>
          <w:rFonts w:ascii="Calibri" w:eastAsia="Calibri" w:hAnsi="Calibri" w:cs="Calibri"/>
          <w:sz w:val="22"/>
          <w:szCs w:val="22"/>
        </w:rPr>
        <w:t xml:space="preserve">y </w:t>
      </w:r>
      <w:r w:rsidRPr="001B600B">
        <w:rPr>
          <w:rFonts w:ascii="Calibri" w:eastAsia="Calibri" w:hAnsi="Calibri" w:cs="Calibri"/>
          <w:spacing w:val="-1"/>
          <w:sz w:val="22"/>
          <w:szCs w:val="22"/>
        </w:rPr>
        <w:t>bu</w:t>
      </w:r>
      <w:r w:rsidRPr="001B600B">
        <w:rPr>
          <w:rFonts w:ascii="Calibri" w:eastAsia="Calibri" w:hAnsi="Calibri" w:cs="Calibri"/>
          <w:sz w:val="22"/>
          <w:szCs w:val="22"/>
        </w:rPr>
        <w:t>il</w:t>
      </w:r>
      <w:r w:rsidRPr="001B600B">
        <w:rPr>
          <w:rFonts w:ascii="Calibri" w:eastAsia="Calibri" w:hAnsi="Calibri" w:cs="Calibri"/>
          <w:spacing w:val="-1"/>
          <w:sz w:val="22"/>
          <w:szCs w:val="22"/>
        </w:rPr>
        <w:t>d</w:t>
      </w:r>
      <w:r w:rsidRPr="001B600B">
        <w:rPr>
          <w:rFonts w:ascii="Calibri" w:eastAsia="Calibri" w:hAnsi="Calibri" w:cs="Calibri"/>
          <w:sz w:val="22"/>
          <w:szCs w:val="22"/>
        </w:rPr>
        <w:t>i</w:t>
      </w:r>
      <w:r w:rsidRPr="001B600B">
        <w:rPr>
          <w:rFonts w:ascii="Calibri" w:eastAsia="Calibri" w:hAnsi="Calibri" w:cs="Calibri"/>
          <w:spacing w:val="-1"/>
          <w:sz w:val="22"/>
          <w:szCs w:val="22"/>
        </w:rPr>
        <w:t>n</w:t>
      </w:r>
      <w:r w:rsidRPr="001B600B">
        <w:rPr>
          <w:rFonts w:ascii="Calibri" w:eastAsia="Calibri" w:hAnsi="Calibri" w:cs="Calibri"/>
          <w:sz w:val="22"/>
          <w:szCs w:val="22"/>
        </w:rPr>
        <w:t>g</w:t>
      </w:r>
      <w:r w:rsidRPr="001B600B">
        <w:rPr>
          <w:rFonts w:ascii="Calibri" w:eastAsia="Calibri" w:hAnsi="Calibri" w:cs="Calibri"/>
          <w:spacing w:val="-12"/>
          <w:sz w:val="22"/>
          <w:szCs w:val="22"/>
        </w:rPr>
        <w:t xml:space="preserve"> </w:t>
      </w:r>
      <w:r w:rsidRPr="001B600B">
        <w:rPr>
          <w:rFonts w:ascii="Calibri" w:eastAsia="Calibri" w:hAnsi="Calibri" w:cs="Calibri"/>
          <w:sz w:val="22"/>
          <w:szCs w:val="22"/>
        </w:rPr>
        <w:t>eff</w:t>
      </w:r>
      <w:r w:rsidRPr="001B600B">
        <w:rPr>
          <w:rFonts w:ascii="Calibri" w:eastAsia="Calibri" w:hAnsi="Calibri" w:cs="Calibri"/>
          <w:spacing w:val="1"/>
          <w:sz w:val="22"/>
          <w:szCs w:val="22"/>
        </w:rPr>
        <w:t>o</w:t>
      </w:r>
      <w:r w:rsidRPr="001B600B">
        <w:rPr>
          <w:rFonts w:ascii="Calibri" w:eastAsia="Calibri" w:hAnsi="Calibri" w:cs="Calibri"/>
          <w:sz w:val="22"/>
          <w:szCs w:val="22"/>
        </w:rPr>
        <w:t>rts</w:t>
      </w:r>
      <w:r w:rsidRPr="001B600B">
        <w:rPr>
          <w:rFonts w:ascii="Calibri" w:eastAsia="Calibri" w:hAnsi="Calibri" w:cs="Calibri"/>
          <w:spacing w:val="-11"/>
          <w:sz w:val="22"/>
          <w:szCs w:val="22"/>
        </w:rPr>
        <w:t xml:space="preserve"> </w:t>
      </w:r>
      <w:r w:rsidRPr="001B600B">
        <w:rPr>
          <w:rFonts w:ascii="Calibri" w:eastAsia="Calibri" w:hAnsi="Calibri" w:cs="Calibri"/>
          <w:spacing w:val="-1"/>
          <w:sz w:val="22"/>
          <w:szCs w:val="22"/>
        </w:rPr>
        <w:t>b</w:t>
      </w:r>
      <w:r w:rsidRPr="001B600B">
        <w:rPr>
          <w:rFonts w:ascii="Calibri" w:eastAsia="Calibri" w:hAnsi="Calibri" w:cs="Calibri"/>
          <w:sz w:val="22"/>
          <w:szCs w:val="22"/>
        </w:rPr>
        <w:t>y</w:t>
      </w:r>
      <w:r w:rsidRPr="001B600B">
        <w:rPr>
          <w:rFonts w:ascii="Calibri" w:eastAsia="Calibri" w:hAnsi="Calibri" w:cs="Calibri"/>
          <w:spacing w:val="-11"/>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z w:val="22"/>
          <w:szCs w:val="22"/>
        </w:rPr>
        <w:t>r</w:t>
      </w:r>
      <w:r w:rsidRPr="001B600B">
        <w:rPr>
          <w:rFonts w:ascii="Calibri" w:eastAsia="Calibri" w:hAnsi="Calibri" w:cs="Calibri"/>
          <w:spacing w:val="-1"/>
          <w:sz w:val="22"/>
          <w:szCs w:val="22"/>
        </w:rPr>
        <w:t>om</w:t>
      </w:r>
      <w:r w:rsidRPr="001B600B">
        <w:rPr>
          <w:rFonts w:ascii="Calibri" w:eastAsia="Calibri" w:hAnsi="Calibri" w:cs="Calibri"/>
          <w:spacing w:val="1"/>
          <w:sz w:val="22"/>
          <w:szCs w:val="22"/>
        </w:rPr>
        <w:t>o</w:t>
      </w:r>
      <w:r w:rsidRPr="001B600B">
        <w:rPr>
          <w:rFonts w:ascii="Calibri" w:eastAsia="Calibri" w:hAnsi="Calibri" w:cs="Calibri"/>
          <w:sz w:val="22"/>
          <w:szCs w:val="22"/>
        </w:rPr>
        <w:t>t</w:t>
      </w:r>
      <w:r w:rsidRPr="001B600B">
        <w:rPr>
          <w:rFonts w:ascii="Calibri" w:eastAsia="Calibri" w:hAnsi="Calibri" w:cs="Calibri"/>
          <w:spacing w:val="-2"/>
          <w:sz w:val="22"/>
          <w:szCs w:val="22"/>
        </w:rPr>
        <w:t>i</w:t>
      </w:r>
      <w:r w:rsidRPr="001B600B">
        <w:rPr>
          <w:rFonts w:ascii="Calibri" w:eastAsia="Calibri" w:hAnsi="Calibri" w:cs="Calibri"/>
          <w:spacing w:val="-1"/>
          <w:sz w:val="22"/>
          <w:szCs w:val="22"/>
        </w:rPr>
        <w:t>n</w:t>
      </w:r>
      <w:r w:rsidRPr="001B600B">
        <w:rPr>
          <w:rFonts w:ascii="Calibri" w:eastAsia="Calibri" w:hAnsi="Calibri" w:cs="Calibri"/>
          <w:sz w:val="22"/>
          <w:szCs w:val="22"/>
        </w:rPr>
        <w:t>g</w:t>
      </w:r>
      <w:r w:rsidRPr="001B600B">
        <w:rPr>
          <w:rFonts w:ascii="Calibri" w:eastAsia="Calibri" w:hAnsi="Calibri" w:cs="Calibri"/>
          <w:spacing w:val="-12"/>
          <w:sz w:val="22"/>
          <w:szCs w:val="22"/>
        </w:rPr>
        <w:t xml:space="preserve"> </w:t>
      </w:r>
      <w:r w:rsidRPr="001B600B">
        <w:rPr>
          <w:rFonts w:ascii="Calibri" w:eastAsia="Calibri" w:hAnsi="Calibri" w:cs="Calibri"/>
          <w:spacing w:val="-1"/>
          <w:sz w:val="22"/>
          <w:szCs w:val="22"/>
        </w:rPr>
        <w:t>g</w:t>
      </w:r>
      <w:r w:rsidRPr="001B600B">
        <w:rPr>
          <w:rFonts w:ascii="Calibri" w:eastAsia="Calibri" w:hAnsi="Calibri" w:cs="Calibri"/>
          <w:sz w:val="22"/>
          <w:szCs w:val="22"/>
        </w:rPr>
        <w:t>reat</w:t>
      </w:r>
      <w:r w:rsidRPr="001B600B">
        <w:rPr>
          <w:rFonts w:ascii="Calibri" w:eastAsia="Calibri" w:hAnsi="Calibri" w:cs="Calibri"/>
          <w:spacing w:val="1"/>
          <w:sz w:val="22"/>
          <w:szCs w:val="22"/>
        </w:rPr>
        <w:t>e</w:t>
      </w:r>
      <w:r w:rsidRPr="001B600B">
        <w:rPr>
          <w:rFonts w:ascii="Calibri" w:eastAsia="Calibri" w:hAnsi="Calibri" w:cs="Calibri"/>
          <w:sz w:val="22"/>
          <w:szCs w:val="22"/>
        </w:rPr>
        <w:t>r</w:t>
      </w:r>
      <w:r w:rsidRPr="001B600B">
        <w:rPr>
          <w:rFonts w:ascii="Calibri" w:eastAsia="Calibri" w:hAnsi="Calibri" w:cs="Calibri"/>
          <w:spacing w:val="-11"/>
          <w:sz w:val="22"/>
          <w:szCs w:val="22"/>
        </w:rPr>
        <w:t xml:space="preserve"> </w:t>
      </w:r>
      <w:r w:rsidRPr="001B600B">
        <w:rPr>
          <w:rFonts w:ascii="Calibri" w:eastAsia="Calibri" w:hAnsi="Calibri" w:cs="Calibri"/>
          <w:sz w:val="22"/>
          <w:szCs w:val="22"/>
        </w:rPr>
        <w:t>awa</w:t>
      </w:r>
      <w:r w:rsidRPr="001B600B">
        <w:rPr>
          <w:rFonts w:ascii="Calibri" w:eastAsia="Calibri" w:hAnsi="Calibri" w:cs="Calibri"/>
          <w:spacing w:val="-2"/>
          <w:sz w:val="22"/>
          <w:szCs w:val="22"/>
        </w:rPr>
        <w:t>r</w:t>
      </w:r>
      <w:r w:rsidRPr="001B600B">
        <w:rPr>
          <w:rFonts w:ascii="Calibri" w:eastAsia="Calibri" w:hAnsi="Calibri" w:cs="Calibri"/>
          <w:sz w:val="22"/>
          <w:szCs w:val="22"/>
        </w:rPr>
        <w:t>eness</w:t>
      </w:r>
      <w:r w:rsidRPr="001B600B">
        <w:rPr>
          <w:rFonts w:ascii="Calibri" w:eastAsia="Calibri" w:hAnsi="Calibri" w:cs="Calibri"/>
          <w:spacing w:val="-13"/>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f</w:t>
      </w:r>
      <w:r w:rsidRPr="001B600B">
        <w:rPr>
          <w:rFonts w:ascii="Calibri" w:eastAsia="Calibri" w:hAnsi="Calibri" w:cs="Calibri"/>
          <w:spacing w:val="-12"/>
          <w:sz w:val="22"/>
          <w:szCs w:val="22"/>
        </w:rPr>
        <w:t xml:space="preserve"> </w:t>
      </w:r>
      <w:r w:rsidRPr="001B600B">
        <w:rPr>
          <w:rFonts w:ascii="Calibri" w:eastAsia="Calibri" w:hAnsi="Calibri" w:cs="Calibri"/>
          <w:sz w:val="22"/>
          <w:szCs w:val="22"/>
        </w:rPr>
        <w:t>t</w:t>
      </w:r>
      <w:r w:rsidRPr="001B600B">
        <w:rPr>
          <w:rFonts w:ascii="Calibri" w:eastAsia="Calibri" w:hAnsi="Calibri" w:cs="Calibri"/>
          <w:spacing w:val="-3"/>
          <w:sz w:val="22"/>
          <w:szCs w:val="22"/>
        </w:rPr>
        <w:t>h</w:t>
      </w:r>
      <w:r w:rsidRPr="001B600B">
        <w:rPr>
          <w:rFonts w:ascii="Calibri" w:eastAsia="Calibri" w:hAnsi="Calibri" w:cs="Calibri"/>
          <w:sz w:val="22"/>
          <w:szCs w:val="22"/>
        </w:rPr>
        <w:t>e</w:t>
      </w:r>
      <w:r w:rsidRPr="001B600B">
        <w:rPr>
          <w:rFonts w:ascii="Calibri" w:eastAsia="Calibri" w:hAnsi="Calibri" w:cs="Calibri"/>
          <w:spacing w:val="-11"/>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EAN</w:t>
      </w:r>
      <w:r w:rsidRPr="001B600B">
        <w:rPr>
          <w:rFonts w:ascii="Calibri" w:eastAsia="Calibri" w:hAnsi="Calibri" w:cs="Calibri"/>
          <w:spacing w:val="-12"/>
          <w:sz w:val="22"/>
          <w:szCs w:val="22"/>
        </w:rPr>
        <w:t xml:space="preserve"> </w:t>
      </w:r>
      <w:r w:rsidRPr="001B600B">
        <w:rPr>
          <w:rFonts w:ascii="Calibri" w:eastAsia="Calibri" w:hAnsi="Calibri" w:cs="Calibri"/>
          <w:sz w:val="22"/>
          <w:szCs w:val="22"/>
        </w:rPr>
        <w:t>i</w:t>
      </w:r>
      <w:r w:rsidRPr="001B600B">
        <w:rPr>
          <w:rFonts w:ascii="Calibri" w:eastAsia="Calibri" w:hAnsi="Calibri" w:cs="Calibri"/>
          <w:spacing w:val="-1"/>
          <w:sz w:val="22"/>
          <w:szCs w:val="22"/>
        </w:rPr>
        <w:t>d</w:t>
      </w:r>
      <w:r w:rsidRPr="001B600B">
        <w:rPr>
          <w:rFonts w:ascii="Calibri" w:eastAsia="Calibri" w:hAnsi="Calibri" w:cs="Calibri"/>
          <w:sz w:val="22"/>
          <w:szCs w:val="22"/>
        </w:rPr>
        <w:t>entit</w:t>
      </w:r>
      <w:r w:rsidRPr="001B600B">
        <w:rPr>
          <w:rFonts w:ascii="Calibri" w:eastAsia="Calibri" w:hAnsi="Calibri" w:cs="Calibri"/>
          <w:spacing w:val="1"/>
          <w:sz w:val="22"/>
          <w:szCs w:val="22"/>
        </w:rPr>
        <w:t>y</w:t>
      </w:r>
      <w:r w:rsidRPr="001B600B">
        <w:rPr>
          <w:rFonts w:ascii="Calibri" w:eastAsia="Calibri" w:hAnsi="Calibri" w:cs="Calibri"/>
          <w:sz w:val="22"/>
          <w:szCs w:val="22"/>
        </w:rPr>
        <w:t>,</w:t>
      </w:r>
      <w:r w:rsidRPr="001B600B">
        <w:rPr>
          <w:rFonts w:ascii="Calibri" w:eastAsia="Calibri" w:hAnsi="Calibri" w:cs="Calibri"/>
          <w:spacing w:val="-11"/>
          <w:sz w:val="22"/>
          <w:szCs w:val="22"/>
        </w:rPr>
        <w:t xml:space="preserve"> </w:t>
      </w:r>
      <w:r w:rsidRPr="001B600B">
        <w:rPr>
          <w:rFonts w:ascii="Calibri" w:eastAsia="Calibri" w:hAnsi="Calibri" w:cs="Calibri"/>
          <w:spacing w:val="-1"/>
          <w:sz w:val="22"/>
          <w:szCs w:val="22"/>
        </w:rPr>
        <w:t>h</w:t>
      </w:r>
      <w:r w:rsidRPr="001B600B">
        <w:rPr>
          <w:rFonts w:ascii="Calibri" w:eastAsia="Calibri" w:hAnsi="Calibri" w:cs="Calibri"/>
          <w:spacing w:val="-3"/>
          <w:sz w:val="22"/>
          <w:szCs w:val="22"/>
        </w:rPr>
        <w:t>u</w:t>
      </w:r>
      <w:r w:rsidRPr="001B600B">
        <w:rPr>
          <w:rFonts w:ascii="Calibri" w:eastAsia="Calibri" w:hAnsi="Calibri" w:cs="Calibri"/>
          <w:spacing w:val="1"/>
          <w:sz w:val="22"/>
          <w:szCs w:val="22"/>
        </w:rPr>
        <w:t>m</w:t>
      </w:r>
      <w:r w:rsidRPr="001B600B">
        <w:rPr>
          <w:rFonts w:ascii="Calibri" w:eastAsia="Calibri" w:hAnsi="Calibri" w:cs="Calibri"/>
          <w:sz w:val="22"/>
          <w:szCs w:val="22"/>
        </w:rPr>
        <w:t>an</w:t>
      </w:r>
      <w:r w:rsidRPr="001B600B">
        <w:rPr>
          <w:rFonts w:ascii="Calibri" w:eastAsia="Calibri" w:hAnsi="Calibri" w:cs="Calibri"/>
          <w:spacing w:val="-12"/>
          <w:sz w:val="22"/>
          <w:szCs w:val="22"/>
        </w:rPr>
        <w:t xml:space="preserve"> </w:t>
      </w:r>
      <w:r w:rsidRPr="001B600B">
        <w:rPr>
          <w:rFonts w:ascii="Calibri" w:eastAsia="Calibri" w:hAnsi="Calibri" w:cs="Calibri"/>
          <w:sz w:val="22"/>
          <w:szCs w:val="22"/>
        </w:rPr>
        <w:t>r</w:t>
      </w:r>
      <w:r w:rsidRPr="001B600B">
        <w:rPr>
          <w:rFonts w:ascii="Calibri" w:eastAsia="Calibri" w:hAnsi="Calibri" w:cs="Calibri"/>
          <w:spacing w:val="-2"/>
          <w:sz w:val="22"/>
          <w:szCs w:val="22"/>
        </w:rPr>
        <w:t>e</w:t>
      </w:r>
      <w:r w:rsidRPr="001B600B">
        <w:rPr>
          <w:rFonts w:ascii="Calibri" w:eastAsia="Calibri" w:hAnsi="Calibri" w:cs="Calibri"/>
          <w:sz w:val="22"/>
          <w:szCs w:val="22"/>
        </w:rPr>
        <w:t>s</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u</w:t>
      </w:r>
      <w:r w:rsidRPr="001B600B">
        <w:rPr>
          <w:rFonts w:ascii="Calibri" w:eastAsia="Calibri" w:hAnsi="Calibri" w:cs="Calibri"/>
          <w:sz w:val="22"/>
          <w:szCs w:val="22"/>
        </w:rPr>
        <w:t>rce</w:t>
      </w:r>
      <w:r w:rsidRPr="001B600B">
        <w:rPr>
          <w:rFonts w:ascii="Calibri" w:eastAsia="Calibri" w:hAnsi="Calibri" w:cs="Calibri"/>
          <w:spacing w:val="-11"/>
          <w:sz w:val="22"/>
          <w:szCs w:val="22"/>
        </w:rPr>
        <w:t xml:space="preserve"> </w:t>
      </w:r>
      <w:r w:rsidRPr="001B600B">
        <w:rPr>
          <w:rFonts w:ascii="Calibri" w:eastAsia="Calibri" w:hAnsi="Calibri" w:cs="Calibri"/>
          <w:spacing w:val="-3"/>
          <w:sz w:val="22"/>
          <w:szCs w:val="22"/>
        </w:rPr>
        <w:t>d</w:t>
      </w:r>
      <w:r w:rsidRPr="001B600B">
        <w:rPr>
          <w:rFonts w:ascii="Calibri" w:eastAsia="Calibri" w:hAnsi="Calibri" w:cs="Calibri"/>
          <w:sz w:val="22"/>
          <w:szCs w:val="22"/>
        </w:rPr>
        <w:t>e</w:t>
      </w:r>
      <w:r w:rsidRPr="001B600B">
        <w:rPr>
          <w:rFonts w:ascii="Calibri" w:eastAsia="Calibri" w:hAnsi="Calibri" w:cs="Calibri"/>
          <w:spacing w:val="1"/>
          <w:sz w:val="22"/>
          <w:szCs w:val="22"/>
        </w:rPr>
        <w:t>v</w:t>
      </w:r>
      <w:r w:rsidRPr="001B600B">
        <w:rPr>
          <w:rFonts w:ascii="Calibri" w:eastAsia="Calibri" w:hAnsi="Calibri" w:cs="Calibri"/>
          <w:sz w:val="22"/>
          <w:szCs w:val="22"/>
        </w:rPr>
        <w:t>e</w:t>
      </w:r>
      <w:r w:rsidRPr="001B600B">
        <w:rPr>
          <w:rFonts w:ascii="Calibri" w:eastAsia="Calibri" w:hAnsi="Calibri" w:cs="Calibri"/>
          <w:spacing w:val="-2"/>
          <w:sz w:val="22"/>
          <w:szCs w:val="22"/>
        </w:rPr>
        <w:t>l</w:t>
      </w:r>
      <w:r w:rsidRPr="001B600B">
        <w:rPr>
          <w:rFonts w:ascii="Calibri" w:eastAsia="Calibri" w:hAnsi="Calibri" w:cs="Calibri"/>
          <w:spacing w:val="1"/>
          <w:sz w:val="22"/>
          <w:szCs w:val="22"/>
        </w:rPr>
        <w:t>o</w:t>
      </w:r>
      <w:r w:rsidRPr="001B600B">
        <w:rPr>
          <w:rFonts w:ascii="Calibri" w:eastAsia="Calibri" w:hAnsi="Calibri" w:cs="Calibri"/>
          <w:spacing w:val="-3"/>
          <w:sz w:val="22"/>
          <w:szCs w:val="22"/>
        </w:rPr>
        <w:t>p</w:t>
      </w:r>
      <w:r w:rsidRPr="001B600B">
        <w:rPr>
          <w:rFonts w:ascii="Calibri" w:eastAsia="Calibri" w:hAnsi="Calibri" w:cs="Calibri"/>
          <w:spacing w:val="1"/>
          <w:sz w:val="22"/>
          <w:szCs w:val="22"/>
        </w:rPr>
        <w:t>m</w:t>
      </w:r>
      <w:r w:rsidRPr="001B600B">
        <w:rPr>
          <w:rFonts w:ascii="Calibri" w:eastAsia="Calibri" w:hAnsi="Calibri" w:cs="Calibri"/>
          <w:sz w:val="22"/>
          <w:szCs w:val="22"/>
        </w:rPr>
        <w:t xml:space="preserve">ent, </w:t>
      </w:r>
      <w:r w:rsidRPr="001B600B">
        <w:rPr>
          <w:rFonts w:ascii="Calibri" w:eastAsia="Calibri" w:hAnsi="Calibri" w:cs="Calibri"/>
          <w:spacing w:val="-1"/>
          <w:sz w:val="22"/>
          <w:szCs w:val="22"/>
        </w:rPr>
        <w:t>p</w:t>
      </w:r>
      <w:r w:rsidRPr="001B600B">
        <w:rPr>
          <w:rFonts w:ascii="Calibri" w:eastAsia="Calibri" w:hAnsi="Calibri" w:cs="Calibri"/>
          <w:sz w:val="22"/>
          <w:szCs w:val="22"/>
        </w:rPr>
        <w:t>e</w:t>
      </w:r>
      <w:r w:rsidRPr="001B600B">
        <w:rPr>
          <w:rFonts w:ascii="Calibri" w:eastAsia="Calibri" w:hAnsi="Calibri" w:cs="Calibri"/>
          <w:spacing w:val="2"/>
          <w:sz w:val="22"/>
          <w:szCs w:val="22"/>
        </w:rPr>
        <w:t>o</w:t>
      </w:r>
      <w:r w:rsidRPr="001B600B">
        <w:rPr>
          <w:rFonts w:ascii="Calibri" w:eastAsia="Calibri" w:hAnsi="Calibri" w:cs="Calibri"/>
          <w:spacing w:val="-1"/>
          <w:sz w:val="22"/>
          <w:szCs w:val="22"/>
        </w:rPr>
        <w:t>p</w:t>
      </w:r>
      <w:r w:rsidRPr="001B600B">
        <w:rPr>
          <w:rFonts w:ascii="Calibri" w:eastAsia="Calibri" w:hAnsi="Calibri" w:cs="Calibri"/>
          <w:sz w:val="22"/>
          <w:szCs w:val="22"/>
        </w:rPr>
        <w:t>le-</w:t>
      </w:r>
      <w:r w:rsidRPr="001B600B">
        <w:rPr>
          <w:rFonts w:ascii="Calibri" w:eastAsia="Calibri" w:hAnsi="Calibri" w:cs="Calibri"/>
          <w:spacing w:val="-2"/>
          <w:sz w:val="22"/>
          <w:szCs w:val="22"/>
        </w:rPr>
        <w:t>t</w:t>
      </w:r>
      <w:r w:rsidRPr="001B600B">
        <w:rPr>
          <w:rFonts w:ascii="Calibri" w:eastAsia="Calibri" w:hAnsi="Calibri" w:cs="Calibri"/>
          <w:spacing w:val="1"/>
          <w:sz w:val="22"/>
          <w:szCs w:val="22"/>
        </w:rPr>
        <w:t>o</w:t>
      </w:r>
      <w:r w:rsidRPr="001B600B">
        <w:rPr>
          <w:rFonts w:ascii="Calibri" w:eastAsia="Calibri" w:hAnsi="Calibri" w:cs="Calibri"/>
          <w:sz w:val="22"/>
          <w:szCs w:val="22"/>
        </w:rPr>
        <w:t>-</w:t>
      </w:r>
      <w:r w:rsidRPr="001B600B">
        <w:rPr>
          <w:rFonts w:ascii="Calibri" w:eastAsia="Calibri" w:hAnsi="Calibri" w:cs="Calibri"/>
          <w:spacing w:val="-1"/>
          <w:sz w:val="22"/>
          <w:szCs w:val="22"/>
        </w:rPr>
        <w:t>p</w:t>
      </w:r>
      <w:r w:rsidRPr="001B600B">
        <w:rPr>
          <w:rFonts w:ascii="Calibri" w:eastAsia="Calibri" w:hAnsi="Calibri" w:cs="Calibri"/>
          <w:spacing w:val="-2"/>
          <w:sz w:val="22"/>
          <w:szCs w:val="22"/>
        </w:rPr>
        <w:t>e</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p</w:t>
      </w:r>
      <w:r w:rsidRPr="001B600B">
        <w:rPr>
          <w:rFonts w:ascii="Calibri" w:eastAsia="Calibri" w:hAnsi="Calibri" w:cs="Calibri"/>
          <w:sz w:val="22"/>
          <w:szCs w:val="22"/>
        </w:rPr>
        <w:t>le</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i</w:t>
      </w:r>
      <w:r w:rsidRPr="001B600B">
        <w:rPr>
          <w:rFonts w:ascii="Calibri" w:eastAsia="Calibri" w:hAnsi="Calibri" w:cs="Calibri"/>
          <w:spacing w:val="-1"/>
          <w:sz w:val="22"/>
          <w:szCs w:val="22"/>
        </w:rPr>
        <w:t>n</w:t>
      </w:r>
      <w:r w:rsidRPr="001B600B">
        <w:rPr>
          <w:rFonts w:ascii="Calibri" w:eastAsia="Calibri" w:hAnsi="Calibri" w:cs="Calibri"/>
          <w:spacing w:val="-2"/>
          <w:sz w:val="22"/>
          <w:szCs w:val="22"/>
        </w:rPr>
        <w:t>t</w:t>
      </w:r>
      <w:r w:rsidRPr="001B600B">
        <w:rPr>
          <w:rFonts w:ascii="Calibri" w:eastAsia="Calibri" w:hAnsi="Calibri" w:cs="Calibri"/>
          <w:sz w:val="22"/>
          <w:szCs w:val="22"/>
        </w:rPr>
        <w:t>eract</w:t>
      </w:r>
      <w:r w:rsidRPr="001B600B">
        <w:rPr>
          <w:rFonts w:ascii="Calibri" w:eastAsia="Calibri" w:hAnsi="Calibri" w:cs="Calibri"/>
          <w:spacing w:val="-2"/>
          <w:sz w:val="22"/>
          <w:szCs w:val="22"/>
        </w:rPr>
        <w:t>i</w:t>
      </w:r>
      <w:r w:rsidRPr="001B600B">
        <w:rPr>
          <w:rFonts w:ascii="Calibri" w:eastAsia="Calibri" w:hAnsi="Calibri" w:cs="Calibri"/>
          <w:spacing w:val="1"/>
          <w:sz w:val="22"/>
          <w:szCs w:val="22"/>
        </w:rPr>
        <w:t>o</w:t>
      </w:r>
      <w:r w:rsidRPr="001B600B">
        <w:rPr>
          <w:rFonts w:ascii="Calibri" w:eastAsia="Calibri" w:hAnsi="Calibri" w:cs="Calibri"/>
          <w:sz w:val="22"/>
          <w:szCs w:val="22"/>
        </w:rPr>
        <w:t>n a</w:t>
      </w:r>
      <w:r w:rsidRPr="001B600B">
        <w:rPr>
          <w:rFonts w:ascii="Calibri" w:eastAsia="Calibri" w:hAnsi="Calibri" w:cs="Calibri"/>
          <w:spacing w:val="-1"/>
          <w:sz w:val="22"/>
          <w:szCs w:val="22"/>
        </w:rPr>
        <w:t>n</w:t>
      </w:r>
      <w:r w:rsidRPr="001B600B">
        <w:rPr>
          <w:rFonts w:ascii="Calibri" w:eastAsia="Calibri" w:hAnsi="Calibri" w:cs="Calibri"/>
          <w:sz w:val="22"/>
          <w:szCs w:val="22"/>
        </w:rPr>
        <w:t>d c</w:t>
      </w:r>
      <w:r w:rsidRPr="001B600B">
        <w:rPr>
          <w:rFonts w:ascii="Calibri" w:eastAsia="Calibri" w:hAnsi="Calibri" w:cs="Calibri"/>
          <w:spacing w:val="-3"/>
          <w:sz w:val="22"/>
          <w:szCs w:val="22"/>
        </w:rPr>
        <w:t>l</w:t>
      </w:r>
      <w:r w:rsidRPr="001B600B">
        <w:rPr>
          <w:rFonts w:ascii="Calibri" w:eastAsia="Calibri" w:hAnsi="Calibri" w:cs="Calibri"/>
          <w:spacing w:val="1"/>
          <w:sz w:val="22"/>
          <w:szCs w:val="22"/>
        </w:rPr>
        <w:t>o</w:t>
      </w:r>
      <w:r w:rsidRPr="001B600B">
        <w:rPr>
          <w:rFonts w:ascii="Calibri" w:eastAsia="Calibri" w:hAnsi="Calibri" w:cs="Calibri"/>
          <w:sz w:val="22"/>
          <w:szCs w:val="22"/>
        </w:rPr>
        <w:t>se</w:t>
      </w:r>
      <w:r w:rsidRPr="001B600B">
        <w:rPr>
          <w:rFonts w:ascii="Calibri" w:eastAsia="Calibri" w:hAnsi="Calibri" w:cs="Calibri"/>
          <w:spacing w:val="2"/>
          <w:sz w:val="22"/>
          <w:szCs w:val="22"/>
        </w:rPr>
        <w:t xml:space="preserve"> </w:t>
      </w:r>
      <w:r w:rsidRPr="001B600B">
        <w:rPr>
          <w:rFonts w:ascii="Calibri" w:eastAsia="Calibri" w:hAnsi="Calibri" w:cs="Calibri"/>
          <w:spacing w:val="-2"/>
          <w:sz w:val="22"/>
          <w:szCs w:val="22"/>
        </w:rPr>
        <w:t>c</w:t>
      </w:r>
      <w:r w:rsidRPr="001B600B">
        <w:rPr>
          <w:rFonts w:ascii="Calibri" w:eastAsia="Calibri" w:hAnsi="Calibri" w:cs="Calibri"/>
          <w:spacing w:val="1"/>
          <w:sz w:val="22"/>
          <w:szCs w:val="22"/>
        </w:rPr>
        <w:t>o</w:t>
      </w:r>
      <w:r w:rsidRPr="001B600B">
        <w:rPr>
          <w:rFonts w:ascii="Calibri" w:eastAsia="Calibri" w:hAnsi="Calibri" w:cs="Calibri"/>
          <w:sz w:val="22"/>
          <w:szCs w:val="22"/>
        </w:rPr>
        <w:t>lla</w:t>
      </w:r>
      <w:r w:rsidRPr="001B600B">
        <w:rPr>
          <w:rFonts w:ascii="Calibri" w:eastAsia="Calibri" w:hAnsi="Calibri" w:cs="Calibri"/>
          <w:spacing w:val="-3"/>
          <w:sz w:val="22"/>
          <w:szCs w:val="22"/>
        </w:rPr>
        <w:t>b</w:t>
      </w:r>
      <w:r w:rsidRPr="001B600B">
        <w:rPr>
          <w:rFonts w:ascii="Calibri" w:eastAsia="Calibri" w:hAnsi="Calibri" w:cs="Calibri"/>
          <w:spacing w:val="1"/>
          <w:sz w:val="22"/>
          <w:szCs w:val="22"/>
        </w:rPr>
        <w:t>o</w:t>
      </w:r>
      <w:r w:rsidRPr="001B600B">
        <w:rPr>
          <w:rFonts w:ascii="Calibri" w:eastAsia="Calibri" w:hAnsi="Calibri" w:cs="Calibri"/>
          <w:sz w:val="22"/>
          <w:szCs w:val="22"/>
        </w:rPr>
        <w:t>rat</w:t>
      </w:r>
      <w:r w:rsidRPr="001B600B">
        <w:rPr>
          <w:rFonts w:ascii="Calibri" w:eastAsia="Calibri" w:hAnsi="Calibri" w:cs="Calibri"/>
          <w:spacing w:val="-3"/>
          <w:sz w:val="22"/>
          <w:szCs w:val="22"/>
        </w:rPr>
        <w:t>i</w:t>
      </w:r>
      <w:r w:rsidRPr="001B600B">
        <w:rPr>
          <w:rFonts w:ascii="Calibri" w:eastAsia="Calibri" w:hAnsi="Calibri" w:cs="Calibri"/>
          <w:spacing w:val="-1"/>
          <w:sz w:val="22"/>
          <w:szCs w:val="22"/>
        </w:rPr>
        <w:t>o</w:t>
      </w:r>
      <w:r w:rsidRPr="001B600B">
        <w:rPr>
          <w:rFonts w:ascii="Calibri" w:eastAsia="Calibri" w:hAnsi="Calibri" w:cs="Calibri"/>
          <w:sz w:val="22"/>
          <w:szCs w:val="22"/>
        </w:rPr>
        <w:t>n a</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g the</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bu</w:t>
      </w:r>
      <w:r w:rsidRPr="001B600B">
        <w:rPr>
          <w:rFonts w:ascii="Calibri" w:eastAsia="Calibri" w:hAnsi="Calibri" w:cs="Calibri"/>
          <w:sz w:val="22"/>
          <w:szCs w:val="22"/>
        </w:rPr>
        <w:t>si</w:t>
      </w:r>
      <w:r w:rsidRPr="001B600B">
        <w:rPr>
          <w:rFonts w:ascii="Calibri" w:eastAsia="Calibri" w:hAnsi="Calibri" w:cs="Calibri"/>
          <w:spacing w:val="-1"/>
          <w:sz w:val="22"/>
          <w:szCs w:val="22"/>
        </w:rPr>
        <w:t>n</w:t>
      </w:r>
      <w:r w:rsidRPr="001B600B">
        <w:rPr>
          <w:rFonts w:ascii="Calibri" w:eastAsia="Calibri" w:hAnsi="Calibri" w:cs="Calibri"/>
          <w:sz w:val="22"/>
          <w:szCs w:val="22"/>
        </w:rPr>
        <w:t xml:space="preserve">ess </w:t>
      </w:r>
      <w:r w:rsidRPr="001B600B">
        <w:rPr>
          <w:rFonts w:ascii="Calibri" w:eastAsia="Calibri" w:hAnsi="Calibri" w:cs="Calibri"/>
          <w:spacing w:val="-2"/>
          <w:sz w:val="22"/>
          <w:szCs w:val="22"/>
        </w:rPr>
        <w:t>s</w:t>
      </w:r>
      <w:r w:rsidRPr="001B600B">
        <w:rPr>
          <w:rFonts w:ascii="Calibri" w:eastAsia="Calibri" w:hAnsi="Calibri" w:cs="Calibri"/>
          <w:sz w:val="22"/>
          <w:szCs w:val="22"/>
        </w:rPr>
        <w:t>ec</w:t>
      </w:r>
      <w:r w:rsidRPr="001B600B">
        <w:rPr>
          <w:rFonts w:ascii="Calibri" w:eastAsia="Calibri" w:hAnsi="Calibri" w:cs="Calibri"/>
          <w:spacing w:val="-1"/>
          <w:sz w:val="22"/>
          <w:szCs w:val="22"/>
        </w:rPr>
        <w:t>t</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c</w:t>
      </w:r>
      <w:r w:rsidRPr="001B600B">
        <w:rPr>
          <w:rFonts w:ascii="Calibri" w:eastAsia="Calibri" w:hAnsi="Calibri" w:cs="Calibri"/>
          <w:spacing w:val="-3"/>
          <w:sz w:val="22"/>
          <w:szCs w:val="22"/>
        </w:rPr>
        <w:t>i</w:t>
      </w:r>
      <w:r w:rsidRPr="001B600B">
        <w:rPr>
          <w:rFonts w:ascii="Calibri" w:eastAsia="Calibri" w:hAnsi="Calibri" w:cs="Calibri"/>
          <w:spacing w:val="1"/>
          <w:sz w:val="22"/>
          <w:szCs w:val="22"/>
        </w:rPr>
        <w:t>v</w:t>
      </w:r>
      <w:r w:rsidRPr="001B600B">
        <w:rPr>
          <w:rFonts w:ascii="Calibri" w:eastAsia="Calibri" w:hAnsi="Calibri" w:cs="Calibri"/>
          <w:sz w:val="22"/>
          <w:szCs w:val="22"/>
        </w:rPr>
        <w:t>il</w:t>
      </w:r>
      <w:r w:rsidRPr="001B600B">
        <w:rPr>
          <w:rFonts w:ascii="Calibri" w:eastAsia="Calibri" w:hAnsi="Calibri" w:cs="Calibri"/>
          <w:spacing w:val="1"/>
          <w:sz w:val="22"/>
          <w:szCs w:val="22"/>
        </w:rPr>
        <w:t xml:space="preserve"> </w:t>
      </w:r>
      <w:r w:rsidRPr="001B600B">
        <w:rPr>
          <w:rFonts w:ascii="Calibri" w:eastAsia="Calibri" w:hAnsi="Calibri" w:cs="Calibri"/>
          <w:spacing w:val="-2"/>
          <w:sz w:val="22"/>
          <w:szCs w:val="22"/>
        </w:rPr>
        <w:t>s</w:t>
      </w:r>
      <w:r w:rsidRPr="001B600B">
        <w:rPr>
          <w:rFonts w:ascii="Calibri" w:eastAsia="Calibri" w:hAnsi="Calibri" w:cs="Calibri"/>
          <w:spacing w:val="1"/>
          <w:sz w:val="22"/>
          <w:szCs w:val="22"/>
        </w:rPr>
        <w:t>o</w:t>
      </w:r>
      <w:r w:rsidRPr="001B600B">
        <w:rPr>
          <w:rFonts w:ascii="Calibri" w:eastAsia="Calibri" w:hAnsi="Calibri" w:cs="Calibri"/>
          <w:sz w:val="22"/>
          <w:szCs w:val="22"/>
        </w:rPr>
        <w:t>ci</w:t>
      </w:r>
      <w:r w:rsidRPr="001B600B">
        <w:rPr>
          <w:rFonts w:ascii="Calibri" w:eastAsia="Calibri" w:hAnsi="Calibri" w:cs="Calibri"/>
          <w:spacing w:val="-2"/>
          <w:sz w:val="22"/>
          <w:szCs w:val="22"/>
        </w:rPr>
        <w:t>e</w:t>
      </w:r>
      <w:r w:rsidRPr="001B600B">
        <w:rPr>
          <w:rFonts w:ascii="Calibri" w:eastAsia="Calibri" w:hAnsi="Calibri" w:cs="Calibri"/>
          <w:sz w:val="22"/>
          <w:szCs w:val="22"/>
        </w:rPr>
        <w:t>t</w:t>
      </w:r>
      <w:r w:rsidRPr="001B600B">
        <w:rPr>
          <w:rFonts w:ascii="Calibri" w:eastAsia="Calibri" w:hAnsi="Calibri" w:cs="Calibri"/>
          <w:spacing w:val="1"/>
          <w:sz w:val="22"/>
          <w:szCs w:val="22"/>
        </w:rPr>
        <w:t>y</w:t>
      </w:r>
      <w:r w:rsidRPr="001B600B">
        <w:rPr>
          <w:rFonts w:ascii="Calibri" w:eastAsia="Calibri" w:hAnsi="Calibri" w:cs="Calibri"/>
          <w:sz w:val="22"/>
          <w:szCs w:val="22"/>
        </w:rPr>
        <w:t>, aca</w:t>
      </w:r>
      <w:r w:rsidRPr="001B600B">
        <w:rPr>
          <w:rFonts w:ascii="Calibri" w:eastAsia="Calibri" w:hAnsi="Calibri" w:cs="Calibri"/>
          <w:spacing w:val="-1"/>
          <w:sz w:val="22"/>
          <w:szCs w:val="22"/>
        </w:rPr>
        <w:t>d</w:t>
      </w:r>
      <w:r w:rsidRPr="001B600B">
        <w:rPr>
          <w:rFonts w:ascii="Calibri" w:eastAsia="Calibri" w:hAnsi="Calibri" w:cs="Calibri"/>
          <w:sz w:val="22"/>
          <w:szCs w:val="22"/>
        </w:rPr>
        <w:t>e</w:t>
      </w:r>
      <w:r w:rsidRPr="001B600B">
        <w:rPr>
          <w:rFonts w:ascii="Calibri" w:eastAsia="Calibri" w:hAnsi="Calibri" w:cs="Calibri"/>
          <w:spacing w:val="1"/>
          <w:sz w:val="22"/>
          <w:szCs w:val="22"/>
        </w:rPr>
        <w:t>m</w:t>
      </w:r>
      <w:r w:rsidRPr="001B600B">
        <w:rPr>
          <w:rFonts w:ascii="Calibri" w:eastAsia="Calibri" w:hAnsi="Calibri" w:cs="Calibri"/>
          <w:sz w:val="22"/>
          <w:szCs w:val="22"/>
        </w:rPr>
        <w:t>ia a</w:t>
      </w:r>
      <w:r w:rsidRPr="001B600B">
        <w:rPr>
          <w:rFonts w:ascii="Calibri" w:eastAsia="Calibri" w:hAnsi="Calibri" w:cs="Calibri"/>
          <w:spacing w:val="-1"/>
          <w:sz w:val="22"/>
          <w:szCs w:val="22"/>
        </w:rPr>
        <w:t>n</w:t>
      </w:r>
      <w:r w:rsidRPr="001B600B">
        <w:rPr>
          <w:rFonts w:ascii="Calibri" w:eastAsia="Calibri" w:hAnsi="Calibri" w:cs="Calibri"/>
          <w:sz w:val="22"/>
          <w:szCs w:val="22"/>
        </w:rPr>
        <w:t>d</w:t>
      </w:r>
      <w:r w:rsidRPr="001B600B">
        <w:rPr>
          <w:rFonts w:ascii="Calibri" w:eastAsia="Calibri" w:hAnsi="Calibri" w:cs="Calibri"/>
          <w:spacing w:val="2"/>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ther</w:t>
      </w:r>
      <w:r w:rsidRPr="001B600B">
        <w:rPr>
          <w:rFonts w:ascii="Calibri" w:eastAsia="Calibri" w:hAnsi="Calibri" w:cs="Calibri"/>
          <w:spacing w:val="3"/>
          <w:sz w:val="22"/>
          <w:szCs w:val="22"/>
        </w:rPr>
        <w:t xml:space="preserve"> </w:t>
      </w:r>
      <w:r w:rsidRPr="001B600B">
        <w:rPr>
          <w:rFonts w:ascii="Calibri" w:eastAsia="Calibri" w:hAnsi="Calibri" w:cs="Calibri"/>
          <w:spacing w:val="-2"/>
          <w:sz w:val="22"/>
          <w:szCs w:val="22"/>
        </w:rPr>
        <w:t>s</w:t>
      </w:r>
      <w:r w:rsidRPr="001B600B">
        <w:rPr>
          <w:rFonts w:ascii="Calibri" w:eastAsia="Calibri" w:hAnsi="Calibri" w:cs="Calibri"/>
          <w:sz w:val="22"/>
          <w:szCs w:val="22"/>
        </w:rPr>
        <w:t>tak</w:t>
      </w:r>
      <w:r w:rsidRPr="001B600B">
        <w:rPr>
          <w:rFonts w:ascii="Calibri" w:eastAsia="Calibri" w:hAnsi="Calibri" w:cs="Calibri"/>
          <w:spacing w:val="-1"/>
          <w:sz w:val="22"/>
          <w:szCs w:val="22"/>
        </w:rPr>
        <w:t>eh</w:t>
      </w:r>
      <w:r w:rsidRPr="001B600B">
        <w:rPr>
          <w:rFonts w:ascii="Calibri" w:eastAsia="Calibri" w:hAnsi="Calibri" w:cs="Calibri"/>
          <w:spacing w:val="1"/>
          <w:sz w:val="22"/>
          <w:szCs w:val="22"/>
        </w:rPr>
        <w:t>o</w:t>
      </w:r>
      <w:r w:rsidRPr="001B600B">
        <w:rPr>
          <w:rFonts w:ascii="Calibri" w:eastAsia="Calibri" w:hAnsi="Calibri" w:cs="Calibri"/>
          <w:sz w:val="22"/>
          <w:szCs w:val="22"/>
        </w:rPr>
        <w:t>l</w:t>
      </w:r>
      <w:r w:rsidRPr="001B600B">
        <w:rPr>
          <w:rFonts w:ascii="Calibri" w:eastAsia="Calibri" w:hAnsi="Calibri" w:cs="Calibri"/>
          <w:spacing w:val="-1"/>
          <w:sz w:val="22"/>
          <w:szCs w:val="22"/>
        </w:rPr>
        <w:t>d</w:t>
      </w:r>
      <w:r w:rsidRPr="001B600B">
        <w:rPr>
          <w:rFonts w:ascii="Calibri" w:eastAsia="Calibri" w:hAnsi="Calibri" w:cs="Calibri"/>
          <w:sz w:val="22"/>
          <w:szCs w:val="22"/>
        </w:rPr>
        <w:t>ers</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in</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w:t>
      </w:r>
      <w:r w:rsidRPr="001B600B">
        <w:rPr>
          <w:rFonts w:ascii="Calibri" w:eastAsia="Calibri" w:hAnsi="Calibri" w:cs="Calibri"/>
          <w:spacing w:val="-1"/>
          <w:sz w:val="22"/>
          <w:szCs w:val="22"/>
        </w:rPr>
        <w:t>N</w:t>
      </w:r>
      <w:r w:rsidRPr="001B600B">
        <w:rPr>
          <w:rFonts w:ascii="Calibri" w:eastAsia="Calibri" w:hAnsi="Calibri" w:cs="Calibri"/>
          <w:sz w:val="22"/>
          <w:szCs w:val="22"/>
        </w:rPr>
        <w:t>.</w:t>
      </w:r>
      <w:r w:rsidR="00C160AD">
        <w:rPr>
          <w:rFonts w:ascii="Calibri" w:eastAsia="Calibri" w:hAnsi="Calibri" w:cs="Calibri"/>
          <w:sz w:val="22"/>
          <w:szCs w:val="22"/>
        </w:rPr>
        <w:t xml:space="preserve"> </w:t>
      </w:r>
      <w:r w:rsidRPr="001B600B">
        <w:rPr>
          <w:rFonts w:ascii="Calibri" w:eastAsia="Calibri" w:hAnsi="Calibri" w:cs="Calibri"/>
          <w:sz w:val="22"/>
          <w:szCs w:val="22"/>
        </w:rPr>
        <w:t>We</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c</w:t>
      </w:r>
      <w:r w:rsidRPr="001B600B">
        <w:rPr>
          <w:rFonts w:ascii="Calibri" w:eastAsia="Calibri" w:hAnsi="Calibri" w:cs="Calibri"/>
          <w:spacing w:val="-1"/>
          <w:sz w:val="22"/>
          <w:szCs w:val="22"/>
        </w:rPr>
        <w:t>on</w:t>
      </w:r>
      <w:r w:rsidRPr="001B600B">
        <w:rPr>
          <w:rFonts w:ascii="Calibri" w:eastAsia="Calibri" w:hAnsi="Calibri" w:cs="Calibri"/>
          <w:sz w:val="22"/>
          <w:szCs w:val="22"/>
        </w:rPr>
        <w:t>ti</w:t>
      </w:r>
      <w:r w:rsidRPr="001B600B">
        <w:rPr>
          <w:rFonts w:ascii="Calibri" w:eastAsia="Calibri" w:hAnsi="Calibri" w:cs="Calibri"/>
          <w:spacing w:val="-1"/>
          <w:sz w:val="22"/>
          <w:szCs w:val="22"/>
        </w:rPr>
        <w:t>nu</w:t>
      </w:r>
      <w:r w:rsidRPr="001B600B">
        <w:rPr>
          <w:rFonts w:ascii="Calibri" w:eastAsia="Calibri" w:hAnsi="Calibri" w:cs="Calibri"/>
          <w:sz w:val="22"/>
          <w:szCs w:val="22"/>
        </w:rPr>
        <w:t>e</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to</w:t>
      </w:r>
      <w:r w:rsidRPr="001B600B">
        <w:rPr>
          <w:rFonts w:ascii="Calibri" w:eastAsia="Calibri" w:hAnsi="Calibri" w:cs="Calibri"/>
          <w:spacing w:val="2"/>
          <w:sz w:val="22"/>
          <w:szCs w:val="22"/>
        </w:rPr>
        <w:t xml:space="preserve"> </w:t>
      </w:r>
      <w:r w:rsidRPr="001B600B">
        <w:rPr>
          <w:rFonts w:ascii="Calibri" w:eastAsia="Calibri" w:hAnsi="Calibri" w:cs="Calibri"/>
          <w:spacing w:val="4"/>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p</w:t>
      </w:r>
      <w:r w:rsidRPr="001B600B">
        <w:rPr>
          <w:rFonts w:ascii="Calibri" w:eastAsia="Calibri" w:hAnsi="Calibri" w:cs="Calibri"/>
          <w:sz w:val="22"/>
          <w:szCs w:val="22"/>
        </w:rPr>
        <w:t>l</w:t>
      </w:r>
      <w:r w:rsidRPr="001B600B">
        <w:rPr>
          <w:rFonts w:ascii="Calibri" w:eastAsia="Calibri" w:hAnsi="Calibri" w:cs="Calibri"/>
          <w:spacing w:val="-2"/>
          <w:sz w:val="22"/>
          <w:szCs w:val="22"/>
        </w:rPr>
        <w:t>e</w:t>
      </w:r>
      <w:r w:rsidRPr="001B600B">
        <w:rPr>
          <w:rFonts w:ascii="Calibri" w:eastAsia="Calibri" w:hAnsi="Calibri" w:cs="Calibri"/>
          <w:spacing w:val="-1"/>
          <w:sz w:val="22"/>
          <w:szCs w:val="22"/>
        </w:rPr>
        <w:t>m</w:t>
      </w:r>
      <w:r w:rsidRPr="001B600B">
        <w:rPr>
          <w:rFonts w:ascii="Calibri" w:eastAsia="Calibri" w:hAnsi="Calibri" w:cs="Calibri"/>
          <w:sz w:val="22"/>
          <w:szCs w:val="22"/>
        </w:rPr>
        <w:t>ent</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pacing w:val="-2"/>
          <w:sz w:val="22"/>
          <w:szCs w:val="22"/>
        </w:rPr>
        <w:t>E</w:t>
      </w:r>
      <w:r w:rsidRPr="001B600B">
        <w:rPr>
          <w:rFonts w:ascii="Calibri" w:eastAsia="Calibri" w:hAnsi="Calibri" w:cs="Calibri"/>
          <w:sz w:val="22"/>
          <w:szCs w:val="22"/>
        </w:rPr>
        <w:t>AN</w:t>
      </w:r>
      <w:r w:rsidRPr="001B600B">
        <w:rPr>
          <w:rFonts w:ascii="Calibri" w:eastAsia="Calibri" w:hAnsi="Calibri" w:cs="Calibri"/>
          <w:spacing w:val="2"/>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z w:val="22"/>
          <w:szCs w:val="22"/>
        </w:rPr>
        <w:t>riorities</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n</w:t>
      </w:r>
      <w:r w:rsidRPr="001B600B">
        <w:rPr>
          <w:rFonts w:ascii="Calibri" w:eastAsia="Calibri" w:hAnsi="Calibri" w:cs="Calibri"/>
          <w:sz w:val="22"/>
          <w:szCs w:val="22"/>
        </w:rPr>
        <w:t>d</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we 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ti</w:t>
      </w:r>
      <w:r w:rsidRPr="001B600B">
        <w:rPr>
          <w:rFonts w:ascii="Calibri" w:eastAsia="Calibri" w:hAnsi="Calibri" w:cs="Calibri"/>
          <w:spacing w:val="-1"/>
          <w:sz w:val="22"/>
          <w:szCs w:val="22"/>
        </w:rPr>
        <w:t>nu</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u</w:t>
      </w:r>
      <w:r w:rsidRPr="001B600B">
        <w:rPr>
          <w:rFonts w:ascii="Calibri" w:eastAsia="Calibri" w:hAnsi="Calibri" w:cs="Calibri"/>
          <w:sz w:val="22"/>
          <w:szCs w:val="22"/>
        </w:rPr>
        <w:t>s</w:t>
      </w:r>
      <w:r w:rsidRPr="001B600B">
        <w:rPr>
          <w:rFonts w:ascii="Calibri" w:eastAsia="Calibri" w:hAnsi="Calibri" w:cs="Calibri"/>
          <w:spacing w:val="-3"/>
          <w:sz w:val="22"/>
          <w:szCs w:val="22"/>
        </w:rPr>
        <w:t>l</w:t>
      </w:r>
      <w:r w:rsidRPr="001B600B">
        <w:rPr>
          <w:rFonts w:ascii="Calibri" w:eastAsia="Calibri" w:hAnsi="Calibri" w:cs="Calibri"/>
          <w:sz w:val="22"/>
          <w:szCs w:val="22"/>
        </w:rPr>
        <w:t>y</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w</w:t>
      </w:r>
      <w:r w:rsidRPr="001B600B">
        <w:rPr>
          <w:rFonts w:ascii="Calibri" w:eastAsia="Calibri" w:hAnsi="Calibri" w:cs="Calibri"/>
          <w:spacing w:val="1"/>
          <w:sz w:val="22"/>
          <w:szCs w:val="22"/>
        </w:rPr>
        <w:t>o</w:t>
      </w:r>
      <w:r w:rsidRPr="001B600B">
        <w:rPr>
          <w:rFonts w:ascii="Calibri" w:eastAsia="Calibri" w:hAnsi="Calibri" w:cs="Calibri"/>
          <w:spacing w:val="-3"/>
          <w:sz w:val="22"/>
          <w:szCs w:val="22"/>
        </w:rPr>
        <w:t>r</w:t>
      </w:r>
      <w:r w:rsidRPr="001B600B">
        <w:rPr>
          <w:rFonts w:ascii="Calibri" w:eastAsia="Calibri" w:hAnsi="Calibri" w:cs="Calibri"/>
          <w:sz w:val="22"/>
          <w:szCs w:val="22"/>
        </w:rPr>
        <w:t>k</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h</w:t>
      </w:r>
      <w:r w:rsidRPr="001B600B">
        <w:rPr>
          <w:rFonts w:ascii="Calibri" w:eastAsia="Calibri" w:hAnsi="Calibri" w:cs="Calibri"/>
          <w:sz w:val="22"/>
          <w:szCs w:val="22"/>
        </w:rPr>
        <w:t>ard</w:t>
      </w:r>
      <w:r w:rsidRPr="001B600B">
        <w:rPr>
          <w:rFonts w:ascii="Calibri" w:eastAsia="Calibri" w:hAnsi="Calibri" w:cs="Calibri"/>
          <w:spacing w:val="-1"/>
          <w:sz w:val="22"/>
          <w:szCs w:val="22"/>
        </w:rPr>
        <w:t xml:space="preserve"> </w:t>
      </w:r>
      <w:r w:rsidRPr="001B600B">
        <w:rPr>
          <w:rFonts w:ascii="Calibri" w:eastAsia="Calibri" w:hAnsi="Calibri" w:cs="Calibri"/>
          <w:spacing w:val="-2"/>
          <w:sz w:val="22"/>
          <w:szCs w:val="22"/>
        </w:rPr>
        <w:t>t</w:t>
      </w:r>
      <w:r w:rsidRPr="001B600B">
        <w:rPr>
          <w:rFonts w:ascii="Calibri" w:eastAsia="Calibri" w:hAnsi="Calibri" w:cs="Calibri"/>
          <w:sz w:val="22"/>
          <w:szCs w:val="22"/>
        </w:rPr>
        <w:t>o</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str</w:t>
      </w:r>
      <w:r w:rsidRPr="001B600B">
        <w:rPr>
          <w:rFonts w:ascii="Calibri" w:eastAsia="Calibri" w:hAnsi="Calibri" w:cs="Calibri"/>
          <w:spacing w:val="1"/>
          <w:sz w:val="22"/>
          <w:szCs w:val="22"/>
        </w:rPr>
        <w:t>e</w:t>
      </w:r>
      <w:r w:rsidRPr="001B600B">
        <w:rPr>
          <w:rFonts w:ascii="Calibri" w:eastAsia="Calibri" w:hAnsi="Calibri" w:cs="Calibri"/>
          <w:spacing w:val="-1"/>
          <w:sz w:val="22"/>
          <w:szCs w:val="22"/>
        </w:rPr>
        <w:t>ng</w:t>
      </w:r>
      <w:r w:rsidRPr="001B600B">
        <w:rPr>
          <w:rFonts w:ascii="Calibri" w:eastAsia="Calibri" w:hAnsi="Calibri" w:cs="Calibri"/>
          <w:sz w:val="22"/>
          <w:szCs w:val="22"/>
        </w:rPr>
        <w:t>then t</w:t>
      </w:r>
      <w:r w:rsidRPr="001B600B">
        <w:rPr>
          <w:rFonts w:ascii="Calibri" w:eastAsia="Calibri" w:hAnsi="Calibri" w:cs="Calibri"/>
          <w:spacing w:val="-3"/>
          <w:sz w:val="22"/>
          <w:szCs w:val="22"/>
        </w:rPr>
        <w:t>h</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EAN</w:t>
      </w:r>
      <w:r w:rsidRPr="001B600B">
        <w:rPr>
          <w:rFonts w:ascii="Calibri" w:eastAsia="Calibri" w:hAnsi="Calibri" w:cs="Calibri"/>
          <w:spacing w:val="-1"/>
          <w:sz w:val="22"/>
          <w:szCs w:val="22"/>
        </w:rPr>
        <w:t xml:space="preserve"> </w:t>
      </w:r>
      <w:r w:rsidRPr="001B600B">
        <w:rPr>
          <w:rFonts w:ascii="Calibri" w:eastAsia="Calibri" w:hAnsi="Calibri" w:cs="Calibri"/>
          <w:spacing w:val="-2"/>
          <w:sz w:val="22"/>
          <w:szCs w:val="22"/>
        </w:rPr>
        <w:t>C</w:t>
      </w:r>
      <w:r w:rsidRPr="001B600B">
        <w:rPr>
          <w:rFonts w:ascii="Calibri" w:eastAsia="Calibri" w:hAnsi="Calibri" w:cs="Calibri"/>
          <w:spacing w:val="-1"/>
          <w:sz w:val="22"/>
          <w:szCs w:val="22"/>
        </w:rPr>
        <w:t>om</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un</w:t>
      </w:r>
      <w:r w:rsidRPr="001B600B">
        <w:rPr>
          <w:rFonts w:ascii="Calibri" w:eastAsia="Calibri" w:hAnsi="Calibri" w:cs="Calibri"/>
          <w:sz w:val="22"/>
          <w:szCs w:val="22"/>
        </w:rPr>
        <w:t>it</w:t>
      </w:r>
      <w:r w:rsidRPr="001B600B">
        <w:rPr>
          <w:rFonts w:ascii="Calibri" w:eastAsia="Calibri" w:hAnsi="Calibri" w:cs="Calibri"/>
          <w:spacing w:val="1"/>
          <w:sz w:val="22"/>
          <w:szCs w:val="22"/>
        </w:rPr>
        <w:t>y</w:t>
      </w:r>
      <w:r w:rsidRPr="001B600B">
        <w:rPr>
          <w:rFonts w:ascii="Calibri" w:eastAsia="Calibri" w:hAnsi="Calibri" w:cs="Calibri"/>
          <w:sz w:val="22"/>
          <w:szCs w:val="22"/>
        </w:rPr>
        <w:t>.</w:t>
      </w:r>
    </w:p>
    <w:p w14:paraId="7577169B" w14:textId="77777777" w:rsidR="009C238E" w:rsidRPr="001B600B" w:rsidRDefault="009C238E" w:rsidP="00E36F9B">
      <w:pPr>
        <w:rPr>
          <w:rFonts w:ascii="Calibri" w:hAnsi="Calibri" w:cs="Calibri"/>
          <w:sz w:val="22"/>
          <w:szCs w:val="22"/>
        </w:rPr>
      </w:pPr>
    </w:p>
    <w:p w14:paraId="561FD9BD" w14:textId="6A40EF18" w:rsidR="008354DC" w:rsidRPr="001B600B" w:rsidRDefault="004B6D66" w:rsidP="00E36F9B">
      <w:pPr>
        <w:pStyle w:val="NoSpacing"/>
        <w:rPr>
          <w:rFonts w:ascii="Calibri" w:hAnsi="Calibri" w:cs="Calibri"/>
          <w:color w:val="000000"/>
          <w:sz w:val="22"/>
          <w:szCs w:val="22"/>
          <w:lang w:eastAsia="en-GB"/>
        </w:rPr>
      </w:pPr>
      <w:r>
        <w:rPr>
          <w:rFonts w:ascii="Calibri" w:hAnsi="Calibri" w:cs="Calibri"/>
          <w:color w:val="000000"/>
          <w:sz w:val="22"/>
          <w:szCs w:val="22"/>
          <w:lang w:eastAsia="en-GB"/>
        </w:rPr>
        <w:t>T</w:t>
      </w:r>
      <w:r w:rsidR="008354DC" w:rsidRPr="001B600B">
        <w:rPr>
          <w:rFonts w:ascii="Calibri" w:hAnsi="Calibri" w:cs="Calibri"/>
          <w:color w:val="000000"/>
          <w:sz w:val="22"/>
          <w:szCs w:val="22"/>
          <w:lang w:eastAsia="en-GB"/>
        </w:rPr>
        <w:t>he ASEAN Foundation, with the support of Google.org, implements ASEAN Digital Literacy Programme (ADLP) from 2022 to 2024. The regional programme aims to combat misinformation and disinformation by developing a comprehensive study on the level of digital literacy in the 10 ASEAN Member States, covering the understanding, attitudes and behaviour of the community in ASEAN (including youth, teachers, parents, elderlies, government officials and community leaders) and ASEAN officials on misinformation and disinformation and the digital divide between the communities.</w:t>
      </w:r>
    </w:p>
    <w:p w14:paraId="1EF0F896" w14:textId="77777777" w:rsidR="008354DC" w:rsidRPr="001B600B" w:rsidRDefault="008354DC" w:rsidP="00E36F9B">
      <w:pPr>
        <w:jc w:val="both"/>
        <w:rPr>
          <w:rFonts w:ascii="Calibri" w:hAnsi="Calibri" w:cs="Calibri"/>
          <w:sz w:val="22"/>
          <w:szCs w:val="22"/>
        </w:rPr>
      </w:pPr>
    </w:p>
    <w:p w14:paraId="1D7D4C90" w14:textId="3F6A5FB8" w:rsidR="008354DC" w:rsidRPr="001B600B" w:rsidRDefault="008354DC" w:rsidP="00E36F9B">
      <w:pPr>
        <w:pStyle w:val="NoSpacing"/>
        <w:rPr>
          <w:rFonts w:ascii="Calibri" w:hAnsi="Calibri" w:cs="Calibri"/>
          <w:color w:val="000000"/>
          <w:sz w:val="22"/>
          <w:szCs w:val="22"/>
          <w:lang w:eastAsia="en-GB"/>
        </w:rPr>
      </w:pPr>
      <w:r w:rsidRPr="578B450E">
        <w:rPr>
          <w:rFonts w:ascii="Calibri" w:hAnsi="Calibri" w:cs="Calibri"/>
          <w:color w:val="000000" w:themeColor="text1"/>
          <w:sz w:val="22"/>
          <w:szCs w:val="22"/>
          <w:lang w:eastAsia="en-GB"/>
        </w:rPr>
        <w:t xml:space="preserve">To achieve this, the ASEAN Foundation will work with interested individual or institutions to </w:t>
      </w:r>
    </w:p>
    <w:tbl>
      <w:tblPr>
        <w:tblW w:w="9506" w:type="dxa"/>
        <w:tblInd w:w="-6" w:type="dxa"/>
        <w:tblLayout w:type="fixed"/>
        <w:tblCellMar>
          <w:left w:w="0" w:type="dxa"/>
          <w:right w:w="0" w:type="dxa"/>
        </w:tblCellMar>
        <w:tblLook w:val="01E0" w:firstRow="1" w:lastRow="1" w:firstColumn="1" w:lastColumn="1" w:noHBand="0" w:noVBand="0"/>
      </w:tblPr>
      <w:tblGrid>
        <w:gridCol w:w="520"/>
        <w:gridCol w:w="3875"/>
        <w:gridCol w:w="5111"/>
      </w:tblGrid>
      <w:tr w:rsidR="009C238E" w:rsidRPr="001B600B" w14:paraId="01549B56" w14:textId="77777777" w:rsidTr="7FEB470D">
        <w:trPr>
          <w:trHeight w:val="391"/>
        </w:trPr>
        <w:tc>
          <w:tcPr>
            <w:tcW w:w="52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E7EC76" w14:textId="2A3AC994" w:rsidR="009C238E" w:rsidRPr="001B600B" w:rsidRDefault="00B32EAB" w:rsidP="00E36F9B">
            <w:pPr>
              <w:ind w:left="157" w:right="158"/>
              <w:jc w:val="center"/>
              <w:rPr>
                <w:rFonts w:ascii="Calibri" w:eastAsia="Calibri" w:hAnsi="Calibri" w:cs="Calibri"/>
                <w:sz w:val="22"/>
                <w:szCs w:val="22"/>
              </w:rPr>
            </w:pPr>
            <w:r w:rsidRPr="001B600B">
              <w:rPr>
                <w:rFonts w:ascii="Calibri" w:eastAsia="Calibri" w:hAnsi="Calibri" w:cs="Calibri"/>
                <w:sz w:val="22"/>
                <w:szCs w:val="22"/>
              </w:rPr>
              <w:t>1</w:t>
            </w:r>
          </w:p>
        </w:tc>
        <w:tc>
          <w:tcPr>
            <w:tcW w:w="38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3674527" w14:textId="77777777" w:rsidR="009C238E" w:rsidRPr="001B600B" w:rsidRDefault="003D7108" w:rsidP="00E36F9B">
            <w:pPr>
              <w:ind w:left="100"/>
              <w:rPr>
                <w:rFonts w:ascii="Calibri" w:eastAsia="Calibri" w:hAnsi="Calibri" w:cs="Calibri"/>
                <w:sz w:val="22"/>
                <w:szCs w:val="22"/>
              </w:rPr>
            </w:pPr>
            <w:r w:rsidRPr="001B600B">
              <w:rPr>
                <w:rFonts w:ascii="Calibri" w:eastAsia="Calibri" w:hAnsi="Calibri" w:cs="Calibri"/>
                <w:sz w:val="22"/>
                <w:szCs w:val="22"/>
              </w:rPr>
              <w:t xml:space="preserve">RFQ </w:t>
            </w:r>
            <w:r w:rsidRPr="001B600B">
              <w:rPr>
                <w:rFonts w:ascii="Calibri" w:eastAsia="Calibri" w:hAnsi="Calibri" w:cs="Calibri"/>
                <w:spacing w:val="-1"/>
                <w:sz w:val="22"/>
                <w:szCs w:val="22"/>
              </w:rPr>
              <w:t>N</w:t>
            </w:r>
            <w:r w:rsidRPr="001B600B">
              <w:rPr>
                <w:rFonts w:ascii="Calibri" w:eastAsia="Calibri" w:hAnsi="Calibri" w:cs="Calibri"/>
                <w:spacing w:val="1"/>
                <w:sz w:val="22"/>
                <w:szCs w:val="22"/>
              </w:rPr>
              <w:t>o</w:t>
            </w:r>
            <w:r w:rsidRPr="001B600B">
              <w:rPr>
                <w:rFonts w:ascii="Calibri" w:eastAsia="Calibri" w:hAnsi="Calibri" w:cs="Calibri"/>
                <w:sz w:val="22"/>
                <w:szCs w:val="22"/>
              </w:rPr>
              <w:t>.</w:t>
            </w:r>
          </w:p>
        </w:tc>
        <w:tc>
          <w:tcPr>
            <w:tcW w:w="511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D4E4A7" w14:textId="72A67D67" w:rsidR="009C238E" w:rsidRPr="001B600B" w:rsidRDefault="6B0509D0" w:rsidP="253813C9">
            <w:pPr>
              <w:rPr>
                <w:rFonts w:ascii="Calibri" w:eastAsia="Calibri" w:hAnsi="Calibri" w:cs="Calibri"/>
                <w:sz w:val="22"/>
                <w:szCs w:val="22"/>
              </w:rPr>
            </w:pPr>
            <w:r w:rsidRPr="555A08B8">
              <w:rPr>
                <w:rFonts w:ascii="Calibri" w:eastAsia="Calibri" w:hAnsi="Calibri" w:cs="Calibri"/>
                <w:spacing w:val="1"/>
                <w:sz w:val="22"/>
                <w:szCs w:val="22"/>
              </w:rPr>
              <w:t>12</w:t>
            </w:r>
            <w:r w:rsidR="003D7108" w:rsidRPr="555A08B8">
              <w:rPr>
                <w:rFonts w:ascii="Calibri" w:eastAsia="Calibri" w:hAnsi="Calibri" w:cs="Calibri"/>
                <w:spacing w:val="1"/>
                <w:sz w:val="22"/>
                <w:szCs w:val="22"/>
              </w:rPr>
              <w:t>/</w:t>
            </w:r>
            <w:r w:rsidR="003D7108" w:rsidRPr="555A08B8">
              <w:rPr>
                <w:rFonts w:ascii="Calibri" w:eastAsia="Calibri" w:hAnsi="Calibri" w:cs="Calibri"/>
                <w:sz w:val="22"/>
                <w:szCs w:val="22"/>
              </w:rPr>
              <w:t>A</w:t>
            </w:r>
            <w:r w:rsidR="003D7108" w:rsidRPr="555A08B8">
              <w:rPr>
                <w:rFonts w:ascii="Calibri" w:eastAsia="Calibri" w:hAnsi="Calibri" w:cs="Calibri"/>
                <w:spacing w:val="-4"/>
                <w:sz w:val="22"/>
                <w:szCs w:val="22"/>
              </w:rPr>
              <w:t>F</w:t>
            </w:r>
            <w:r w:rsidR="003D7108" w:rsidRPr="555A08B8">
              <w:rPr>
                <w:rFonts w:ascii="Calibri" w:eastAsia="Calibri" w:hAnsi="Calibri" w:cs="Calibri"/>
                <w:spacing w:val="1"/>
                <w:sz w:val="22"/>
                <w:szCs w:val="22"/>
              </w:rPr>
              <w:t>/</w:t>
            </w:r>
            <w:r w:rsidR="003D7108" w:rsidRPr="555A08B8">
              <w:rPr>
                <w:rFonts w:ascii="Calibri" w:eastAsia="Calibri" w:hAnsi="Calibri" w:cs="Calibri"/>
                <w:sz w:val="22"/>
                <w:szCs w:val="22"/>
              </w:rPr>
              <w:t>RF</w:t>
            </w:r>
            <w:r w:rsidR="003D7108" w:rsidRPr="555A08B8">
              <w:rPr>
                <w:rFonts w:ascii="Calibri" w:eastAsia="Calibri" w:hAnsi="Calibri" w:cs="Calibri"/>
                <w:spacing w:val="-3"/>
                <w:sz w:val="22"/>
                <w:szCs w:val="22"/>
              </w:rPr>
              <w:t>Q</w:t>
            </w:r>
            <w:r w:rsidR="003D7108" w:rsidRPr="555A08B8">
              <w:rPr>
                <w:rFonts w:ascii="Calibri" w:eastAsia="Calibri" w:hAnsi="Calibri" w:cs="Calibri"/>
                <w:spacing w:val="1"/>
                <w:sz w:val="22"/>
                <w:szCs w:val="22"/>
              </w:rPr>
              <w:t>/</w:t>
            </w:r>
            <w:r w:rsidR="003D7108" w:rsidRPr="555A08B8">
              <w:rPr>
                <w:rFonts w:ascii="Calibri" w:eastAsia="Calibri" w:hAnsi="Calibri" w:cs="Calibri"/>
                <w:spacing w:val="-2"/>
                <w:sz w:val="22"/>
                <w:szCs w:val="22"/>
              </w:rPr>
              <w:t>2</w:t>
            </w:r>
            <w:r w:rsidR="003D7108" w:rsidRPr="555A08B8">
              <w:rPr>
                <w:rFonts w:ascii="Calibri" w:eastAsia="Calibri" w:hAnsi="Calibri" w:cs="Calibri"/>
                <w:spacing w:val="1"/>
                <w:sz w:val="22"/>
                <w:szCs w:val="22"/>
              </w:rPr>
              <w:t>0</w:t>
            </w:r>
            <w:r w:rsidR="003D7108" w:rsidRPr="555A08B8">
              <w:rPr>
                <w:rFonts w:ascii="Calibri" w:eastAsia="Calibri" w:hAnsi="Calibri" w:cs="Calibri"/>
                <w:spacing w:val="-1"/>
                <w:sz w:val="22"/>
                <w:szCs w:val="22"/>
              </w:rPr>
              <w:t>2</w:t>
            </w:r>
            <w:r w:rsidR="003D7108" w:rsidRPr="555A08B8">
              <w:rPr>
                <w:rFonts w:ascii="Calibri" w:eastAsia="Calibri" w:hAnsi="Calibri" w:cs="Calibri"/>
                <w:sz w:val="22"/>
                <w:szCs w:val="22"/>
              </w:rPr>
              <w:t>3</w:t>
            </w:r>
          </w:p>
        </w:tc>
      </w:tr>
      <w:tr w:rsidR="009C238E" w:rsidRPr="001B600B" w14:paraId="1AFA8AF6" w14:textId="77777777" w:rsidTr="7FEB470D">
        <w:trPr>
          <w:trHeight w:val="405"/>
        </w:trPr>
        <w:tc>
          <w:tcPr>
            <w:tcW w:w="52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5D7DC5B" w14:textId="77777777" w:rsidR="009C238E" w:rsidRPr="001B600B" w:rsidRDefault="003D7108" w:rsidP="00E36F9B">
            <w:pPr>
              <w:ind w:left="157" w:right="158"/>
              <w:jc w:val="center"/>
              <w:rPr>
                <w:rFonts w:ascii="Calibri" w:eastAsia="Calibri" w:hAnsi="Calibri" w:cs="Calibri"/>
                <w:sz w:val="22"/>
                <w:szCs w:val="22"/>
              </w:rPr>
            </w:pPr>
            <w:r w:rsidRPr="001B600B">
              <w:rPr>
                <w:rFonts w:ascii="Calibri" w:eastAsia="Calibri" w:hAnsi="Calibri" w:cs="Calibri"/>
                <w:sz w:val="22"/>
                <w:szCs w:val="22"/>
              </w:rPr>
              <w:t>2</w:t>
            </w:r>
          </w:p>
        </w:tc>
        <w:tc>
          <w:tcPr>
            <w:tcW w:w="38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52D45AE" w14:textId="77777777" w:rsidR="009C238E" w:rsidRPr="001B600B" w:rsidRDefault="003D7108" w:rsidP="00E36F9B">
            <w:pPr>
              <w:ind w:left="100"/>
              <w:rPr>
                <w:rFonts w:ascii="Calibri" w:eastAsia="Calibri" w:hAnsi="Calibri" w:cs="Calibri"/>
                <w:sz w:val="22"/>
                <w:szCs w:val="22"/>
              </w:rPr>
            </w:pPr>
            <w:r w:rsidRPr="001B600B">
              <w:rPr>
                <w:rFonts w:ascii="Calibri" w:eastAsia="Calibri" w:hAnsi="Calibri" w:cs="Calibri"/>
                <w:sz w:val="22"/>
                <w:szCs w:val="22"/>
              </w:rPr>
              <w:t>Iss</w:t>
            </w:r>
            <w:r w:rsidRPr="001B600B">
              <w:rPr>
                <w:rFonts w:ascii="Calibri" w:eastAsia="Calibri" w:hAnsi="Calibri" w:cs="Calibri"/>
                <w:spacing w:val="-1"/>
                <w:sz w:val="22"/>
                <w:szCs w:val="22"/>
              </w:rPr>
              <w:t>u</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D</w:t>
            </w:r>
            <w:r w:rsidRPr="001B600B">
              <w:rPr>
                <w:rFonts w:ascii="Calibri" w:eastAsia="Calibri" w:hAnsi="Calibri" w:cs="Calibri"/>
                <w:spacing w:val="-3"/>
                <w:sz w:val="22"/>
                <w:szCs w:val="22"/>
              </w:rPr>
              <w:t>a</w:t>
            </w:r>
            <w:r w:rsidRPr="001B600B">
              <w:rPr>
                <w:rFonts w:ascii="Calibri" w:eastAsia="Calibri" w:hAnsi="Calibri" w:cs="Calibri"/>
                <w:sz w:val="22"/>
                <w:szCs w:val="22"/>
              </w:rPr>
              <w:t>te</w:t>
            </w:r>
          </w:p>
        </w:tc>
        <w:tc>
          <w:tcPr>
            <w:tcW w:w="511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4D71984" w14:textId="3C0DBCFF" w:rsidR="009C238E" w:rsidRPr="001B600B" w:rsidRDefault="003D7108" w:rsidP="555A08B8">
            <w:pPr>
              <w:rPr>
                <w:rFonts w:ascii="Calibri" w:eastAsia="Calibri" w:hAnsi="Calibri" w:cs="Calibri"/>
                <w:sz w:val="22"/>
                <w:szCs w:val="22"/>
              </w:rPr>
            </w:pPr>
            <w:r w:rsidRPr="555A08B8">
              <w:rPr>
                <w:rFonts w:ascii="Calibri" w:eastAsia="Calibri" w:hAnsi="Calibri" w:cs="Calibri"/>
                <w:spacing w:val="1"/>
                <w:sz w:val="22"/>
                <w:szCs w:val="22"/>
              </w:rPr>
              <w:t xml:space="preserve"> </w:t>
            </w:r>
            <w:r w:rsidR="4F99933D" w:rsidRPr="555A08B8">
              <w:rPr>
                <w:rFonts w:ascii="Calibri" w:eastAsia="Calibri" w:hAnsi="Calibri" w:cs="Calibri"/>
                <w:spacing w:val="1"/>
                <w:sz w:val="22"/>
                <w:szCs w:val="22"/>
              </w:rPr>
              <w:t xml:space="preserve">07 </w:t>
            </w:r>
            <w:r w:rsidR="78962267" w:rsidRPr="555A08B8">
              <w:rPr>
                <w:rFonts w:ascii="Calibri" w:eastAsia="Calibri" w:hAnsi="Calibri" w:cs="Calibri"/>
                <w:spacing w:val="1"/>
                <w:sz w:val="22"/>
                <w:szCs w:val="22"/>
              </w:rPr>
              <w:t xml:space="preserve">June </w:t>
            </w:r>
            <w:r w:rsidRPr="555A08B8">
              <w:rPr>
                <w:rFonts w:ascii="Calibri" w:eastAsia="Calibri" w:hAnsi="Calibri" w:cs="Calibri"/>
                <w:spacing w:val="1"/>
                <w:sz w:val="22"/>
                <w:szCs w:val="22"/>
              </w:rPr>
              <w:t>2023</w:t>
            </w:r>
          </w:p>
        </w:tc>
      </w:tr>
      <w:tr w:rsidR="009C238E" w:rsidRPr="001B600B" w14:paraId="27E310A4" w14:textId="77777777" w:rsidTr="7FEB470D">
        <w:trPr>
          <w:trHeight w:hRule="exact" w:val="623"/>
        </w:trPr>
        <w:tc>
          <w:tcPr>
            <w:tcW w:w="52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8B1C714" w14:textId="0D94EE27" w:rsidR="009C238E" w:rsidRPr="001B600B" w:rsidRDefault="003D7108" w:rsidP="00E36F9B">
            <w:pPr>
              <w:ind w:left="157" w:right="158"/>
              <w:rPr>
                <w:rFonts w:ascii="Calibri" w:eastAsia="Calibri" w:hAnsi="Calibri" w:cs="Calibri"/>
                <w:sz w:val="22"/>
                <w:szCs w:val="22"/>
              </w:rPr>
            </w:pPr>
            <w:r w:rsidRPr="001B600B">
              <w:rPr>
                <w:rFonts w:ascii="Calibri" w:eastAsia="Calibri" w:hAnsi="Calibri" w:cs="Calibri"/>
                <w:sz w:val="22"/>
                <w:szCs w:val="22"/>
              </w:rPr>
              <w:t xml:space="preserve"> 3</w:t>
            </w:r>
          </w:p>
        </w:tc>
        <w:tc>
          <w:tcPr>
            <w:tcW w:w="38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2EF738" w14:textId="77777777" w:rsidR="009C238E" w:rsidRPr="001B600B" w:rsidRDefault="003D7108" w:rsidP="00E36F9B">
            <w:pPr>
              <w:ind w:left="100"/>
              <w:rPr>
                <w:rFonts w:ascii="Calibri" w:eastAsia="Calibri" w:hAnsi="Calibri" w:cs="Calibri"/>
                <w:sz w:val="22"/>
                <w:szCs w:val="22"/>
              </w:rPr>
            </w:pPr>
            <w:r w:rsidRPr="001B600B">
              <w:rPr>
                <w:rFonts w:ascii="Calibri" w:eastAsia="Calibri" w:hAnsi="Calibri" w:cs="Calibri"/>
                <w:sz w:val="22"/>
                <w:szCs w:val="22"/>
              </w:rPr>
              <w:t>Title</w:t>
            </w:r>
          </w:p>
        </w:tc>
        <w:tc>
          <w:tcPr>
            <w:tcW w:w="511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0FDA8F2" w14:textId="10E91958" w:rsidR="009C238E" w:rsidRPr="003B0A4E" w:rsidRDefault="3D1D6BDB" w:rsidP="578B450E">
            <w:pPr>
              <w:rPr>
                <w:rFonts w:ascii="Calibri" w:eastAsia="Calibri" w:hAnsi="Calibri" w:cs="Calibri"/>
                <w:color w:val="000000" w:themeColor="text1"/>
                <w:sz w:val="22"/>
                <w:szCs w:val="22"/>
              </w:rPr>
            </w:pPr>
            <w:r w:rsidRPr="555A08B8">
              <w:rPr>
                <w:rFonts w:ascii="Calibri" w:eastAsia="Calibri" w:hAnsi="Calibri" w:cs="Calibri"/>
                <w:color w:val="000000" w:themeColor="text1"/>
                <w:sz w:val="22"/>
                <w:szCs w:val="22"/>
              </w:rPr>
              <w:t xml:space="preserve">Video </w:t>
            </w:r>
            <w:r w:rsidR="003B0A4E">
              <w:rPr>
                <w:rFonts w:ascii="Calibri" w:eastAsia="Calibri" w:hAnsi="Calibri" w:cs="Calibri"/>
                <w:color w:val="000000" w:themeColor="text1"/>
                <w:sz w:val="22"/>
                <w:szCs w:val="22"/>
              </w:rPr>
              <w:t xml:space="preserve">Production Consultant </w:t>
            </w:r>
            <w:r w:rsidRPr="555A08B8">
              <w:rPr>
                <w:rFonts w:ascii="Calibri" w:eastAsia="Calibri" w:hAnsi="Calibri" w:cs="Calibri"/>
                <w:color w:val="000000" w:themeColor="text1"/>
                <w:sz w:val="22"/>
                <w:szCs w:val="22"/>
              </w:rPr>
              <w:t xml:space="preserve">for the Development of Impact Videos of ASEAN Digital Literacy </w:t>
            </w:r>
            <w:proofErr w:type="spellStart"/>
            <w:r w:rsidRPr="555A08B8">
              <w:rPr>
                <w:rFonts w:ascii="Calibri" w:eastAsia="Calibri" w:hAnsi="Calibri" w:cs="Calibri"/>
                <w:color w:val="000000" w:themeColor="text1"/>
                <w:sz w:val="22"/>
                <w:szCs w:val="22"/>
              </w:rPr>
              <w:t>Programme</w:t>
            </w:r>
            <w:proofErr w:type="spellEnd"/>
          </w:p>
          <w:p w14:paraId="5FCF1EF2" w14:textId="20929C61" w:rsidR="009C238E" w:rsidRPr="001B600B" w:rsidRDefault="009C238E" w:rsidP="578B450E">
            <w:pPr>
              <w:ind w:right="139"/>
              <w:rPr>
                <w:rFonts w:ascii="Calibri" w:eastAsia="Calibri" w:hAnsi="Calibri" w:cs="Calibri"/>
                <w:sz w:val="22"/>
                <w:szCs w:val="22"/>
              </w:rPr>
            </w:pPr>
          </w:p>
        </w:tc>
      </w:tr>
      <w:tr w:rsidR="009C238E" w:rsidRPr="001B600B" w14:paraId="6BDDB9BB" w14:textId="77777777" w:rsidTr="7FEB470D">
        <w:trPr>
          <w:trHeight w:hRule="exact" w:val="666"/>
        </w:trPr>
        <w:tc>
          <w:tcPr>
            <w:tcW w:w="52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D023E8A" w14:textId="77777777" w:rsidR="009C238E" w:rsidRPr="001B600B" w:rsidRDefault="003D7108" w:rsidP="00E36F9B">
            <w:pPr>
              <w:ind w:left="157" w:right="158"/>
              <w:jc w:val="center"/>
              <w:rPr>
                <w:rFonts w:ascii="Calibri" w:eastAsia="Calibri" w:hAnsi="Calibri" w:cs="Calibri"/>
                <w:sz w:val="22"/>
                <w:szCs w:val="22"/>
              </w:rPr>
            </w:pPr>
            <w:r w:rsidRPr="001B600B">
              <w:rPr>
                <w:rFonts w:ascii="Calibri" w:eastAsia="Calibri" w:hAnsi="Calibri" w:cs="Calibri"/>
                <w:sz w:val="22"/>
                <w:szCs w:val="22"/>
              </w:rPr>
              <w:t>4</w:t>
            </w:r>
          </w:p>
        </w:tc>
        <w:tc>
          <w:tcPr>
            <w:tcW w:w="38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26219A" w14:textId="77777777" w:rsidR="009C238E" w:rsidRPr="001B600B" w:rsidRDefault="003D7108" w:rsidP="00E36F9B">
            <w:pPr>
              <w:ind w:left="100"/>
              <w:rPr>
                <w:rFonts w:ascii="Calibri" w:eastAsia="Calibri" w:hAnsi="Calibri" w:cs="Calibri"/>
                <w:sz w:val="22"/>
                <w:szCs w:val="22"/>
              </w:rPr>
            </w:pPr>
            <w:r w:rsidRPr="001B600B">
              <w:rPr>
                <w:rFonts w:ascii="Calibri" w:eastAsia="Calibri" w:hAnsi="Calibri" w:cs="Calibri"/>
                <w:sz w:val="22"/>
                <w:szCs w:val="22"/>
              </w:rPr>
              <w:t>E</w:t>
            </w:r>
            <w:r w:rsidRPr="001B600B">
              <w:rPr>
                <w:rFonts w:ascii="Calibri" w:eastAsia="Calibri" w:hAnsi="Calibri" w:cs="Calibri"/>
                <w:spacing w:val="1"/>
                <w:sz w:val="22"/>
                <w:szCs w:val="22"/>
              </w:rPr>
              <w:t>m</w:t>
            </w:r>
            <w:r w:rsidRPr="001B600B">
              <w:rPr>
                <w:rFonts w:ascii="Calibri" w:eastAsia="Calibri" w:hAnsi="Calibri" w:cs="Calibri"/>
                <w:sz w:val="22"/>
                <w:szCs w:val="22"/>
              </w:rPr>
              <w:t>ail A</w:t>
            </w:r>
            <w:r w:rsidRPr="001B600B">
              <w:rPr>
                <w:rFonts w:ascii="Calibri" w:eastAsia="Calibri" w:hAnsi="Calibri" w:cs="Calibri"/>
                <w:spacing w:val="-1"/>
                <w:sz w:val="22"/>
                <w:szCs w:val="22"/>
              </w:rPr>
              <w:t>dd</w:t>
            </w:r>
            <w:r w:rsidRPr="001B600B">
              <w:rPr>
                <w:rFonts w:ascii="Calibri" w:eastAsia="Calibri" w:hAnsi="Calibri" w:cs="Calibri"/>
                <w:sz w:val="22"/>
                <w:szCs w:val="22"/>
              </w:rPr>
              <w:t>re</w:t>
            </w:r>
            <w:r w:rsidRPr="001B600B">
              <w:rPr>
                <w:rFonts w:ascii="Calibri" w:eastAsia="Calibri" w:hAnsi="Calibri" w:cs="Calibri"/>
                <w:spacing w:val="-2"/>
                <w:sz w:val="22"/>
                <w:szCs w:val="22"/>
              </w:rPr>
              <w:t>s</w:t>
            </w:r>
            <w:r w:rsidRPr="001B600B">
              <w:rPr>
                <w:rFonts w:ascii="Calibri" w:eastAsia="Calibri" w:hAnsi="Calibri" w:cs="Calibri"/>
                <w:sz w:val="22"/>
                <w:szCs w:val="22"/>
              </w:rPr>
              <w:t xml:space="preserve">s </w:t>
            </w:r>
            <w:r w:rsidRPr="001B600B">
              <w:rPr>
                <w:rFonts w:ascii="Calibri" w:eastAsia="Calibri" w:hAnsi="Calibri" w:cs="Calibri"/>
                <w:spacing w:val="-2"/>
                <w:sz w:val="22"/>
                <w:szCs w:val="22"/>
              </w:rPr>
              <w:t>f</w:t>
            </w:r>
            <w:r w:rsidRPr="001B600B">
              <w:rPr>
                <w:rFonts w:ascii="Calibri" w:eastAsia="Calibri" w:hAnsi="Calibri" w:cs="Calibri"/>
                <w:spacing w:val="1"/>
                <w:sz w:val="22"/>
                <w:szCs w:val="22"/>
              </w:rPr>
              <w:t>o</w:t>
            </w:r>
            <w:r w:rsidRPr="001B600B">
              <w:rPr>
                <w:rFonts w:ascii="Calibri" w:eastAsia="Calibri" w:hAnsi="Calibri" w:cs="Calibri"/>
                <w:sz w:val="22"/>
                <w:szCs w:val="22"/>
              </w:rPr>
              <w:t>r S</w:t>
            </w:r>
            <w:r w:rsidRPr="001B600B">
              <w:rPr>
                <w:rFonts w:ascii="Calibri" w:eastAsia="Calibri" w:hAnsi="Calibri" w:cs="Calibri"/>
                <w:spacing w:val="-1"/>
                <w:sz w:val="22"/>
                <w:szCs w:val="22"/>
              </w:rPr>
              <w:t>ub</w:t>
            </w:r>
            <w:r w:rsidRPr="001B600B">
              <w:rPr>
                <w:rFonts w:ascii="Calibri" w:eastAsia="Calibri" w:hAnsi="Calibri" w:cs="Calibri"/>
                <w:spacing w:val="1"/>
                <w:sz w:val="22"/>
                <w:szCs w:val="22"/>
              </w:rPr>
              <w:t>m</w:t>
            </w:r>
            <w:r w:rsidRPr="001B600B">
              <w:rPr>
                <w:rFonts w:ascii="Calibri" w:eastAsia="Calibri" w:hAnsi="Calibri" w:cs="Calibri"/>
                <w:sz w:val="22"/>
                <w:szCs w:val="22"/>
              </w:rPr>
              <w:t>iss</w:t>
            </w:r>
            <w:r w:rsidRPr="001B600B">
              <w:rPr>
                <w:rFonts w:ascii="Calibri" w:eastAsia="Calibri" w:hAnsi="Calibri" w:cs="Calibri"/>
                <w:spacing w:val="-3"/>
                <w:sz w:val="22"/>
                <w:szCs w:val="22"/>
              </w:rPr>
              <w:t>i</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f C</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1"/>
                <w:sz w:val="22"/>
                <w:szCs w:val="22"/>
              </w:rPr>
              <w:t>p</w:t>
            </w:r>
            <w:r w:rsidRPr="001B600B">
              <w:rPr>
                <w:rFonts w:ascii="Calibri" w:eastAsia="Calibri" w:hAnsi="Calibri" w:cs="Calibri"/>
                <w:spacing w:val="1"/>
                <w:sz w:val="22"/>
                <w:szCs w:val="22"/>
              </w:rPr>
              <w:t>o</w:t>
            </w:r>
            <w:r w:rsidRPr="001B600B">
              <w:rPr>
                <w:rFonts w:ascii="Calibri" w:eastAsia="Calibri" w:hAnsi="Calibri" w:cs="Calibri"/>
                <w:sz w:val="22"/>
                <w:szCs w:val="22"/>
              </w:rPr>
              <w:t>ra</w:t>
            </w:r>
            <w:r w:rsidRPr="001B600B">
              <w:rPr>
                <w:rFonts w:ascii="Calibri" w:eastAsia="Calibri" w:hAnsi="Calibri" w:cs="Calibri"/>
                <w:spacing w:val="-2"/>
                <w:sz w:val="22"/>
                <w:szCs w:val="22"/>
              </w:rPr>
              <w:t>t</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R</w:t>
            </w:r>
            <w:r w:rsidRPr="001B600B">
              <w:rPr>
                <w:rFonts w:ascii="Calibri" w:eastAsia="Calibri" w:hAnsi="Calibri" w:cs="Calibri"/>
                <w:spacing w:val="-2"/>
                <w:sz w:val="22"/>
                <w:szCs w:val="22"/>
              </w:rPr>
              <w:t>a</w:t>
            </w:r>
            <w:r w:rsidRPr="001B600B">
              <w:rPr>
                <w:rFonts w:ascii="Calibri" w:eastAsia="Calibri" w:hAnsi="Calibri" w:cs="Calibri"/>
                <w:sz w:val="22"/>
                <w:szCs w:val="22"/>
              </w:rPr>
              <w:t>te</w:t>
            </w:r>
          </w:p>
        </w:tc>
        <w:tc>
          <w:tcPr>
            <w:tcW w:w="511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E3F93F" w14:textId="77777777" w:rsidR="009C238E" w:rsidRPr="001B600B" w:rsidRDefault="00000000" w:rsidP="00E36F9B">
            <w:pPr>
              <w:ind w:left="100"/>
              <w:rPr>
                <w:rFonts w:ascii="Calibri" w:eastAsia="Calibri" w:hAnsi="Calibri" w:cs="Calibri"/>
                <w:sz w:val="22"/>
                <w:szCs w:val="22"/>
              </w:rPr>
            </w:pPr>
            <w:hyperlink r:id="rId11">
              <w:r w:rsidR="003D7108" w:rsidRPr="001B600B">
                <w:rPr>
                  <w:rFonts w:ascii="Calibri" w:eastAsia="Calibri" w:hAnsi="Calibri" w:cs="Calibri"/>
                  <w:color w:val="0462C1"/>
                  <w:spacing w:val="-1"/>
                  <w:sz w:val="22"/>
                  <w:szCs w:val="22"/>
                  <w:u w:val="single" w:color="0462C1"/>
                </w:rPr>
                <w:t>p</w:t>
              </w:r>
              <w:r w:rsidR="003D7108" w:rsidRPr="001B600B">
                <w:rPr>
                  <w:rFonts w:ascii="Calibri" w:eastAsia="Calibri" w:hAnsi="Calibri" w:cs="Calibri"/>
                  <w:color w:val="0462C1"/>
                  <w:sz w:val="22"/>
                  <w:szCs w:val="22"/>
                  <w:u w:val="single" w:color="0462C1"/>
                </w:rPr>
                <w:t>r</w:t>
              </w:r>
              <w:r w:rsidR="003D7108" w:rsidRPr="001B600B">
                <w:rPr>
                  <w:rFonts w:ascii="Calibri" w:eastAsia="Calibri" w:hAnsi="Calibri" w:cs="Calibri"/>
                  <w:color w:val="0462C1"/>
                  <w:spacing w:val="1"/>
                  <w:sz w:val="22"/>
                  <w:szCs w:val="22"/>
                  <w:u w:val="single" w:color="0462C1"/>
                </w:rPr>
                <w:t>o</w:t>
              </w:r>
              <w:r w:rsidR="003D7108" w:rsidRPr="001B600B">
                <w:rPr>
                  <w:rFonts w:ascii="Calibri" w:eastAsia="Calibri" w:hAnsi="Calibri" w:cs="Calibri"/>
                  <w:color w:val="0462C1"/>
                  <w:sz w:val="22"/>
                  <w:szCs w:val="22"/>
                  <w:u w:val="single" w:color="0462C1"/>
                </w:rPr>
                <w:t>cu</w:t>
              </w:r>
              <w:r w:rsidR="003D7108" w:rsidRPr="001B600B">
                <w:rPr>
                  <w:rFonts w:ascii="Calibri" w:eastAsia="Calibri" w:hAnsi="Calibri" w:cs="Calibri"/>
                  <w:color w:val="0462C1"/>
                  <w:spacing w:val="-1"/>
                  <w:sz w:val="22"/>
                  <w:szCs w:val="22"/>
                  <w:u w:val="single" w:color="0462C1"/>
                </w:rPr>
                <w:t>r</w:t>
              </w:r>
              <w:r w:rsidR="003D7108" w:rsidRPr="001B600B">
                <w:rPr>
                  <w:rFonts w:ascii="Calibri" w:eastAsia="Calibri" w:hAnsi="Calibri" w:cs="Calibri"/>
                  <w:color w:val="0462C1"/>
                  <w:spacing w:val="-2"/>
                  <w:sz w:val="22"/>
                  <w:szCs w:val="22"/>
                  <w:u w:val="single" w:color="0462C1"/>
                </w:rPr>
                <w:t>e</w:t>
              </w:r>
              <w:r w:rsidR="003D7108" w:rsidRPr="001B600B">
                <w:rPr>
                  <w:rFonts w:ascii="Calibri" w:eastAsia="Calibri" w:hAnsi="Calibri" w:cs="Calibri"/>
                  <w:color w:val="0462C1"/>
                  <w:spacing w:val="1"/>
                  <w:sz w:val="22"/>
                  <w:szCs w:val="22"/>
                  <w:u w:val="single" w:color="0462C1"/>
                </w:rPr>
                <w:t>m</w:t>
              </w:r>
              <w:r w:rsidR="003D7108" w:rsidRPr="001B600B">
                <w:rPr>
                  <w:rFonts w:ascii="Calibri" w:eastAsia="Calibri" w:hAnsi="Calibri" w:cs="Calibri"/>
                  <w:color w:val="0462C1"/>
                  <w:sz w:val="22"/>
                  <w:szCs w:val="22"/>
                  <w:u w:val="single" w:color="0462C1"/>
                </w:rPr>
                <w:t>ent@</w:t>
              </w:r>
              <w:r w:rsidR="003D7108" w:rsidRPr="001B600B">
                <w:rPr>
                  <w:rFonts w:ascii="Calibri" w:eastAsia="Calibri" w:hAnsi="Calibri" w:cs="Calibri"/>
                  <w:color w:val="0462C1"/>
                  <w:spacing w:val="-3"/>
                  <w:sz w:val="22"/>
                  <w:szCs w:val="22"/>
                  <w:u w:val="single" w:color="0462C1"/>
                </w:rPr>
                <w:t>a</w:t>
              </w:r>
              <w:r w:rsidR="003D7108" w:rsidRPr="001B600B">
                <w:rPr>
                  <w:rFonts w:ascii="Calibri" w:eastAsia="Calibri" w:hAnsi="Calibri" w:cs="Calibri"/>
                  <w:color w:val="0462C1"/>
                  <w:sz w:val="22"/>
                  <w:szCs w:val="22"/>
                  <w:u w:val="single" w:color="0462C1"/>
                </w:rPr>
                <w:t>sean</w:t>
              </w:r>
              <w:r w:rsidR="003D7108" w:rsidRPr="001B600B">
                <w:rPr>
                  <w:rFonts w:ascii="Calibri" w:eastAsia="Calibri" w:hAnsi="Calibri" w:cs="Calibri"/>
                  <w:color w:val="0462C1"/>
                  <w:spacing w:val="-3"/>
                  <w:sz w:val="22"/>
                  <w:szCs w:val="22"/>
                  <w:u w:val="single" w:color="0462C1"/>
                </w:rPr>
                <w:t>f</w:t>
              </w:r>
              <w:r w:rsidR="003D7108" w:rsidRPr="001B600B">
                <w:rPr>
                  <w:rFonts w:ascii="Calibri" w:eastAsia="Calibri" w:hAnsi="Calibri" w:cs="Calibri"/>
                  <w:color w:val="0462C1"/>
                  <w:spacing w:val="1"/>
                  <w:sz w:val="22"/>
                  <w:szCs w:val="22"/>
                  <w:u w:val="single" w:color="0462C1"/>
                </w:rPr>
                <w:t>o</w:t>
              </w:r>
              <w:r w:rsidR="003D7108" w:rsidRPr="001B600B">
                <w:rPr>
                  <w:rFonts w:ascii="Calibri" w:eastAsia="Calibri" w:hAnsi="Calibri" w:cs="Calibri"/>
                  <w:color w:val="0462C1"/>
                  <w:spacing w:val="-1"/>
                  <w:sz w:val="22"/>
                  <w:szCs w:val="22"/>
                  <w:u w:val="single" w:color="0462C1"/>
                </w:rPr>
                <w:t>und</w:t>
              </w:r>
              <w:r w:rsidR="003D7108" w:rsidRPr="001B600B">
                <w:rPr>
                  <w:rFonts w:ascii="Calibri" w:eastAsia="Calibri" w:hAnsi="Calibri" w:cs="Calibri"/>
                  <w:color w:val="0462C1"/>
                  <w:sz w:val="22"/>
                  <w:szCs w:val="22"/>
                  <w:u w:val="single" w:color="0462C1"/>
                </w:rPr>
                <w:t>ati</w:t>
              </w:r>
              <w:r w:rsidR="003D7108" w:rsidRPr="001B600B">
                <w:rPr>
                  <w:rFonts w:ascii="Calibri" w:eastAsia="Calibri" w:hAnsi="Calibri" w:cs="Calibri"/>
                  <w:color w:val="0462C1"/>
                  <w:spacing w:val="1"/>
                  <w:sz w:val="22"/>
                  <w:szCs w:val="22"/>
                  <w:u w:val="single" w:color="0462C1"/>
                </w:rPr>
                <w:t>o</w:t>
              </w:r>
              <w:r w:rsidR="003D7108" w:rsidRPr="001B600B">
                <w:rPr>
                  <w:rFonts w:ascii="Calibri" w:eastAsia="Calibri" w:hAnsi="Calibri" w:cs="Calibri"/>
                  <w:color w:val="0462C1"/>
                  <w:spacing w:val="-1"/>
                  <w:sz w:val="22"/>
                  <w:szCs w:val="22"/>
                  <w:u w:val="single" w:color="0462C1"/>
                </w:rPr>
                <w:t>n</w:t>
              </w:r>
              <w:r w:rsidR="003D7108" w:rsidRPr="001B600B">
                <w:rPr>
                  <w:rFonts w:ascii="Calibri" w:eastAsia="Calibri" w:hAnsi="Calibri" w:cs="Calibri"/>
                  <w:color w:val="0462C1"/>
                  <w:sz w:val="22"/>
                  <w:szCs w:val="22"/>
                  <w:u w:val="single" w:color="0462C1"/>
                </w:rPr>
                <w:t>.org</w:t>
              </w:r>
            </w:hyperlink>
          </w:p>
        </w:tc>
      </w:tr>
      <w:tr w:rsidR="009C238E" w:rsidRPr="001B600B" w14:paraId="6AD029C6" w14:textId="77777777" w:rsidTr="7FEB470D">
        <w:trPr>
          <w:trHeight w:hRule="exact" w:val="599"/>
        </w:trPr>
        <w:tc>
          <w:tcPr>
            <w:tcW w:w="52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42B1E97" w14:textId="77777777" w:rsidR="009C238E" w:rsidRPr="001B600B" w:rsidRDefault="009C238E" w:rsidP="00E36F9B">
            <w:pPr>
              <w:rPr>
                <w:rFonts w:ascii="Calibri" w:hAnsi="Calibri" w:cs="Calibri"/>
                <w:sz w:val="22"/>
                <w:szCs w:val="22"/>
              </w:rPr>
            </w:pPr>
          </w:p>
          <w:p w14:paraId="754150CF" w14:textId="77777777" w:rsidR="009C238E" w:rsidRPr="001B600B" w:rsidRDefault="003D7108" w:rsidP="00E36F9B">
            <w:pPr>
              <w:ind w:left="157" w:right="158"/>
              <w:jc w:val="center"/>
              <w:rPr>
                <w:rFonts w:ascii="Calibri" w:eastAsia="Calibri" w:hAnsi="Calibri" w:cs="Calibri"/>
                <w:sz w:val="22"/>
                <w:szCs w:val="22"/>
              </w:rPr>
            </w:pPr>
            <w:r w:rsidRPr="001B600B">
              <w:rPr>
                <w:rFonts w:ascii="Calibri" w:eastAsia="Calibri" w:hAnsi="Calibri" w:cs="Calibri"/>
                <w:sz w:val="22"/>
                <w:szCs w:val="22"/>
              </w:rPr>
              <w:t>5</w:t>
            </w:r>
          </w:p>
        </w:tc>
        <w:tc>
          <w:tcPr>
            <w:tcW w:w="38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0B31F5" w14:textId="26737296" w:rsidR="009C238E" w:rsidRPr="001B600B" w:rsidRDefault="003D7108" w:rsidP="00E36F9B">
            <w:pPr>
              <w:ind w:left="100"/>
              <w:rPr>
                <w:rFonts w:ascii="Calibri" w:eastAsia="Calibri" w:hAnsi="Calibri" w:cs="Calibri"/>
                <w:sz w:val="22"/>
                <w:szCs w:val="22"/>
              </w:rPr>
            </w:pPr>
            <w:r w:rsidRPr="001B600B">
              <w:rPr>
                <w:rFonts w:ascii="Calibri" w:eastAsia="Calibri" w:hAnsi="Calibri" w:cs="Calibri"/>
                <w:position w:val="1"/>
                <w:sz w:val="22"/>
                <w:szCs w:val="22"/>
              </w:rPr>
              <w:t>Closi</w:t>
            </w:r>
            <w:r w:rsidRPr="001B600B">
              <w:rPr>
                <w:rFonts w:ascii="Calibri" w:eastAsia="Calibri" w:hAnsi="Calibri" w:cs="Calibri"/>
                <w:spacing w:val="-1"/>
                <w:position w:val="1"/>
                <w:sz w:val="22"/>
                <w:szCs w:val="22"/>
              </w:rPr>
              <w:t>n</w:t>
            </w:r>
            <w:r w:rsidRPr="001B600B">
              <w:rPr>
                <w:rFonts w:ascii="Calibri" w:eastAsia="Calibri" w:hAnsi="Calibri" w:cs="Calibri"/>
                <w:position w:val="1"/>
                <w:sz w:val="22"/>
                <w:szCs w:val="22"/>
              </w:rPr>
              <w:t>g</w:t>
            </w:r>
            <w:r w:rsidRPr="001B600B">
              <w:rPr>
                <w:rFonts w:ascii="Calibri" w:eastAsia="Calibri" w:hAnsi="Calibri" w:cs="Calibri"/>
                <w:spacing w:val="-1"/>
                <w:position w:val="1"/>
                <w:sz w:val="22"/>
                <w:szCs w:val="22"/>
              </w:rPr>
              <w:t xml:space="preserve"> </w:t>
            </w:r>
            <w:r w:rsidRPr="001B600B">
              <w:rPr>
                <w:rFonts w:ascii="Calibri" w:eastAsia="Calibri" w:hAnsi="Calibri" w:cs="Calibri"/>
                <w:spacing w:val="1"/>
                <w:position w:val="1"/>
                <w:sz w:val="22"/>
                <w:szCs w:val="22"/>
              </w:rPr>
              <w:t>D</w:t>
            </w:r>
            <w:r w:rsidRPr="001B600B">
              <w:rPr>
                <w:rFonts w:ascii="Calibri" w:eastAsia="Calibri" w:hAnsi="Calibri" w:cs="Calibri"/>
                <w:spacing w:val="-3"/>
                <w:position w:val="1"/>
                <w:sz w:val="22"/>
                <w:szCs w:val="22"/>
              </w:rPr>
              <w:t>a</w:t>
            </w:r>
            <w:r w:rsidRPr="001B600B">
              <w:rPr>
                <w:rFonts w:ascii="Calibri" w:eastAsia="Calibri" w:hAnsi="Calibri" w:cs="Calibri"/>
                <w:position w:val="1"/>
                <w:sz w:val="22"/>
                <w:szCs w:val="22"/>
              </w:rPr>
              <w:t>te</w:t>
            </w:r>
            <w:r w:rsidRPr="001B600B">
              <w:rPr>
                <w:rFonts w:ascii="Calibri" w:eastAsia="Calibri" w:hAnsi="Calibri" w:cs="Calibri"/>
                <w:spacing w:val="-1"/>
                <w:position w:val="1"/>
                <w:sz w:val="22"/>
                <w:szCs w:val="22"/>
              </w:rPr>
              <w:t xml:space="preserve"> </w:t>
            </w:r>
            <w:r w:rsidRPr="001B600B">
              <w:rPr>
                <w:rFonts w:ascii="Calibri" w:eastAsia="Calibri" w:hAnsi="Calibri" w:cs="Calibri"/>
                <w:position w:val="1"/>
                <w:sz w:val="22"/>
                <w:szCs w:val="22"/>
              </w:rPr>
              <w:t>a</w:t>
            </w:r>
            <w:r w:rsidRPr="001B600B">
              <w:rPr>
                <w:rFonts w:ascii="Calibri" w:eastAsia="Calibri" w:hAnsi="Calibri" w:cs="Calibri"/>
                <w:spacing w:val="-1"/>
                <w:position w:val="1"/>
                <w:sz w:val="22"/>
                <w:szCs w:val="22"/>
              </w:rPr>
              <w:t>n</w:t>
            </w:r>
            <w:r w:rsidRPr="001B600B">
              <w:rPr>
                <w:rFonts w:ascii="Calibri" w:eastAsia="Calibri" w:hAnsi="Calibri" w:cs="Calibri"/>
                <w:position w:val="1"/>
                <w:sz w:val="22"/>
                <w:szCs w:val="22"/>
              </w:rPr>
              <w:t>d</w:t>
            </w:r>
            <w:r w:rsidRPr="001B600B">
              <w:rPr>
                <w:rFonts w:ascii="Calibri" w:eastAsia="Calibri" w:hAnsi="Calibri" w:cs="Calibri"/>
                <w:spacing w:val="-1"/>
                <w:position w:val="1"/>
                <w:sz w:val="22"/>
                <w:szCs w:val="22"/>
              </w:rPr>
              <w:t xml:space="preserve"> </w:t>
            </w:r>
            <w:r w:rsidRPr="001B600B">
              <w:rPr>
                <w:rFonts w:ascii="Calibri" w:eastAsia="Calibri" w:hAnsi="Calibri" w:cs="Calibri"/>
                <w:spacing w:val="1"/>
                <w:position w:val="1"/>
                <w:sz w:val="22"/>
                <w:szCs w:val="22"/>
              </w:rPr>
              <w:t>T</w:t>
            </w:r>
            <w:r w:rsidRPr="001B600B">
              <w:rPr>
                <w:rFonts w:ascii="Calibri" w:eastAsia="Calibri" w:hAnsi="Calibri" w:cs="Calibri"/>
                <w:spacing w:val="-3"/>
                <w:position w:val="1"/>
                <w:sz w:val="22"/>
                <w:szCs w:val="22"/>
              </w:rPr>
              <w:t>i</w:t>
            </w:r>
            <w:r w:rsidRPr="001B600B">
              <w:rPr>
                <w:rFonts w:ascii="Calibri" w:eastAsia="Calibri" w:hAnsi="Calibri" w:cs="Calibri"/>
                <w:spacing w:val="1"/>
                <w:position w:val="1"/>
                <w:sz w:val="22"/>
                <w:szCs w:val="22"/>
              </w:rPr>
              <w:t>m</w:t>
            </w:r>
            <w:r w:rsidRPr="001B600B">
              <w:rPr>
                <w:rFonts w:ascii="Calibri" w:eastAsia="Calibri" w:hAnsi="Calibri" w:cs="Calibri"/>
                <w:position w:val="1"/>
                <w:sz w:val="22"/>
                <w:szCs w:val="22"/>
              </w:rPr>
              <w:t>e</w:t>
            </w:r>
            <w:r w:rsidRPr="001B600B">
              <w:rPr>
                <w:rFonts w:ascii="Calibri" w:eastAsia="Calibri" w:hAnsi="Calibri" w:cs="Calibri"/>
                <w:spacing w:val="1"/>
                <w:position w:val="1"/>
                <w:sz w:val="22"/>
                <w:szCs w:val="22"/>
              </w:rPr>
              <w:t xml:space="preserve"> </w:t>
            </w:r>
            <w:r w:rsidRPr="001B600B">
              <w:rPr>
                <w:rFonts w:ascii="Calibri" w:eastAsia="Calibri" w:hAnsi="Calibri" w:cs="Calibri"/>
                <w:spacing w:val="-3"/>
                <w:position w:val="1"/>
                <w:sz w:val="22"/>
                <w:szCs w:val="22"/>
              </w:rPr>
              <w:t>f</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r</w:t>
            </w:r>
            <w:r w:rsidRPr="001B600B">
              <w:rPr>
                <w:rFonts w:ascii="Calibri" w:eastAsia="Calibri" w:hAnsi="Calibri" w:cs="Calibri"/>
                <w:spacing w:val="-2"/>
                <w:position w:val="1"/>
                <w:sz w:val="22"/>
                <w:szCs w:val="22"/>
              </w:rPr>
              <w:t xml:space="preserve"> </w:t>
            </w:r>
            <w:r w:rsidRPr="001B600B">
              <w:rPr>
                <w:rFonts w:ascii="Calibri" w:eastAsia="Calibri" w:hAnsi="Calibri" w:cs="Calibri"/>
                <w:position w:val="1"/>
                <w:sz w:val="22"/>
                <w:szCs w:val="22"/>
              </w:rPr>
              <w:t>Re</w:t>
            </w:r>
            <w:r w:rsidRPr="001B600B">
              <w:rPr>
                <w:rFonts w:ascii="Calibri" w:eastAsia="Calibri" w:hAnsi="Calibri" w:cs="Calibri"/>
                <w:spacing w:val="1"/>
                <w:position w:val="1"/>
                <w:sz w:val="22"/>
                <w:szCs w:val="22"/>
              </w:rPr>
              <w:t>c</w:t>
            </w:r>
            <w:r w:rsidRPr="001B600B">
              <w:rPr>
                <w:rFonts w:ascii="Calibri" w:eastAsia="Calibri" w:hAnsi="Calibri" w:cs="Calibri"/>
                <w:position w:val="1"/>
                <w:sz w:val="22"/>
                <w:szCs w:val="22"/>
              </w:rPr>
              <w:t>ei</w:t>
            </w:r>
            <w:r w:rsidRPr="001B600B">
              <w:rPr>
                <w:rFonts w:ascii="Calibri" w:eastAsia="Calibri" w:hAnsi="Calibri" w:cs="Calibri"/>
                <w:spacing w:val="-1"/>
                <w:position w:val="1"/>
                <w:sz w:val="22"/>
                <w:szCs w:val="22"/>
              </w:rPr>
              <w:t>p</w:t>
            </w:r>
            <w:r w:rsidRPr="001B600B">
              <w:rPr>
                <w:rFonts w:ascii="Calibri" w:eastAsia="Calibri" w:hAnsi="Calibri" w:cs="Calibri"/>
                <w:position w:val="1"/>
                <w:sz w:val="22"/>
                <w:szCs w:val="22"/>
              </w:rPr>
              <w:t>t</w:t>
            </w:r>
            <w:r w:rsidRPr="001B600B">
              <w:rPr>
                <w:rFonts w:ascii="Calibri" w:eastAsia="Calibri" w:hAnsi="Calibri" w:cs="Calibri"/>
                <w:spacing w:val="-2"/>
                <w:position w:val="1"/>
                <w:sz w:val="22"/>
                <w:szCs w:val="22"/>
              </w:rPr>
              <w:t xml:space="preserve"> </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f</w:t>
            </w:r>
            <w:r w:rsidRPr="001B600B">
              <w:rPr>
                <w:rFonts w:ascii="Calibri" w:eastAsia="Calibri" w:hAnsi="Calibri" w:cs="Calibri"/>
                <w:spacing w:val="1"/>
                <w:position w:val="1"/>
                <w:sz w:val="22"/>
                <w:szCs w:val="22"/>
              </w:rPr>
              <w:t xml:space="preserve"> </w:t>
            </w:r>
            <w:r w:rsidRPr="001B600B">
              <w:rPr>
                <w:rFonts w:ascii="Calibri" w:eastAsia="Calibri" w:hAnsi="Calibri" w:cs="Calibri"/>
                <w:position w:val="1"/>
                <w:sz w:val="22"/>
                <w:szCs w:val="22"/>
              </w:rPr>
              <w:t>C</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r</w:t>
            </w:r>
            <w:r w:rsidRPr="001B600B">
              <w:rPr>
                <w:rFonts w:ascii="Calibri" w:eastAsia="Calibri" w:hAnsi="Calibri" w:cs="Calibri"/>
                <w:spacing w:val="-3"/>
                <w:position w:val="1"/>
                <w:sz w:val="22"/>
                <w:szCs w:val="22"/>
              </w:rPr>
              <w:t>p</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ra</w:t>
            </w:r>
            <w:r w:rsidRPr="001B600B">
              <w:rPr>
                <w:rFonts w:ascii="Calibri" w:eastAsia="Calibri" w:hAnsi="Calibri" w:cs="Calibri"/>
                <w:spacing w:val="-2"/>
                <w:position w:val="1"/>
                <w:sz w:val="22"/>
                <w:szCs w:val="22"/>
              </w:rPr>
              <w:t>t</w:t>
            </w:r>
            <w:r w:rsidRPr="001B600B">
              <w:rPr>
                <w:rFonts w:ascii="Calibri" w:eastAsia="Calibri" w:hAnsi="Calibri" w:cs="Calibri"/>
                <w:position w:val="1"/>
                <w:sz w:val="22"/>
                <w:szCs w:val="22"/>
              </w:rPr>
              <w:t>e</w:t>
            </w:r>
            <w:r w:rsidR="39743B72" w:rsidRPr="001B600B">
              <w:rPr>
                <w:rFonts w:ascii="Calibri" w:eastAsia="Calibri" w:hAnsi="Calibri" w:cs="Calibri"/>
                <w:position w:val="1"/>
                <w:sz w:val="22"/>
                <w:szCs w:val="22"/>
              </w:rPr>
              <w:t xml:space="preserve"> </w:t>
            </w:r>
            <w:r w:rsidRPr="578B450E">
              <w:rPr>
                <w:rFonts w:ascii="Calibri" w:eastAsia="Calibri" w:hAnsi="Calibri" w:cs="Calibri"/>
                <w:sz w:val="22"/>
                <w:szCs w:val="22"/>
              </w:rPr>
              <w:t>Rate</w:t>
            </w:r>
          </w:p>
        </w:tc>
        <w:tc>
          <w:tcPr>
            <w:tcW w:w="511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3657B9" w14:textId="3E2D6416" w:rsidR="009C238E" w:rsidRPr="001B600B" w:rsidRDefault="2B037E5D" w:rsidP="00B32BD9">
            <w:pPr>
              <w:ind w:left="75"/>
              <w:rPr>
                <w:rFonts w:ascii="Calibri" w:eastAsia="Calibri" w:hAnsi="Calibri" w:cs="Calibri"/>
                <w:sz w:val="22"/>
                <w:szCs w:val="22"/>
              </w:rPr>
            </w:pPr>
            <w:r w:rsidRPr="7FEB470D">
              <w:rPr>
                <w:rFonts w:ascii="Calibri" w:eastAsia="Calibri" w:hAnsi="Calibri" w:cs="Calibri"/>
                <w:sz w:val="22"/>
                <w:szCs w:val="22"/>
              </w:rPr>
              <w:t>2</w:t>
            </w:r>
            <w:r w:rsidR="002D48AC" w:rsidRPr="7FEB470D">
              <w:rPr>
                <w:rFonts w:ascii="Calibri" w:eastAsia="Calibri" w:hAnsi="Calibri" w:cs="Calibri"/>
                <w:sz w:val="22"/>
                <w:szCs w:val="22"/>
              </w:rPr>
              <w:t xml:space="preserve">1 </w:t>
            </w:r>
            <w:r w:rsidR="6AA7EFBA" w:rsidRPr="7FEB470D">
              <w:rPr>
                <w:rFonts w:ascii="Calibri" w:eastAsia="Calibri" w:hAnsi="Calibri" w:cs="Calibri"/>
                <w:sz w:val="22"/>
                <w:szCs w:val="22"/>
              </w:rPr>
              <w:t>June</w:t>
            </w:r>
            <w:r w:rsidR="35267C25" w:rsidRPr="7FEB470D">
              <w:rPr>
                <w:rFonts w:ascii="Calibri" w:eastAsia="Calibri" w:hAnsi="Calibri" w:cs="Calibri"/>
                <w:sz w:val="22"/>
                <w:szCs w:val="22"/>
              </w:rPr>
              <w:t xml:space="preserve"> 2023</w:t>
            </w:r>
          </w:p>
        </w:tc>
      </w:tr>
      <w:tr w:rsidR="009C238E" w:rsidRPr="001B600B" w14:paraId="7657B6C3" w14:textId="77777777" w:rsidTr="7FEB470D">
        <w:trPr>
          <w:trHeight w:hRule="exact" w:val="894"/>
        </w:trPr>
        <w:tc>
          <w:tcPr>
            <w:tcW w:w="52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8208625" w14:textId="5039CDB0" w:rsidR="009C238E" w:rsidRPr="001B600B" w:rsidRDefault="003D7108" w:rsidP="0061554E">
            <w:pPr>
              <w:ind w:right="158"/>
              <w:jc w:val="center"/>
              <w:rPr>
                <w:rFonts w:ascii="Calibri" w:eastAsia="Calibri" w:hAnsi="Calibri" w:cs="Calibri"/>
                <w:sz w:val="22"/>
                <w:szCs w:val="22"/>
              </w:rPr>
            </w:pPr>
            <w:r w:rsidRPr="001B600B">
              <w:rPr>
                <w:rFonts w:ascii="Calibri" w:eastAsia="Calibri" w:hAnsi="Calibri" w:cs="Calibri"/>
                <w:sz w:val="22"/>
                <w:szCs w:val="22"/>
              </w:rPr>
              <w:lastRenderedPageBreak/>
              <w:t>6</w:t>
            </w:r>
          </w:p>
        </w:tc>
        <w:tc>
          <w:tcPr>
            <w:tcW w:w="38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ACF5622" w14:textId="0C9DBDC4" w:rsidR="009C238E" w:rsidRPr="001B600B" w:rsidRDefault="003D7108" w:rsidP="0061554E">
            <w:pPr>
              <w:rPr>
                <w:rFonts w:ascii="Calibri" w:eastAsia="Calibri" w:hAnsi="Calibri" w:cs="Calibri"/>
                <w:sz w:val="22"/>
                <w:szCs w:val="22"/>
              </w:rPr>
            </w:pPr>
            <w:r w:rsidRPr="001B600B">
              <w:rPr>
                <w:rFonts w:ascii="Calibri" w:eastAsia="Calibri" w:hAnsi="Calibri" w:cs="Calibri"/>
                <w:sz w:val="22"/>
                <w:szCs w:val="22"/>
              </w:rPr>
              <w:t>Quest</w:t>
            </w:r>
            <w:r w:rsidRPr="001B600B">
              <w:rPr>
                <w:rFonts w:ascii="Calibri" w:eastAsia="Calibri" w:hAnsi="Calibri" w:cs="Calibri"/>
                <w:spacing w:val="-2"/>
                <w:sz w:val="22"/>
                <w:szCs w:val="22"/>
              </w:rPr>
              <w:t>i</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s Rega</w:t>
            </w:r>
            <w:r w:rsidRPr="001B600B">
              <w:rPr>
                <w:rFonts w:ascii="Calibri" w:eastAsia="Calibri" w:hAnsi="Calibri" w:cs="Calibri"/>
                <w:spacing w:val="-1"/>
                <w:sz w:val="22"/>
                <w:szCs w:val="22"/>
              </w:rPr>
              <w:t>rd</w:t>
            </w:r>
            <w:r w:rsidRPr="001B600B">
              <w:rPr>
                <w:rFonts w:ascii="Calibri" w:eastAsia="Calibri" w:hAnsi="Calibri" w:cs="Calibri"/>
                <w:sz w:val="22"/>
                <w:szCs w:val="22"/>
              </w:rPr>
              <w:t>i</w:t>
            </w:r>
            <w:r w:rsidRPr="001B600B">
              <w:rPr>
                <w:rFonts w:ascii="Calibri" w:eastAsia="Calibri" w:hAnsi="Calibri" w:cs="Calibri"/>
                <w:spacing w:val="-1"/>
                <w:sz w:val="22"/>
                <w:szCs w:val="22"/>
              </w:rPr>
              <w:t>n</w:t>
            </w:r>
            <w:r w:rsidRPr="001B600B">
              <w:rPr>
                <w:rFonts w:ascii="Calibri" w:eastAsia="Calibri" w:hAnsi="Calibri" w:cs="Calibri"/>
                <w:sz w:val="22"/>
                <w:szCs w:val="22"/>
              </w:rPr>
              <w:t>g</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t</w:t>
            </w:r>
            <w:r w:rsidRPr="001B600B">
              <w:rPr>
                <w:rFonts w:ascii="Calibri" w:eastAsia="Calibri" w:hAnsi="Calibri" w:cs="Calibri"/>
                <w:spacing w:val="-3"/>
                <w:sz w:val="22"/>
                <w:szCs w:val="22"/>
              </w:rPr>
              <w:t>h</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R</w:t>
            </w:r>
            <w:r w:rsidRPr="001B600B">
              <w:rPr>
                <w:rFonts w:ascii="Calibri" w:eastAsia="Calibri" w:hAnsi="Calibri" w:cs="Calibri"/>
                <w:sz w:val="22"/>
                <w:szCs w:val="22"/>
              </w:rPr>
              <w:t>eq</w:t>
            </w:r>
            <w:r w:rsidRPr="001B600B">
              <w:rPr>
                <w:rFonts w:ascii="Calibri" w:eastAsia="Calibri" w:hAnsi="Calibri" w:cs="Calibri"/>
                <w:spacing w:val="-1"/>
                <w:sz w:val="22"/>
                <w:szCs w:val="22"/>
              </w:rPr>
              <w:t>u</w:t>
            </w:r>
            <w:r w:rsidRPr="001B600B">
              <w:rPr>
                <w:rFonts w:ascii="Calibri" w:eastAsia="Calibri" w:hAnsi="Calibri" w:cs="Calibri"/>
                <w:sz w:val="22"/>
                <w:szCs w:val="22"/>
              </w:rPr>
              <w:t>est</w:t>
            </w:r>
            <w:r w:rsidRPr="001B600B">
              <w:rPr>
                <w:rFonts w:ascii="Calibri" w:eastAsia="Calibri" w:hAnsi="Calibri" w:cs="Calibri"/>
                <w:spacing w:val="1"/>
                <w:sz w:val="22"/>
                <w:szCs w:val="22"/>
              </w:rPr>
              <w:t xml:space="preserve"> </w:t>
            </w:r>
            <w:r w:rsidRPr="001B600B">
              <w:rPr>
                <w:rFonts w:ascii="Calibri" w:eastAsia="Calibri" w:hAnsi="Calibri" w:cs="Calibri"/>
                <w:spacing w:val="-2"/>
                <w:sz w:val="22"/>
                <w:szCs w:val="22"/>
              </w:rPr>
              <w:t>f</w:t>
            </w:r>
            <w:r w:rsidRPr="001B600B">
              <w:rPr>
                <w:rFonts w:ascii="Calibri" w:eastAsia="Calibri" w:hAnsi="Calibri" w:cs="Calibri"/>
                <w:spacing w:val="1"/>
                <w:sz w:val="22"/>
                <w:szCs w:val="22"/>
              </w:rPr>
              <w:t>o</w:t>
            </w:r>
            <w:r w:rsidRPr="001B600B">
              <w:rPr>
                <w:rFonts w:ascii="Calibri" w:eastAsia="Calibri" w:hAnsi="Calibri" w:cs="Calibri"/>
                <w:sz w:val="22"/>
                <w:szCs w:val="22"/>
              </w:rPr>
              <w:t xml:space="preserve">r </w:t>
            </w:r>
            <w:r w:rsidRPr="001B600B">
              <w:rPr>
                <w:rFonts w:ascii="Calibri" w:eastAsia="Calibri" w:hAnsi="Calibri" w:cs="Calibri"/>
                <w:spacing w:val="-2"/>
                <w:sz w:val="22"/>
                <w:szCs w:val="22"/>
              </w:rPr>
              <w:t>C</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1"/>
                <w:sz w:val="22"/>
                <w:szCs w:val="22"/>
              </w:rPr>
              <w:t>p</w:t>
            </w:r>
            <w:r w:rsidRPr="001B600B">
              <w:rPr>
                <w:rFonts w:ascii="Calibri" w:eastAsia="Calibri" w:hAnsi="Calibri" w:cs="Calibri"/>
                <w:spacing w:val="1"/>
                <w:sz w:val="22"/>
                <w:szCs w:val="22"/>
              </w:rPr>
              <w:t>o</w:t>
            </w:r>
            <w:r w:rsidRPr="001B600B">
              <w:rPr>
                <w:rFonts w:ascii="Calibri" w:eastAsia="Calibri" w:hAnsi="Calibri" w:cs="Calibri"/>
                <w:spacing w:val="-3"/>
                <w:sz w:val="22"/>
                <w:szCs w:val="22"/>
              </w:rPr>
              <w:t>r</w:t>
            </w:r>
            <w:r w:rsidRPr="001B600B">
              <w:rPr>
                <w:rFonts w:ascii="Calibri" w:eastAsia="Calibri" w:hAnsi="Calibri" w:cs="Calibri"/>
                <w:sz w:val="22"/>
                <w:szCs w:val="22"/>
              </w:rPr>
              <w:t>ate</w:t>
            </w:r>
            <w:r w:rsidR="0061554E">
              <w:rPr>
                <w:rFonts w:ascii="Calibri" w:eastAsia="Calibri" w:hAnsi="Calibri" w:cs="Calibri"/>
                <w:sz w:val="22"/>
                <w:szCs w:val="22"/>
              </w:rPr>
              <w:t xml:space="preserve"> </w:t>
            </w:r>
            <w:r w:rsidRPr="001B600B">
              <w:rPr>
                <w:rFonts w:ascii="Calibri" w:eastAsia="Calibri" w:hAnsi="Calibri" w:cs="Calibri"/>
                <w:sz w:val="22"/>
                <w:szCs w:val="22"/>
              </w:rPr>
              <w:t>Rate</w:t>
            </w:r>
          </w:p>
        </w:tc>
        <w:tc>
          <w:tcPr>
            <w:tcW w:w="511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2F0436F" w14:textId="335B125D" w:rsidR="009C238E" w:rsidRPr="001B600B" w:rsidRDefault="003D7108" w:rsidP="00E36F9B">
            <w:pPr>
              <w:ind w:left="100" w:right="63"/>
              <w:rPr>
                <w:rFonts w:ascii="Calibri" w:eastAsia="Calibri" w:hAnsi="Calibri" w:cs="Calibri"/>
                <w:sz w:val="22"/>
                <w:szCs w:val="22"/>
              </w:rPr>
            </w:pPr>
            <w:r w:rsidRPr="001B600B">
              <w:rPr>
                <w:rFonts w:ascii="Calibri" w:eastAsia="Calibri" w:hAnsi="Calibri" w:cs="Calibri"/>
                <w:sz w:val="22"/>
                <w:szCs w:val="22"/>
              </w:rPr>
              <w:t>A</w:t>
            </w:r>
            <w:r w:rsidRPr="001B600B">
              <w:rPr>
                <w:rFonts w:ascii="Calibri" w:eastAsia="Calibri" w:hAnsi="Calibri" w:cs="Calibri"/>
                <w:spacing w:val="-1"/>
                <w:sz w:val="22"/>
                <w:szCs w:val="22"/>
              </w:rPr>
              <w:t>l</w:t>
            </w:r>
            <w:r w:rsidRPr="001B600B">
              <w:rPr>
                <w:rFonts w:ascii="Calibri" w:eastAsia="Calibri" w:hAnsi="Calibri" w:cs="Calibri"/>
                <w:sz w:val="22"/>
                <w:szCs w:val="22"/>
              </w:rPr>
              <w:t>l</w:t>
            </w:r>
            <w:r w:rsidRPr="001B600B">
              <w:rPr>
                <w:rFonts w:ascii="Calibri" w:eastAsia="Calibri" w:hAnsi="Calibri" w:cs="Calibri"/>
                <w:spacing w:val="5"/>
                <w:sz w:val="22"/>
                <w:szCs w:val="22"/>
              </w:rPr>
              <w:t xml:space="preserve"> </w:t>
            </w:r>
            <w:r w:rsidRPr="001B600B">
              <w:rPr>
                <w:rFonts w:ascii="Calibri" w:eastAsia="Calibri" w:hAnsi="Calibri" w:cs="Calibri"/>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mm</w:t>
            </w:r>
            <w:r w:rsidRPr="001B600B">
              <w:rPr>
                <w:rFonts w:ascii="Calibri" w:eastAsia="Calibri" w:hAnsi="Calibri" w:cs="Calibri"/>
                <w:spacing w:val="-1"/>
                <w:sz w:val="22"/>
                <w:szCs w:val="22"/>
              </w:rPr>
              <w:t>un</w:t>
            </w:r>
            <w:r w:rsidRPr="001B600B">
              <w:rPr>
                <w:rFonts w:ascii="Calibri" w:eastAsia="Calibri" w:hAnsi="Calibri" w:cs="Calibri"/>
                <w:sz w:val="22"/>
                <w:szCs w:val="22"/>
              </w:rPr>
              <w:t>ic</w:t>
            </w:r>
            <w:r w:rsidRPr="001B600B">
              <w:rPr>
                <w:rFonts w:ascii="Calibri" w:eastAsia="Calibri" w:hAnsi="Calibri" w:cs="Calibri"/>
                <w:spacing w:val="-3"/>
                <w:sz w:val="22"/>
                <w:szCs w:val="22"/>
              </w:rPr>
              <w:t>a</w:t>
            </w:r>
            <w:r w:rsidRPr="001B600B">
              <w:rPr>
                <w:rFonts w:ascii="Calibri" w:eastAsia="Calibri" w:hAnsi="Calibri" w:cs="Calibri"/>
                <w:sz w:val="22"/>
                <w:szCs w:val="22"/>
              </w:rPr>
              <w:t>ti</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s</w:t>
            </w:r>
            <w:r w:rsidRPr="001B600B">
              <w:rPr>
                <w:rFonts w:ascii="Calibri" w:eastAsia="Calibri" w:hAnsi="Calibri" w:cs="Calibri"/>
                <w:spacing w:val="5"/>
                <w:sz w:val="22"/>
                <w:szCs w:val="22"/>
              </w:rPr>
              <w:t xml:space="preserve"> </w:t>
            </w:r>
            <w:r w:rsidRPr="001B600B">
              <w:rPr>
                <w:rFonts w:ascii="Calibri" w:eastAsia="Calibri" w:hAnsi="Calibri" w:cs="Calibri"/>
                <w:spacing w:val="-3"/>
                <w:sz w:val="22"/>
                <w:szCs w:val="22"/>
              </w:rPr>
              <w:t>r</w:t>
            </w:r>
            <w:r w:rsidRPr="001B600B">
              <w:rPr>
                <w:rFonts w:ascii="Calibri" w:eastAsia="Calibri" w:hAnsi="Calibri" w:cs="Calibri"/>
                <w:sz w:val="22"/>
                <w:szCs w:val="22"/>
              </w:rPr>
              <w:t>ega</w:t>
            </w:r>
            <w:r w:rsidRPr="001B600B">
              <w:rPr>
                <w:rFonts w:ascii="Calibri" w:eastAsia="Calibri" w:hAnsi="Calibri" w:cs="Calibri"/>
                <w:spacing w:val="-1"/>
                <w:sz w:val="22"/>
                <w:szCs w:val="22"/>
              </w:rPr>
              <w:t>r</w:t>
            </w:r>
            <w:r w:rsidRPr="001B600B">
              <w:rPr>
                <w:rFonts w:ascii="Calibri" w:eastAsia="Calibri" w:hAnsi="Calibri" w:cs="Calibri"/>
                <w:spacing w:val="-3"/>
                <w:sz w:val="22"/>
                <w:szCs w:val="22"/>
              </w:rPr>
              <w:t>d</w:t>
            </w:r>
            <w:r w:rsidRPr="001B600B">
              <w:rPr>
                <w:rFonts w:ascii="Calibri" w:eastAsia="Calibri" w:hAnsi="Calibri" w:cs="Calibri"/>
                <w:sz w:val="22"/>
                <w:szCs w:val="22"/>
              </w:rPr>
              <w:t>i</w:t>
            </w:r>
            <w:r w:rsidRPr="001B600B">
              <w:rPr>
                <w:rFonts w:ascii="Calibri" w:eastAsia="Calibri" w:hAnsi="Calibri" w:cs="Calibri"/>
                <w:spacing w:val="-1"/>
                <w:sz w:val="22"/>
                <w:szCs w:val="22"/>
              </w:rPr>
              <w:t>n</w:t>
            </w:r>
            <w:r w:rsidRPr="001B600B">
              <w:rPr>
                <w:rFonts w:ascii="Calibri" w:eastAsia="Calibri" w:hAnsi="Calibri" w:cs="Calibri"/>
                <w:sz w:val="22"/>
                <w:szCs w:val="22"/>
              </w:rPr>
              <w:t>g</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th</w:t>
            </w:r>
            <w:r w:rsidRPr="001B600B">
              <w:rPr>
                <w:rFonts w:ascii="Calibri" w:eastAsia="Calibri" w:hAnsi="Calibri" w:cs="Calibri"/>
                <w:spacing w:val="-1"/>
                <w:sz w:val="22"/>
                <w:szCs w:val="22"/>
              </w:rPr>
              <w:t>i</w:t>
            </w:r>
            <w:r w:rsidRPr="001B600B">
              <w:rPr>
                <w:rFonts w:ascii="Calibri" w:eastAsia="Calibri" w:hAnsi="Calibri" w:cs="Calibri"/>
                <w:sz w:val="22"/>
                <w:szCs w:val="22"/>
              </w:rPr>
              <w:t>s</w:t>
            </w:r>
            <w:r w:rsidRPr="001B600B">
              <w:rPr>
                <w:rFonts w:ascii="Calibri" w:eastAsia="Calibri" w:hAnsi="Calibri" w:cs="Calibri"/>
                <w:spacing w:val="8"/>
                <w:sz w:val="22"/>
                <w:szCs w:val="22"/>
              </w:rPr>
              <w:t xml:space="preserve"> </w:t>
            </w:r>
            <w:r w:rsidRPr="001B600B">
              <w:rPr>
                <w:rFonts w:ascii="Calibri" w:eastAsia="Calibri" w:hAnsi="Calibri" w:cs="Calibri"/>
                <w:sz w:val="22"/>
                <w:szCs w:val="22"/>
              </w:rPr>
              <w:t>req</w:t>
            </w:r>
            <w:r w:rsidRPr="001B600B">
              <w:rPr>
                <w:rFonts w:ascii="Calibri" w:eastAsia="Calibri" w:hAnsi="Calibri" w:cs="Calibri"/>
                <w:spacing w:val="-1"/>
                <w:sz w:val="22"/>
                <w:szCs w:val="22"/>
              </w:rPr>
              <w:t>u</w:t>
            </w:r>
            <w:r w:rsidRPr="001B600B">
              <w:rPr>
                <w:rFonts w:ascii="Calibri" w:eastAsia="Calibri" w:hAnsi="Calibri" w:cs="Calibri"/>
                <w:sz w:val="22"/>
                <w:szCs w:val="22"/>
              </w:rPr>
              <w:t>est</w:t>
            </w:r>
            <w:r w:rsidRPr="001B600B">
              <w:rPr>
                <w:rFonts w:ascii="Calibri" w:eastAsia="Calibri" w:hAnsi="Calibri" w:cs="Calibri"/>
                <w:spacing w:val="7"/>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3"/>
                <w:sz w:val="22"/>
                <w:szCs w:val="22"/>
              </w:rPr>
              <w:t>r</w:t>
            </w:r>
            <w:r w:rsidRPr="001B600B">
              <w:rPr>
                <w:rFonts w:ascii="Calibri" w:eastAsia="Calibri" w:hAnsi="Calibri" w:cs="Calibri"/>
                <w:sz w:val="22"/>
                <w:szCs w:val="22"/>
              </w:rPr>
              <w:t>e to</w:t>
            </w:r>
            <w:r w:rsidRPr="001B600B">
              <w:rPr>
                <w:rFonts w:ascii="Calibri" w:eastAsia="Calibri" w:hAnsi="Calibri" w:cs="Calibri"/>
                <w:spacing w:val="7"/>
                <w:sz w:val="22"/>
                <w:szCs w:val="22"/>
              </w:rPr>
              <w:t xml:space="preserve"> </w:t>
            </w:r>
            <w:r w:rsidRPr="001B600B">
              <w:rPr>
                <w:rFonts w:ascii="Calibri" w:eastAsia="Calibri" w:hAnsi="Calibri" w:cs="Calibri"/>
                <w:spacing w:val="-1"/>
                <w:sz w:val="22"/>
                <w:szCs w:val="22"/>
              </w:rPr>
              <w:t>b</w:t>
            </w:r>
            <w:r w:rsidRPr="001B600B">
              <w:rPr>
                <w:rFonts w:ascii="Calibri" w:eastAsia="Calibri" w:hAnsi="Calibri" w:cs="Calibri"/>
                <w:sz w:val="22"/>
                <w:szCs w:val="22"/>
              </w:rPr>
              <w:t>e</w:t>
            </w:r>
            <w:r w:rsidRPr="001B600B">
              <w:rPr>
                <w:rFonts w:ascii="Calibri" w:eastAsia="Calibri" w:hAnsi="Calibri" w:cs="Calibri"/>
                <w:spacing w:val="6"/>
                <w:sz w:val="22"/>
                <w:szCs w:val="22"/>
              </w:rPr>
              <w:t xml:space="preserve"> </w:t>
            </w:r>
            <w:r w:rsidRPr="001B600B">
              <w:rPr>
                <w:rFonts w:ascii="Calibri" w:eastAsia="Calibri" w:hAnsi="Calibri" w:cs="Calibri"/>
                <w:spacing w:val="1"/>
                <w:sz w:val="22"/>
                <w:szCs w:val="22"/>
              </w:rPr>
              <w:t>m</w:t>
            </w:r>
            <w:r w:rsidRPr="001B600B">
              <w:rPr>
                <w:rFonts w:ascii="Calibri" w:eastAsia="Calibri" w:hAnsi="Calibri" w:cs="Calibri"/>
                <w:sz w:val="22"/>
                <w:szCs w:val="22"/>
              </w:rPr>
              <w:t>a</w:t>
            </w:r>
            <w:r w:rsidRPr="001B600B">
              <w:rPr>
                <w:rFonts w:ascii="Calibri" w:eastAsia="Calibri" w:hAnsi="Calibri" w:cs="Calibri"/>
                <w:spacing w:val="-3"/>
                <w:sz w:val="22"/>
                <w:szCs w:val="22"/>
              </w:rPr>
              <w:t>d</w:t>
            </w:r>
            <w:r w:rsidRPr="001B600B">
              <w:rPr>
                <w:rFonts w:ascii="Calibri" w:eastAsia="Calibri" w:hAnsi="Calibri" w:cs="Calibri"/>
                <w:sz w:val="22"/>
                <w:szCs w:val="22"/>
              </w:rPr>
              <w:t>e</w:t>
            </w:r>
            <w:r w:rsidRPr="001B600B">
              <w:rPr>
                <w:rFonts w:ascii="Calibri" w:eastAsia="Calibri" w:hAnsi="Calibri" w:cs="Calibri"/>
                <w:spacing w:val="6"/>
                <w:sz w:val="22"/>
                <w:szCs w:val="22"/>
              </w:rPr>
              <w:t xml:space="preserve"> </w:t>
            </w:r>
            <w:r w:rsidRPr="001B600B">
              <w:rPr>
                <w:rFonts w:ascii="Calibri" w:eastAsia="Calibri" w:hAnsi="Calibri" w:cs="Calibri"/>
                <w:sz w:val="22"/>
                <w:szCs w:val="22"/>
              </w:rPr>
              <w:t>s</w:t>
            </w:r>
            <w:r w:rsidRPr="001B600B">
              <w:rPr>
                <w:rFonts w:ascii="Calibri" w:eastAsia="Calibri" w:hAnsi="Calibri" w:cs="Calibri"/>
                <w:spacing w:val="1"/>
                <w:sz w:val="22"/>
                <w:szCs w:val="22"/>
              </w:rPr>
              <w:t>o</w:t>
            </w:r>
            <w:r w:rsidRPr="001B600B">
              <w:rPr>
                <w:rFonts w:ascii="Calibri" w:eastAsia="Calibri" w:hAnsi="Calibri" w:cs="Calibri"/>
                <w:spacing w:val="-3"/>
                <w:sz w:val="22"/>
                <w:szCs w:val="22"/>
              </w:rPr>
              <w:t>l</w:t>
            </w:r>
            <w:r w:rsidRPr="001B600B">
              <w:rPr>
                <w:rFonts w:ascii="Calibri" w:eastAsia="Calibri" w:hAnsi="Calibri" w:cs="Calibri"/>
                <w:sz w:val="22"/>
                <w:szCs w:val="22"/>
              </w:rPr>
              <w:t>ely</w:t>
            </w:r>
            <w:r w:rsidRPr="001B600B">
              <w:rPr>
                <w:rFonts w:ascii="Calibri" w:eastAsia="Calibri" w:hAnsi="Calibri" w:cs="Calibri"/>
                <w:spacing w:val="6"/>
                <w:sz w:val="22"/>
                <w:szCs w:val="22"/>
              </w:rPr>
              <w:t xml:space="preserve"> </w:t>
            </w:r>
            <w:r w:rsidRPr="001B600B">
              <w:rPr>
                <w:rFonts w:ascii="Calibri" w:eastAsia="Calibri" w:hAnsi="Calibri" w:cs="Calibri"/>
                <w:sz w:val="22"/>
                <w:szCs w:val="22"/>
              </w:rPr>
              <w:t>th</w:t>
            </w:r>
            <w:r w:rsidRPr="001B600B">
              <w:rPr>
                <w:rFonts w:ascii="Calibri" w:eastAsia="Calibri" w:hAnsi="Calibri" w:cs="Calibri"/>
                <w:spacing w:val="-3"/>
                <w:sz w:val="22"/>
                <w:szCs w:val="22"/>
              </w:rPr>
              <w:t>r</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ug</w:t>
            </w:r>
            <w:r w:rsidRPr="001B600B">
              <w:rPr>
                <w:rFonts w:ascii="Calibri" w:eastAsia="Calibri" w:hAnsi="Calibri" w:cs="Calibri"/>
                <w:sz w:val="22"/>
                <w:szCs w:val="22"/>
              </w:rPr>
              <w:t>h</w:t>
            </w:r>
            <w:r w:rsidRPr="001B600B">
              <w:rPr>
                <w:rFonts w:ascii="Calibri" w:eastAsia="Calibri" w:hAnsi="Calibri" w:cs="Calibri"/>
                <w:spacing w:val="5"/>
                <w:sz w:val="22"/>
                <w:szCs w:val="22"/>
              </w:rPr>
              <w:t xml:space="preserve"> </w:t>
            </w:r>
            <w:r w:rsidRPr="001B600B">
              <w:rPr>
                <w:rFonts w:ascii="Calibri" w:eastAsia="Calibri" w:hAnsi="Calibri" w:cs="Calibri"/>
                <w:sz w:val="22"/>
                <w:szCs w:val="22"/>
              </w:rPr>
              <w:t>e</w:t>
            </w:r>
            <w:r w:rsidRPr="001B600B">
              <w:rPr>
                <w:rFonts w:ascii="Calibri" w:eastAsia="Calibri" w:hAnsi="Calibri" w:cs="Calibri"/>
                <w:spacing w:val="1"/>
                <w:sz w:val="22"/>
                <w:szCs w:val="22"/>
              </w:rPr>
              <w:t>m</w:t>
            </w:r>
            <w:r w:rsidRPr="001B600B">
              <w:rPr>
                <w:rFonts w:ascii="Calibri" w:eastAsia="Calibri" w:hAnsi="Calibri" w:cs="Calibri"/>
                <w:sz w:val="22"/>
                <w:szCs w:val="22"/>
              </w:rPr>
              <w:t>ail</w:t>
            </w:r>
            <w:r w:rsidRPr="001B600B">
              <w:rPr>
                <w:rFonts w:ascii="Calibri" w:eastAsia="Calibri" w:hAnsi="Calibri" w:cs="Calibri"/>
                <w:spacing w:val="5"/>
                <w:sz w:val="22"/>
                <w:szCs w:val="22"/>
              </w:rPr>
              <w:t xml:space="preserve"> </w:t>
            </w:r>
            <w:r w:rsidRPr="001B600B">
              <w:rPr>
                <w:rFonts w:ascii="Calibri" w:eastAsia="Calibri" w:hAnsi="Calibri" w:cs="Calibri"/>
                <w:spacing w:val="-1"/>
                <w:sz w:val="22"/>
                <w:szCs w:val="22"/>
              </w:rPr>
              <w:t>n</w:t>
            </w:r>
            <w:r w:rsidRPr="001B600B">
              <w:rPr>
                <w:rFonts w:ascii="Calibri" w:eastAsia="Calibri" w:hAnsi="Calibri" w:cs="Calibri"/>
                <w:sz w:val="22"/>
                <w:szCs w:val="22"/>
              </w:rPr>
              <w:t>o</w:t>
            </w:r>
            <w:r w:rsidRPr="001B600B">
              <w:rPr>
                <w:rFonts w:ascii="Calibri" w:eastAsia="Calibri" w:hAnsi="Calibri" w:cs="Calibri"/>
                <w:spacing w:val="7"/>
                <w:sz w:val="22"/>
                <w:szCs w:val="22"/>
              </w:rPr>
              <w:t xml:space="preserve"> </w:t>
            </w:r>
            <w:r w:rsidRPr="001B600B">
              <w:rPr>
                <w:rFonts w:ascii="Calibri" w:eastAsia="Calibri" w:hAnsi="Calibri" w:cs="Calibri"/>
                <w:sz w:val="22"/>
                <w:szCs w:val="22"/>
              </w:rPr>
              <w:t>la</w:t>
            </w:r>
            <w:r w:rsidRPr="001B600B">
              <w:rPr>
                <w:rFonts w:ascii="Calibri" w:eastAsia="Calibri" w:hAnsi="Calibri" w:cs="Calibri"/>
                <w:spacing w:val="-2"/>
                <w:sz w:val="22"/>
                <w:szCs w:val="22"/>
              </w:rPr>
              <w:t>t</w:t>
            </w:r>
            <w:r w:rsidRPr="001B600B">
              <w:rPr>
                <w:rFonts w:ascii="Calibri" w:eastAsia="Calibri" w:hAnsi="Calibri" w:cs="Calibri"/>
                <w:sz w:val="22"/>
                <w:szCs w:val="22"/>
              </w:rPr>
              <w:t>er</w:t>
            </w:r>
            <w:r w:rsidRPr="001B600B">
              <w:rPr>
                <w:rFonts w:ascii="Calibri" w:eastAsia="Calibri" w:hAnsi="Calibri" w:cs="Calibri"/>
                <w:spacing w:val="6"/>
                <w:sz w:val="22"/>
                <w:szCs w:val="22"/>
              </w:rPr>
              <w:t xml:space="preserve"> </w:t>
            </w:r>
            <w:r w:rsidRPr="001B600B">
              <w:rPr>
                <w:rFonts w:ascii="Calibri" w:eastAsia="Calibri" w:hAnsi="Calibri" w:cs="Calibri"/>
                <w:sz w:val="22"/>
                <w:szCs w:val="22"/>
              </w:rPr>
              <w:t>than</w:t>
            </w:r>
            <w:r w:rsidR="008B0479" w:rsidRPr="001B600B">
              <w:rPr>
                <w:rFonts w:ascii="Calibri" w:eastAsia="Calibri" w:hAnsi="Calibri" w:cs="Calibri"/>
                <w:sz w:val="22"/>
                <w:szCs w:val="22"/>
              </w:rPr>
              <w:t xml:space="preserve"> </w:t>
            </w:r>
            <w:r w:rsidR="066162BA" w:rsidRPr="001B600B">
              <w:rPr>
                <w:rFonts w:ascii="Calibri" w:eastAsia="Calibri" w:hAnsi="Calibri" w:cs="Calibri"/>
                <w:sz w:val="22"/>
                <w:szCs w:val="22"/>
              </w:rPr>
              <w:t>2</w:t>
            </w:r>
            <w:r w:rsidR="00033961" w:rsidRPr="555A08B8">
              <w:rPr>
                <w:rFonts w:ascii="Calibri" w:eastAsia="Calibri" w:hAnsi="Calibri" w:cs="Calibri"/>
                <w:spacing w:val="1"/>
                <w:position w:val="1"/>
                <w:sz w:val="22"/>
                <w:szCs w:val="22"/>
              </w:rPr>
              <w:t>1</w:t>
            </w:r>
            <w:r w:rsidR="53677A7D" w:rsidRPr="555A08B8">
              <w:rPr>
                <w:rFonts w:ascii="Calibri" w:eastAsia="Calibri" w:hAnsi="Calibri" w:cs="Calibri"/>
                <w:spacing w:val="1"/>
                <w:position w:val="1"/>
                <w:sz w:val="22"/>
                <w:szCs w:val="22"/>
              </w:rPr>
              <w:t xml:space="preserve"> </w:t>
            </w:r>
            <w:r w:rsidR="1D83FE28" w:rsidRPr="555A08B8">
              <w:rPr>
                <w:rFonts w:ascii="Calibri" w:eastAsia="Calibri" w:hAnsi="Calibri" w:cs="Calibri"/>
                <w:spacing w:val="1"/>
                <w:position w:val="1"/>
                <w:sz w:val="22"/>
                <w:szCs w:val="22"/>
              </w:rPr>
              <w:t xml:space="preserve">June </w:t>
            </w:r>
            <w:r w:rsidRPr="555A08B8">
              <w:rPr>
                <w:rFonts w:ascii="Calibri" w:eastAsia="Calibri" w:hAnsi="Calibri" w:cs="Calibri"/>
                <w:spacing w:val="-2"/>
                <w:position w:val="1"/>
                <w:sz w:val="22"/>
                <w:szCs w:val="22"/>
              </w:rPr>
              <w:t>2</w:t>
            </w:r>
            <w:r w:rsidRPr="555A08B8">
              <w:rPr>
                <w:rFonts w:ascii="Calibri" w:eastAsia="Calibri" w:hAnsi="Calibri" w:cs="Calibri"/>
                <w:spacing w:val="1"/>
                <w:position w:val="1"/>
                <w:sz w:val="22"/>
                <w:szCs w:val="22"/>
              </w:rPr>
              <w:t>0</w:t>
            </w:r>
            <w:r w:rsidRPr="555A08B8">
              <w:rPr>
                <w:rFonts w:ascii="Calibri" w:eastAsia="Calibri" w:hAnsi="Calibri" w:cs="Calibri"/>
                <w:spacing w:val="-2"/>
                <w:position w:val="1"/>
                <w:sz w:val="22"/>
                <w:szCs w:val="22"/>
              </w:rPr>
              <w:t>2</w:t>
            </w:r>
            <w:r w:rsidR="00033961" w:rsidRPr="555A08B8">
              <w:rPr>
                <w:rFonts w:ascii="Calibri" w:eastAsia="Calibri" w:hAnsi="Calibri" w:cs="Calibri"/>
                <w:spacing w:val="-2"/>
                <w:position w:val="1"/>
                <w:sz w:val="22"/>
                <w:szCs w:val="22"/>
              </w:rPr>
              <w:t>3</w:t>
            </w:r>
            <w:r w:rsidR="00033961" w:rsidRPr="001B600B">
              <w:rPr>
                <w:rFonts w:ascii="Calibri" w:eastAsia="Calibri" w:hAnsi="Calibri" w:cs="Calibri"/>
                <w:spacing w:val="-2"/>
                <w:position w:val="1"/>
                <w:sz w:val="22"/>
                <w:szCs w:val="22"/>
              </w:rPr>
              <w:t xml:space="preserve"> at 1700 hours</w:t>
            </w:r>
            <w:r w:rsidRPr="001B600B">
              <w:rPr>
                <w:rFonts w:ascii="Calibri" w:eastAsia="Calibri" w:hAnsi="Calibri" w:cs="Calibri"/>
                <w:position w:val="1"/>
                <w:sz w:val="22"/>
                <w:szCs w:val="22"/>
              </w:rPr>
              <w:t xml:space="preserve"> (G</w:t>
            </w:r>
            <w:r w:rsidRPr="001B600B">
              <w:rPr>
                <w:rFonts w:ascii="Calibri" w:eastAsia="Calibri" w:hAnsi="Calibri" w:cs="Calibri"/>
                <w:spacing w:val="1"/>
                <w:position w:val="1"/>
                <w:sz w:val="22"/>
                <w:szCs w:val="22"/>
              </w:rPr>
              <w:t>M</w:t>
            </w:r>
            <w:r w:rsidRPr="001B600B">
              <w:rPr>
                <w:rFonts w:ascii="Calibri" w:eastAsia="Calibri" w:hAnsi="Calibri" w:cs="Calibri"/>
                <w:spacing w:val="-2"/>
                <w:position w:val="1"/>
                <w:sz w:val="22"/>
                <w:szCs w:val="22"/>
              </w:rPr>
              <w:t>T</w:t>
            </w:r>
            <w:r w:rsidRPr="001B600B">
              <w:rPr>
                <w:rFonts w:ascii="Calibri" w:eastAsia="Calibri" w:hAnsi="Calibri" w:cs="Calibri"/>
                <w:position w:val="1"/>
                <w:sz w:val="22"/>
                <w:szCs w:val="22"/>
              </w:rPr>
              <w:t>+</w:t>
            </w:r>
            <w:r w:rsidRPr="001B600B">
              <w:rPr>
                <w:rFonts w:ascii="Calibri" w:eastAsia="Calibri" w:hAnsi="Calibri" w:cs="Calibri"/>
                <w:spacing w:val="-1"/>
                <w:position w:val="1"/>
                <w:sz w:val="22"/>
                <w:szCs w:val="22"/>
              </w:rPr>
              <w:t>7</w:t>
            </w:r>
            <w:r w:rsidRPr="001B600B">
              <w:rPr>
                <w:rFonts w:ascii="Calibri" w:eastAsia="Calibri" w:hAnsi="Calibri" w:cs="Calibri"/>
                <w:position w:val="1"/>
                <w:sz w:val="22"/>
                <w:szCs w:val="22"/>
              </w:rPr>
              <w:t>).</w:t>
            </w:r>
          </w:p>
        </w:tc>
      </w:tr>
      <w:tr w:rsidR="009C238E" w:rsidRPr="001B600B" w14:paraId="1C652B08" w14:textId="77777777" w:rsidTr="7FEB470D">
        <w:trPr>
          <w:trHeight w:hRule="exact" w:val="447"/>
        </w:trPr>
        <w:tc>
          <w:tcPr>
            <w:tcW w:w="52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E0B54F2" w14:textId="77777777" w:rsidR="009C238E" w:rsidRPr="001B600B" w:rsidRDefault="003D7108" w:rsidP="00E36F9B">
            <w:pPr>
              <w:ind w:left="157" w:right="158"/>
              <w:jc w:val="center"/>
              <w:rPr>
                <w:rFonts w:ascii="Calibri" w:eastAsia="Calibri" w:hAnsi="Calibri" w:cs="Calibri"/>
                <w:sz w:val="22"/>
                <w:szCs w:val="22"/>
              </w:rPr>
            </w:pPr>
            <w:r w:rsidRPr="001B600B">
              <w:rPr>
                <w:rFonts w:ascii="Calibri" w:eastAsia="Calibri" w:hAnsi="Calibri" w:cs="Calibri"/>
                <w:sz w:val="22"/>
                <w:szCs w:val="22"/>
              </w:rPr>
              <w:t>7</w:t>
            </w:r>
          </w:p>
        </w:tc>
        <w:tc>
          <w:tcPr>
            <w:tcW w:w="38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C6965D" w14:textId="77777777" w:rsidR="009C238E" w:rsidRPr="001B600B" w:rsidRDefault="003D7108" w:rsidP="00E36F9B">
            <w:pPr>
              <w:ind w:left="100"/>
              <w:rPr>
                <w:rFonts w:ascii="Calibri" w:eastAsia="Calibri" w:hAnsi="Calibri" w:cs="Calibri"/>
                <w:sz w:val="22"/>
                <w:szCs w:val="22"/>
              </w:rPr>
            </w:pPr>
            <w:r w:rsidRPr="001B600B">
              <w:rPr>
                <w:rFonts w:ascii="Calibri" w:eastAsia="Calibri" w:hAnsi="Calibri" w:cs="Calibri"/>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ta</w:t>
            </w:r>
            <w:r w:rsidRPr="001B600B">
              <w:rPr>
                <w:rFonts w:ascii="Calibri" w:eastAsia="Calibri" w:hAnsi="Calibri" w:cs="Calibri"/>
                <w:spacing w:val="-2"/>
                <w:sz w:val="22"/>
                <w:szCs w:val="22"/>
              </w:rPr>
              <w:t>c</w:t>
            </w:r>
            <w:r w:rsidRPr="001B600B">
              <w:rPr>
                <w:rFonts w:ascii="Calibri" w:eastAsia="Calibri" w:hAnsi="Calibri" w:cs="Calibri"/>
                <w:sz w:val="22"/>
                <w:szCs w:val="22"/>
              </w:rPr>
              <w:t>t</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z w:val="22"/>
                <w:szCs w:val="22"/>
              </w:rPr>
              <w:t>er</w:t>
            </w:r>
            <w:r w:rsidRPr="001B600B">
              <w:rPr>
                <w:rFonts w:ascii="Calibri" w:eastAsia="Calibri" w:hAnsi="Calibri" w:cs="Calibri"/>
                <w:spacing w:val="-2"/>
                <w:sz w:val="22"/>
                <w:szCs w:val="22"/>
              </w:rPr>
              <w:t>s</w:t>
            </w:r>
            <w:r w:rsidRPr="001B600B">
              <w:rPr>
                <w:rFonts w:ascii="Calibri" w:eastAsia="Calibri" w:hAnsi="Calibri" w:cs="Calibri"/>
                <w:spacing w:val="1"/>
                <w:sz w:val="22"/>
                <w:szCs w:val="22"/>
              </w:rPr>
              <w:t>o</w:t>
            </w:r>
            <w:r w:rsidRPr="001B600B">
              <w:rPr>
                <w:rFonts w:ascii="Calibri" w:eastAsia="Calibri" w:hAnsi="Calibri" w:cs="Calibri"/>
                <w:sz w:val="22"/>
                <w:szCs w:val="22"/>
              </w:rPr>
              <w:t>n</w:t>
            </w:r>
          </w:p>
        </w:tc>
        <w:tc>
          <w:tcPr>
            <w:tcW w:w="511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99CE98E" w14:textId="5A12CFFA" w:rsidR="565A0023" w:rsidRDefault="565A0023" w:rsidP="555A08B8">
            <w:pPr>
              <w:ind w:left="100"/>
              <w:rPr>
                <w:rFonts w:ascii="Calibri" w:eastAsia="Calibri" w:hAnsi="Calibri" w:cs="Calibri"/>
                <w:sz w:val="22"/>
                <w:szCs w:val="22"/>
              </w:rPr>
            </w:pPr>
            <w:r w:rsidRPr="555A08B8">
              <w:rPr>
                <w:rFonts w:ascii="Calibri" w:eastAsia="Calibri" w:hAnsi="Calibri" w:cs="Calibri"/>
                <w:sz w:val="22"/>
                <w:szCs w:val="22"/>
              </w:rPr>
              <w:t>Ms. Anggita Widyananda Nugraha (anggita.nugraha@aseanfoundation.org)</w:t>
            </w:r>
          </w:p>
          <w:p w14:paraId="64834E71" w14:textId="38F67DE2" w:rsidR="009C238E" w:rsidRPr="001B600B" w:rsidRDefault="003D7108" w:rsidP="00E36F9B">
            <w:pPr>
              <w:ind w:left="100"/>
              <w:rPr>
                <w:rFonts w:ascii="Calibri" w:eastAsia="Calibri" w:hAnsi="Calibri" w:cs="Calibri"/>
                <w:sz w:val="22"/>
                <w:szCs w:val="22"/>
              </w:rPr>
            </w:pPr>
            <w:r w:rsidRPr="001B600B">
              <w:rPr>
                <w:rFonts w:ascii="Calibri" w:eastAsia="Calibri" w:hAnsi="Calibri" w:cs="Calibri"/>
                <w:spacing w:val="1"/>
                <w:sz w:val="22"/>
                <w:szCs w:val="22"/>
              </w:rPr>
              <w:t>M</w:t>
            </w:r>
            <w:r w:rsidRPr="001B600B">
              <w:rPr>
                <w:rFonts w:ascii="Calibri" w:eastAsia="Calibri" w:hAnsi="Calibri" w:cs="Calibri"/>
                <w:sz w:val="22"/>
                <w:szCs w:val="22"/>
              </w:rPr>
              <w:t xml:space="preserve">s. </w:t>
            </w:r>
            <w:proofErr w:type="spellStart"/>
            <w:r w:rsidR="00B32EAB" w:rsidRPr="001B600B">
              <w:rPr>
                <w:rFonts w:ascii="Calibri" w:eastAsia="Calibri" w:hAnsi="Calibri" w:cs="Calibri"/>
                <w:sz w:val="22"/>
                <w:szCs w:val="22"/>
              </w:rPr>
              <w:t>Cresentia</w:t>
            </w:r>
            <w:proofErr w:type="spellEnd"/>
            <w:r w:rsidR="00B32EAB" w:rsidRPr="001B600B">
              <w:rPr>
                <w:rFonts w:ascii="Calibri" w:eastAsia="Calibri" w:hAnsi="Calibri" w:cs="Calibri"/>
                <w:sz w:val="22"/>
                <w:szCs w:val="22"/>
              </w:rPr>
              <w:t xml:space="preserve"> </w:t>
            </w:r>
            <w:proofErr w:type="spellStart"/>
            <w:r w:rsidR="00B32EAB" w:rsidRPr="001B600B">
              <w:rPr>
                <w:rFonts w:ascii="Calibri" w:eastAsia="Calibri" w:hAnsi="Calibri" w:cs="Calibri"/>
                <w:sz w:val="22"/>
                <w:szCs w:val="22"/>
              </w:rPr>
              <w:t>Novianti</w:t>
            </w:r>
            <w:proofErr w:type="spellEnd"/>
            <w:r w:rsidR="4B1FCA92" w:rsidRPr="001B600B">
              <w:rPr>
                <w:rFonts w:ascii="Calibri" w:eastAsia="Calibri" w:hAnsi="Calibri" w:cs="Calibri"/>
                <w:sz w:val="22"/>
                <w:szCs w:val="22"/>
              </w:rPr>
              <w:t xml:space="preserve"> (</w:t>
            </w:r>
            <w:hyperlink r:id="rId12">
              <w:r w:rsidR="4B1FCA92" w:rsidRPr="555A08B8">
                <w:rPr>
                  <w:rStyle w:val="Hyperlink"/>
                  <w:rFonts w:ascii="Calibri" w:eastAsia="Calibri" w:hAnsi="Calibri" w:cs="Calibri"/>
                  <w:sz w:val="22"/>
                  <w:szCs w:val="22"/>
                </w:rPr>
                <w:t>cresentia.novianti@aseanfoundation.org</w:t>
              </w:r>
            </w:hyperlink>
            <w:r w:rsidR="4B1FCA92" w:rsidRPr="001B600B">
              <w:rPr>
                <w:rFonts w:ascii="Calibri" w:eastAsia="Calibri" w:hAnsi="Calibri" w:cs="Calibri"/>
                <w:sz w:val="22"/>
                <w:szCs w:val="22"/>
              </w:rPr>
              <w:t>)</w:t>
            </w:r>
          </w:p>
        </w:tc>
      </w:tr>
    </w:tbl>
    <w:p w14:paraId="11B3242E" w14:textId="13A396A8" w:rsidR="009C238E" w:rsidRPr="001B600B" w:rsidRDefault="009C238E" w:rsidP="00E36F9B">
      <w:pPr>
        <w:rPr>
          <w:rFonts w:ascii="Calibri" w:hAnsi="Calibri" w:cs="Calibri"/>
          <w:sz w:val="22"/>
          <w:szCs w:val="22"/>
        </w:rPr>
      </w:pPr>
    </w:p>
    <w:tbl>
      <w:tblPr>
        <w:tblW w:w="9356" w:type="dxa"/>
        <w:tblInd w:w="-8" w:type="dxa"/>
        <w:tblLayout w:type="fixed"/>
        <w:tblCellMar>
          <w:left w:w="0" w:type="dxa"/>
          <w:right w:w="0" w:type="dxa"/>
        </w:tblCellMar>
        <w:tblLook w:val="01E0" w:firstRow="1" w:lastRow="1" w:firstColumn="1" w:lastColumn="1" w:noHBand="0" w:noVBand="0"/>
      </w:tblPr>
      <w:tblGrid>
        <w:gridCol w:w="511"/>
        <w:gridCol w:w="3806"/>
        <w:gridCol w:w="5031"/>
        <w:gridCol w:w="8"/>
      </w:tblGrid>
      <w:tr w:rsidR="009C238E" w:rsidRPr="001B600B" w14:paraId="524714DD" w14:textId="77777777" w:rsidTr="253813C9">
        <w:trPr>
          <w:gridAfter w:val="1"/>
          <w:wAfter w:w="8" w:type="dxa"/>
          <w:trHeight w:hRule="exact" w:val="410"/>
        </w:trPr>
        <w:tc>
          <w:tcPr>
            <w:tcW w:w="511" w:type="dxa"/>
            <w:tcBorders>
              <w:top w:val="single" w:sz="6" w:space="0" w:color="000000" w:themeColor="text1"/>
              <w:left w:val="single" w:sz="4" w:space="0" w:color="auto"/>
              <w:right w:val="single" w:sz="4" w:space="0" w:color="auto"/>
            </w:tcBorders>
          </w:tcPr>
          <w:p w14:paraId="28273FF9" w14:textId="3B484B3D" w:rsidR="009C238E" w:rsidRPr="001B600B" w:rsidRDefault="003D7108" w:rsidP="00E36F9B">
            <w:pPr>
              <w:ind w:left="157" w:right="158"/>
              <w:jc w:val="center"/>
              <w:rPr>
                <w:rFonts w:ascii="Calibri" w:eastAsia="Calibri" w:hAnsi="Calibri" w:cs="Calibri"/>
                <w:sz w:val="22"/>
                <w:szCs w:val="22"/>
              </w:rPr>
            </w:pPr>
            <w:r w:rsidRPr="001B600B">
              <w:rPr>
                <w:rFonts w:ascii="Calibri" w:eastAsia="Calibri" w:hAnsi="Calibri" w:cs="Calibri"/>
                <w:sz w:val="22"/>
                <w:szCs w:val="22"/>
              </w:rPr>
              <w:t>8</w:t>
            </w:r>
          </w:p>
        </w:tc>
        <w:tc>
          <w:tcPr>
            <w:tcW w:w="3806" w:type="dxa"/>
            <w:tcBorders>
              <w:top w:val="single" w:sz="6" w:space="0" w:color="000000" w:themeColor="text1"/>
              <w:left w:val="single" w:sz="4" w:space="0" w:color="auto"/>
              <w:right w:val="single" w:sz="4" w:space="0" w:color="auto"/>
            </w:tcBorders>
          </w:tcPr>
          <w:p w14:paraId="353E4DBD" w14:textId="77777777" w:rsidR="009C238E" w:rsidRPr="001B600B" w:rsidRDefault="003D7108" w:rsidP="00E36F9B">
            <w:pPr>
              <w:ind w:left="103"/>
              <w:rPr>
                <w:rFonts w:ascii="Calibri" w:eastAsia="Calibri" w:hAnsi="Calibri" w:cs="Calibri"/>
                <w:sz w:val="22"/>
                <w:szCs w:val="22"/>
              </w:rPr>
            </w:pPr>
            <w:r w:rsidRPr="001B600B">
              <w:rPr>
                <w:rFonts w:ascii="Calibri" w:eastAsia="Calibri" w:hAnsi="Calibri" w:cs="Calibri"/>
                <w:sz w:val="22"/>
                <w:szCs w:val="22"/>
              </w:rPr>
              <w:t>A</w:t>
            </w:r>
            <w:r w:rsidRPr="001B600B">
              <w:rPr>
                <w:rFonts w:ascii="Calibri" w:eastAsia="Calibri" w:hAnsi="Calibri" w:cs="Calibri"/>
                <w:spacing w:val="-1"/>
                <w:sz w:val="22"/>
                <w:szCs w:val="22"/>
              </w:rPr>
              <w:t>n</w:t>
            </w:r>
            <w:r w:rsidRPr="001B600B">
              <w:rPr>
                <w:rFonts w:ascii="Calibri" w:eastAsia="Calibri" w:hAnsi="Calibri" w:cs="Calibri"/>
                <w:sz w:val="22"/>
                <w:szCs w:val="22"/>
              </w:rPr>
              <w:t>tici</w:t>
            </w:r>
            <w:r w:rsidRPr="001B600B">
              <w:rPr>
                <w:rFonts w:ascii="Calibri" w:eastAsia="Calibri" w:hAnsi="Calibri" w:cs="Calibri"/>
                <w:spacing w:val="-1"/>
                <w:sz w:val="22"/>
                <w:szCs w:val="22"/>
              </w:rPr>
              <w:t>p</w:t>
            </w:r>
            <w:r w:rsidRPr="001B600B">
              <w:rPr>
                <w:rFonts w:ascii="Calibri" w:eastAsia="Calibri" w:hAnsi="Calibri" w:cs="Calibri"/>
                <w:sz w:val="22"/>
                <w:szCs w:val="22"/>
              </w:rPr>
              <w:t>at</w:t>
            </w:r>
            <w:r w:rsidRPr="001B600B">
              <w:rPr>
                <w:rFonts w:ascii="Calibri" w:eastAsia="Calibri" w:hAnsi="Calibri" w:cs="Calibri"/>
                <w:spacing w:val="1"/>
                <w:sz w:val="22"/>
                <w:szCs w:val="22"/>
              </w:rPr>
              <w:t>e</w:t>
            </w:r>
            <w:r w:rsidRPr="001B600B">
              <w:rPr>
                <w:rFonts w:ascii="Calibri" w:eastAsia="Calibri" w:hAnsi="Calibri" w:cs="Calibri"/>
                <w:sz w:val="22"/>
                <w:szCs w:val="22"/>
              </w:rPr>
              <w:t>d</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Aw</w:t>
            </w:r>
            <w:r w:rsidRPr="001B600B">
              <w:rPr>
                <w:rFonts w:ascii="Calibri" w:eastAsia="Calibri" w:hAnsi="Calibri" w:cs="Calibri"/>
                <w:spacing w:val="-2"/>
                <w:sz w:val="22"/>
                <w:szCs w:val="22"/>
              </w:rPr>
              <w:t>a</w:t>
            </w:r>
            <w:r w:rsidRPr="001B600B">
              <w:rPr>
                <w:rFonts w:ascii="Calibri" w:eastAsia="Calibri" w:hAnsi="Calibri" w:cs="Calibri"/>
                <w:sz w:val="22"/>
                <w:szCs w:val="22"/>
              </w:rPr>
              <w:t>rd</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Ty</w:t>
            </w:r>
            <w:r w:rsidRPr="001B600B">
              <w:rPr>
                <w:rFonts w:ascii="Calibri" w:eastAsia="Calibri" w:hAnsi="Calibri" w:cs="Calibri"/>
                <w:spacing w:val="-3"/>
                <w:sz w:val="22"/>
                <w:szCs w:val="22"/>
              </w:rPr>
              <w:t>p</w:t>
            </w:r>
            <w:r w:rsidRPr="001B600B">
              <w:rPr>
                <w:rFonts w:ascii="Calibri" w:eastAsia="Calibri" w:hAnsi="Calibri" w:cs="Calibri"/>
                <w:sz w:val="22"/>
                <w:szCs w:val="22"/>
              </w:rPr>
              <w:t>e</w:t>
            </w:r>
          </w:p>
        </w:tc>
        <w:tc>
          <w:tcPr>
            <w:tcW w:w="5031" w:type="dxa"/>
            <w:tcBorders>
              <w:top w:val="single" w:sz="5" w:space="0" w:color="000000" w:themeColor="text1"/>
              <w:left w:val="single" w:sz="4" w:space="0" w:color="auto"/>
              <w:bottom w:val="single" w:sz="5" w:space="0" w:color="000000" w:themeColor="text1"/>
              <w:right w:val="single" w:sz="5" w:space="0" w:color="000000" w:themeColor="text1"/>
            </w:tcBorders>
          </w:tcPr>
          <w:p w14:paraId="323910D2" w14:textId="77777777" w:rsidR="009C238E" w:rsidRPr="001B600B" w:rsidRDefault="003D7108" w:rsidP="00E36F9B">
            <w:pPr>
              <w:ind w:left="100"/>
              <w:rPr>
                <w:rFonts w:ascii="Calibri" w:eastAsia="Calibri" w:hAnsi="Calibri" w:cs="Calibri"/>
                <w:sz w:val="22"/>
                <w:szCs w:val="22"/>
              </w:rPr>
            </w:pPr>
            <w:r w:rsidRPr="001B600B">
              <w:rPr>
                <w:rFonts w:ascii="Calibri" w:eastAsia="Calibri" w:hAnsi="Calibri" w:cs="Calibri"/>
                <w:b/>
                <w:sz w:val="22"/>
                <w:szCs w:val="22"/>
              </w:rPr>
              <w:t>Fix</w:t>
            </w:r>
            <w:r w:rsidRPr="001B600B">
              <w:rPr>
                <w:rFonts w:ascii="Calibri" w:eastAsia="Calibri" w:hAnsi="Calibri" w:cs="Calibri"/>
                <w:b/>
                <w:spacing w:val="-1"/>
                <w:sz w:val="22"/>
                <w:szCs w:val="22"/>
              </w:rPr>
              <w:t>e</w:t>
            </w:r>
            <w:r w:rsidRPr="001B600B">
              <w:rPr>
                <w:rFonts w:ascii="Calibri" w:eastAsia="Calibri" w:hAnsi="Calibri" w:cs="Calibri"/>
                <w:b/>
                <w:sz w:val="22"/>
                <w:szCs w:val="22"/>
              </w:rPr>
              <w:t>d</w:t>
            </w:r>
            <w:r w:rsidRPr="001B600B">
              <w:rPr>
                <w:rFonts w:ascii="Calibri" w:eastAsia="Calibri" w:hAnsi="Calibri" w:cs="Calibri"/>
                <w:b/>
                <w:spacing w:val="-1"/>
                <w:sz w:val="22"/>
                <w:szCs w:val="22"/>
              </w:rPr>
              <w:t xml:space="preserve"> </w:t>
            </w:r>
            <w:r w:rsidRPr="001B600B">
              <w:rPr>
                <w:rFonts w:ascii="Calibri" w:eastAsia="Calibri" w:hAnsi="Calibri" w:cs="Calibri"/>
                <w:b/>
                <w:sz w:val="22"/>
                <w:szCs w:val="22"/>
              </w:rPr>
              <w:t>P</w:t>
            </w:r>
            <w:r w:rsidRPr="001B600B">
              <w:rPr>
                <w:rFonts w:ascii="Calibri" w:eastAsia="Calibri" w:hAnsi="Calibri" w:cs="Calibri"/>
                <w:b/>
                <w:spacing w:val="1"/>
                <w:sz w:val="22"/>
                <w:szCs w:val="22"/>
              </w:rPr>
              <w:t>r</w:t>
            </w:r>
            <w:r w:rsidRPr="001B600B">
              <w:rPr>
                <w:rFonts w:ascii="Calibri" w:eastAsia="Calibri" w:hAnsi="Calibri" w:cs="Calibri"/>
                <w:b/>
                <w:spacing w:val="-1"/>
                <w:sz w:val="22"/>
                <w:szCs w:val="22"/>
              </w:rPr>
              <w:t>i</w:t>
            </w:r>
            <w:r w:rsidRPr="001B600B">
              <w:rPr>
                <w:rFonts w:ascii="Calibri" w:eastAsia="Calibri" w:hAnsi="Calibri" w:cs="Calibri"/>
                <w:b/>
                <w:spacing w:val="1"/>
                <w:sz w:val="22"/>
                <w:szCs w:val="22"/>
              </w:rPr>
              <w:t>c</w:t>
            </w:r>
            <w:r w:rsidRPr="001B600B">
              <w:rPr>
                <w:rFonts w:ascii="Calibri" w:eastAsia="Calibri" w:hAnsi="Calibri" w:cs="Calibri"/>
                <w:b/>
                <w:sz w:val="22"/>
                <w:szCs w:val="22"/>
              </w:rPr>
              <w:t>e</w:t>
            </w:r>
            <w:r w:rsidRPr="001B600B">
              <w:rPr>
                <w:rFonts w:ascii="Calibri" w:eastAsia="Calibri" w:hAnsi="Calibri" w:cs="Calibri"/>
                <w:b/>
                <w:spacing w:val="-1"/>
                <w:sz w:val="22"/>
                <w:szCs w:val="22"/>
              </w:rPr>
              <w:t xml:space="preserve"> </w:t>
            </w:r>
            <w:r w:rsidRPr="001B600B">
              <w:rPr>
                <w:rFonts w:ascii="Calibri" w:eastAsia="Calibri" w:hAnsi="Calibri" w:cs="Calibri"/>
                <w:b/>
                <w:sz w:val="22"/>
                <w:szCs w:val="22"/>
              </w:rPr>
              <w:t>P</w:t>
            </w:r>
            <w:r w:rsidRPr="001B600B">
              <w:rPr>
                <w:rFonts w:ascii="Calibri" w:eastAsia="Calibri" w:hAnsi="Calibri" w:cs="Calibri"/>
                <w:b/>
                <w:spacing w:val="-3"/>
                <w:sz w:val="22"/>
                <w:szCs w:val="22"/>
              </w:rPr>
              <w:t>u</w:t>
            </w:r>
            <w:r w:rsidRPr="001B600B">
              <w:rPr>
                <w:rFonts w:ascii="Calibri" w:eastAsia="Calibri" w:hAnsi="Calibri" w:cs="Calibri"/>
                <w:b/>
                <w:spacing w:val="1"/>
                <w:sz w:val="22"/>
                <w:szCs w:val="22"/>
              </w:rPr>
              <w:t>rc</w:t>
            </w:r>
            <w:r w:rsidRPr="001B600B">
              <w:rPr>
                <w:rFonts w:ascii="Calibri" w:eastAsia="Calibri" w:hAnsi="Calibri" w:cs="Calibri"/>
                <w:b/>
                <w:spacing w:val="-1"/>
                <w:sz w:val="22"/>
                <w:szCs w:val="22"/>
              </w:rPr>
              <w:t>ha</w:t>
            </w:r>
            <w:r w:rsidRPr="001B600B">
              <w:rPr>
                <w:rFonts w:ascii="Calibri" w:eastAsia="Calibri" w:hAnsi="Calibri" w:cs="Calibri"/>
                <w:b/>
                <w:sz w:val="22"/>
                <w:szCs w:val="22"/>
              </w:rPr>
              <w:t>se</w:t>
            </w:r>
            <w:r w:rsidRPr="001B600B">
              <w:rPr>
                <w:rFonts w:ascii="Calibri" w:eastAsia="Calibri" w:hAnsi="Calibri" w:cs="Calibri"/>
                <w:b/>
                <w:spacing w:val="-1"/>
                <w:sz w:val="22"/>
                <w:szCs w:val="22"/>
              </w:rPr>
              <w:t xml:space="preserve"> </w:t>
            </w:r>
            <w:r w:rsidRPr="001B600B">
              <w:rPr>
                <w:rFonts w:ascii="Calibri" w:eastAsia="Calibri" w:hAnsi="Calibri" w:cs="Calibri"/>
                <w:b/>
                <w:spacing w:val="-2"/>
                <w:sz w:val="22"/>
                <w:szCs w:val="22"/>
              </w:rPr>
              <w:t>O</w:t>
            </w:r>
            <w:r w:rsidRPr="001B600B">
              <w:rPr>
                <w:rFonts w:ascii="Calibri" w:eastAsia="Calibri" w:hAnsi="Calibri" w:cs="Calibri"/>
                <w:b/>
                <w:spacing w:val="1"/>
                <w:sz w:val="22"/>
                <w:szCs w:val="22"/>
              </w:rPr>
              <w:t>r</w:t>
            </w:r>
            <w:r w:rsidRPr="001B600B">
              <w:rPr>
                <w:rFonts w:ascii="Calibri" w:eastAsia="Calibri" w:hAnsi="Calibri" w:cs="Calibri"/>
                <w:b/>
                <w:spacing w:val="-1"/>
                <w:sz w:val="22"/>
                <w:szCs w:val="22"/>
              </w:rPr>
              <w:t>de</w:t>
            </w:r>
            <w:r w:rsidRPr="001B600B">
              <w:rPr>
                <w:rFonts w:ascii="Calibri" w:eastAsia="Calibri" w:hAnsi="Calibri" w:cs="Calibri"/>
                <w:b/>
                <w:sz w:val="22"/>
                <w:szCs w:val="22"/>
              </w:rPr>
              <w:t>r</w:t>
            </w:r>
          </w:p>
        </w:tc>
      </w:tr>
      <w:tr w:rsidR="009C238E" w:rsidRPr="001B600B" w14:paraId="4B00871D" w14:textId="77777777" w:rsidTr="253813C9">
        <w:trPr>
          <w:trHeight w:hRule="exact" w:val="1453"/>
        </w:trPr>
        <w:tc>
          <w:tcPr>
            <w:tcW w:w="511" w:type="dxa"/>
            <w:tcBorders>
              <w:left w:val="single" w:sz="4" w:space="0" w:color="auto"/>
              <w:bottom w:val="single" w:sz="6" w:space="0" w:color="000000" w:themeColor="text1"/>
              <w:right w:val="single" w:sz="4" w:space="0" w:color="auto"/>
            </w:tcBorders>
          </w:tcPr>
          <w:p w14:paraId="0BF8548E" w14:textId="77777777" w:rsidR="009C238E" w:rsidRPr="001B600B" w:rsidRDefault="009C238E" w:rsidP="00E36F9B">
            <w:pPr>
              <w:jc w:val="center"/>
              <w:rPr>
                <w:rFonts w:ascii="Calibri" w:hAnsi="Calibri" w:cs="Calibri"/>
                <w:sz w:val="22"/>
                <w:szCs w:val="22"/>
              </w:rPr>
            </w:pPr>
          </w:p>
        </w:tc>
        <w:tc>
          <w:tcPr>
            <w:tcW w:w="3806" w:type="dxa"/>
            <w:tcBorders>
              <w:left w:val="single" w:sz="4" w:space="0" w:color="auto"/>
            </w:tcBorders>
          </w:tcPr>
          <w:p w14:paraId="50D07F23" w14:textId="77777777" w:rsidR="009C238E" w:rsidRPr="001B600B" w:rsidRDefault="009C238E" w:rsidP="00E36F9B">
            <w:pPr>
              <w:ind w:left="103"/>
              <w:rPr>
                <w:rFonts w:ascii="Calibri" w:hAnsi="Calibri" w:cs="Calibri"/>
                <w:sz w:val="22"/>
                <w:szCs w:val="22"/>
              </w:rPr>
            </w:pPr>
          </w:p>
        </w:tc>
        <w:tc>
          <w:tcPr>
            <w:tcW w:w="5039" w:type="dxa"/>
            <w:gridSpan w:val="2"/>
            <w:tcBorders>
              <w:top w:val="single" w:sz="5" w:space="0" w:color="000000" w:themeColor="text1"/>
              <w:left w:val="single" w:sz="4" w:space="0" w:color="auto"/>
              <w:bottom w:val="single" w:sz="5" w:space="0" w:color="000000" w:themeColor="text1"/>
              <w:right w:val="single" w:sz="5" w:space="0" w:color="000000" w:themeColor="text1"/>
            </w:tcBorders>
          </w:tcPr>
          <w:p w14:paraId="69AA3A5A" w14:textId="42FD5176" w:rsidR="009C238E" w:rsidRPr="001B600B" w:rsidRDefault="00C45582" w:rsidP="00E36F9B">
            <w:pPr>
              <w:ind w:left="100" w:right="139"/>
              <w:jc w:val="both"/>
              <w:rPr>
                <w:rFonts w:ascii="Calibri" w:eastAsia="Calibri" w:hAnsi="Calibri" w:cs="Calibri"/>
                <w:sz w:val="22"/>
                <w:szCs w:val="22"/>
              </w:rPr>
            </w:pPr>
            <w:r w:rsidRPr="001B600B">
              <w:rPr>
                <w:rFonts w:ascii="Calibri" w:eastAsia="Calibri" w:hAnsi="Calibri" w:cs="Calibri"/>
                <w:position w:val="1"/>
                <w:sz w:val="22"/>
                <w:szCs w:val="22"/>
              </w:rPr>
              <w:t>Iss</w:t>
            </w:r>
            <w:r w:rsidRPr="001B600B">
              <w:rPr>
                <w:rFonts w:ascii="Calibri" w:eastAsia="Calibri" w:hAnsi="Calibri" w:cs="Calibri"/>
                <w:spacing w:val="-1"/>
                <w:position w:val="1"/>
                <w:sz w:val="22"/>
                <w:szCs w:val="22"/>
              </w:rPr>
              <w:t>u</w:t>
            </w:r>
            <w:r w:rsidRPr="001B600B">
              <w:rPr>
                <w:rFonts w:ascii="Calibri" w:eastAsia="Calibri" w:hAnsi="Calibri" w:cs="Calibri"/>
                <w:position w:val="1"/>
                <w:sz w:val="22"/>
                <w:szCs w:val="22"/>
              </w:rPr>
              <w:t>a</w:t>
            </w:r>
            <w:r w:rsidRPr="001B600B">
              <w:rPr>
                <w:rFonts w:ascii="Calibri" w:eastAsia="Calibri" w:hAnsi="Calibri" w:cs="Calibri"/>
                <w:spacing w:val="-1"/>
                <w:position w:val="1"/>
                <w:sz w:val="22"/>
                <w:szCs w:val="22"/>
              </w:rPr>
              <w:t>n</w:t>
            </w:r>
            <w:r w:rsidRPr="001B600B">
              <w:rPr>
                <w:rFonts w:ascii="Calibri" w:eastAsia="Calibri" w:hAnsi="Calibri" w:cs="Calibri"/>
                <w:position w:val="1"/>
                <w:sz w:val="22"/>
                <w:szCs w:val="22"/>
              </w:rPr>
              <w:t xml:space="preserve">ce </w:t>
            </w:r>
            <w:r w:rsidRPr="001B600B">
              <w:rPr>
                <w:rFonts w:ascii="Calibri" w:eastAsia="Calibri" w:hAnsi="Calibri" w:cs="Calibri"/>
                <w:spacing w:val="14"/>
                <w:position w:val="1"/>
                <w:sz w:val="22"/>
                <w:szCs w:val="22"/>
              </w:rPr>
              <w:t>of</w:t>
            </w:r>
            <w:r w:rsidRPr="001B600B">
              <w:rPr>
                <w:rFonts w:ascii="Calibri" w:eastAsia="Calibri" w:hAnsi="Calibri" w:cs="Calibri"/>
                <w:position w:val="1"/>
                <w:sz w:val="22"/>
                <w:szCs w:val="22"/>
              </w:rPr>
              <w:t xml:space="preserve"> </w:t>
            </w:r>
            <w:r w:rsidRPr="001B600B">
              <w:rPr>
                <w:rFonts w:ascii="Calibri" w:eastAsia="Calibri" w:hAnsi="Calibri" w:cs="Calibri"/>
                <w:spacing w:val="13"/>
                <w:position w:val="1"/>
                <w:sz w:val="22"/>
                <w:szCs w:val="22"/>
              </w:rPr>
              <w:t>this</w:t>
            </w:r>
            <w:r w:rsidRPr="001B600B">
              <w:rPr>
                <w:rFonts w:ascii="Calibri" w:eastAsia="Calibri" w:hAnsi="Calibri" w:cs="Calibri"/>
                <w:position w:val="1"/>
                <w:sz w:val="22"/>
                <w:szCs w:val="22"/>
              </w:rPr>
              <w:t xml:space="preserve"> </w:t>
            </w:r>
            <w:r w:rsidRPr="001B600B">
              <w:rPr>
                <w:rFonts w:ascii="Calibri" w:eastAsia="Calibri" w:hAnsi="Calibri" w:cs="Calibri"/>
                <w:spacing w:val="14"/>
                <w:position w:val="1"/>
                <w:sz w:val="22"/>
                <w:szCs w:val="22"/>
              </w:rPr>
              <w:t>Corporate</w:t>
            </w:r>
            <w:r w:rsidRPr="001B600B">
              <w:rPr>
                <w:rFonts w:ascii="Calibri" w:eastAsia="Calibri" w:hAnsi="Calibri" w:cs="Calibri"/>
                <w:position w:val="1"/>
                <w:sz w:val="22"/>
                <w:szCs w:val="22"/>
              </w:rPr>
              <w:t xml:space="preserve"> </w:t>
            </w:r>
            <w:r w:rsidRPr="001B600B">
              <w:rPr>
                <w:rFonts w:ascii="Calibri" w:eastAsia="Calibri" w:hAnsi="Calibri" w:cs="Calibri"/>
                <w:spacing w:val="16"/>
                <w:position w:val="1"/>
                <w:sz w:val="22"/>
                <w:szCs w:val="22"/>
              </w:rPr>
              <w:t>Rate</w:t>
            </w:r>
            <w:r w:rsidR="003D7108" w:rsidRPr="001B600B">
              <w:rPr>
                <w:rFonts w:ascii="Calibri" w:eastAsia="Calibri" w:hAnsi="Calibri" w:cs="Calibri"/>
                <w:spacing w:val="15"/>
                <w:position w:val="1"/>
                <w:sz w:val="22"/>
                <w:szCs w:val="22"/>
              </w:rPr>
              <w:t xml:space="preserve"> </w:t>
            </w:r>
            <w:r w:rsidR="003D7108" w:rsidRPr="001B600B">
              <w:rPr>
                <w:rFonts w:ascii="Calibri" w:eastAsia="Calibri" w:hAnsi="Calibri" w:cs="Calibri"/>
                <w:position w:val="1"/>
                <w:sz w:val="22"/>
                <w:szCs w:val="22"/>
              </w:rPr>
              <w:t>in</w:t>
            </w:r>
            <w:r w:rsidR="003D7108" w:rsidRPr="001B600B">
              <w:rPr>
                <w:rFonts w:ascii="Calibri" w:eastAsia="Calibri" w:hAnsi="Calibri" w:cs="Calibri"/>
                <w:spacing w:val="15"/>
                <w:position w:val="1"/>
                <w:sz w:val="22"/>
                <w:szCs w:val="22"/>
              </w:rPr>
              <w:t xml:space="preserve"> </w:t>
            </w:r>
            <w:r w:rsidRPr="001B600B">
              <w:rPr>
                <w:rFonts w:ascii="Calibri" w:eastAsia="Calibri" w:hAnsi="Calibri" w:cs="Calibri"/>
                <w:spacing w:val="-3"/>
                <w:position w:val="1"/>
                <w:sz w:val="22"/>
                <w:szCs w:val="22"/>
              </w:rPr>
              <w:t>n</w:t>
            </w:r>
            <w:r w:rsidRPr="001B600B">
              <w:rPr>
                <w:rFonts w:ascii="Calibri" w:eastAsia="Calibri" w:hAnsi="Calibri" w:cs="Calibri"/>
                <w:position w:val="1"/>
                <w:sz w:val="22"/>
                <w:szCs w:val="22"/>
              </w:rPr>
              <w:t xml:space="preserve">o </w:t>
            </w:r>
            <w:r w:rsidRPr="001B600B">
              <w:rPr>
                <w:rFonts w:ascii="Calibri" w:eastAsia="Calibri" w:hAnsi="Calibri" w:cs="Calibri"/>
                <w:spacing w:val="14"/>
                <w:position w:val="1"/>
                <w:sz w:val="22"/>
                <w:szCs w:val="22"/>
              </w:rPr>
              <w:t>way</w:t>
            </w:r>
          </w:p>
          <w:p w14:paraId="428D8A54" w14:textId="77777777" w:rsidR="009C238E" w:rsidRPr="001B600B" w:rsidRDefault="003D7108" w:rsidP="00E36F9B">
            <w:pPr>
              <w:ind w:left="100" w:right="139"/>
              <w:rPr>
                <w:rFonts w:ascii="Calibri" w:eastAsia="Calibri" w:hAnsi="Calibri" w:cs="Calibri"/>
                <w:sz w:val="22"/>
                <w:szCs w:val="22"/>
              </w:rPr>
            </w:pPr>
            <w:r w:rsidRPr="001B600B">
              <w:rPr>
                <w:rFonts w:ascii="Calibri" w:eastAsia="Calibri" w:hAnsi="Calibri" w:cs="Calibri"/>
                <w:spacing w:val="1"/>
                <w:sz w:val="22"/>
                <w:szCs w:val="22"/>
              </w:rPr>
              <w:t>o</w:t>
            </w:r>
            <w:r w:rsidRPr="001B600B">
              <w:rPr>
                <w:rFonts w:ascii="Calibri" w:eastAsia="Calibri" w:hAnsi="Calibri" w:cs="Calibri"/>
                <w:spacing w:val="-1"/>
                <w:sz w:val="22"/>
                <w:szCs w:val="22"/>
              </w:rPr>
              <w:t>b</w:t>
            </w:r>
            <w:r w:rsidRPr="001B600B">
              <w:rPr>
                <w:rFonts w:ascii="Calibri" w:eastAsia="Calibri" w:hAnsi="Calibri" w:cs="Calibri"/>
                <w:sz w:val="22"/>
                <w:szCs w:val="22"/>
              </w:rPr>
              <w:t>li</w:t>
            </w:r>
            <w:r w:rsidRPr="001B600B">
              <w:rPr>
                <w:rFonts w:ascii="Calibri" w:eastAsia="Calibri" w:hAnsi="Calibri" w:cs="Calibri"/>
                <w:spacing w:val="-1"/>
                <w:sz w:val="22"/>
                <w:szCs w:val="22"/>
              </w:rPr>
              <w:t>g</w:t>
            </w:r>
            <w:r w:rsidRPr="001B600B">
              <w:rPr>
                <w:rFonts w:ascii="Calibri" w:eastAsia="Calibri" w:hAnsi="Calibri" w:cs="Calibri"/>
                <w:sz w:val="22"/>
                <w:szCs w:val="22"/>
              </w:rPr>
              <w:t>at</w:t>
            </w:r>
            <w:r w:rsidRPr="001B600B">
              <w:rPr>
                <w:rFonts w:ascii="Calibri" w:eastAsia="Calibri" w:hAnsi="Calibri" w:cs="Calibri"/>
                <w:spacing w:val="1"/>
                <w:sz w:val="22"/>
                <w:szCs w:val="22"/>
              </w:rPr>
              <w:t>e</w:t>
            </w:r>
            <w:r w:rsidRPr="001B600B">
              <w:rPr>
                <w:rFonts w:ascii="Calibri" w:eastAsia="Calibri" w:hAnsi="Calibri" w:cs="Calibri"/>
                <w:sz w:val="22"/>
                <w:szCs w:val="22"/>
              </w:rPr>
              <w:t>s</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the</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EAN Fo</w:t>
            </w:r>
            <w:r w:rsidRPr="001B600B">
              <w:rPr>
                <w:rFonts w:ascii="Calibri" w:eastAsia="Calibri" w:hAnsi="Calibri" w:cs="Calibri"/>
                <w:spacing w:val="-1"/>
                <w:sz w:val="22"/>
                <w:szCs w:val="22"/>
              </w:rPr>
              <w:t>u</w:t>
            </w:r>
            <w:r w:rsidRPr="001B600B">
              <w:rPr>
                <w:rFonts w:ascii="Calibri" w:eastAsia="Calibri" w:hAnsi="Calibri" w:cs="Calibri"/>
                <w:spacing w:val="-3"/>
                <w:sz w:val="22"/>
                <w:szCs w:val="22"/>
              </w:rPr>
              <w:t>n</w:t>
            </w:r>
            <w:r w:rsidRPr="001B600B">
              <w:rPr>
                <w:rFonts w:ascii="Calibri" w:eastAsia="Calibri" w:hAnsi="Calibri" w:cs="Calibri"/>
                <w:spacing w:val="-1"/>
                <w:sz w:val="22"/>
                <w:szCs w:val="22"/>
              </w:rPr>
              <w:t>d</w:t>
            </w:r>
            <w:r w:rsidRPr="001B600B">
              <w:rPr>
                <w:rFonts w:ascii="Calibri" w:eastAsia="Calibri" w:hAnsi="Calibri" w:cs="Calibri"/>
                <w:sz w:val="22"/>
                <w:szCs w:val="22"/>
              </w:rPr>
              <w:t>ati</w:t>
            </w:r>
            <w:r w:rsidRPr="001B600B">
              <w:rPr>
                <w:rFonts w:ascii="Calibri" w:eastAsia="Calibri" w:hAnsi="Calibri" w:cs="Calibri"/>
                <w:spacing w:val="1"/>
                <w:sz w:val="22"/>
                <w:szCs w:val="22"/>
              </w:rPr>
              <w:t>o</w:t>
            </w:r>
            <w:r w:rsidRPr="001B600B">
              <w:rPr>
                <w:rFonts w:ascii="Calibri" w:eastAsia="Calibri" w:hAnsi="Calibri" w:cs="Calibri"/>
                <w:sz w:val="22"/>
                <w:szCs w:val="22"/>
              </w:rPr>
              <w:t>n to</w:t>
            </w:r>
            <w:r w:rsidRPr="001B600B">
              <w:rPr>
                <w:rFonts w:ascii="Calibri" w:eastAsia="Calibri" w:hAnsi="Calibri" w:cs="Calibri"/>
                <w:spacing w:val="2"/>
                <w:sz w:val="22"/>
                <w:szCs w:val="22"/>
              </w:rPr>
              <w:t xml:space="preserve"> </w:t>
            </w:r>
            <w:r w:rsidRPr="001B600B">
              <w:rPr>
                <w:rFonts w:ascii="Calibri" w:eastAsia="Calibri" w:hAnsi="Calibri" w:cs="Calibri"/>
                <w:spacing w:val="-3"/>
                <w:sz w:val="22"/>
                <w:szCs w:val="22"/>
              </w:rPr>
              <w:t>a</w:t>
            </w:r>
            <w:r w:rsidRPr="001B600B">
              <w:rPr>
                <w:rFonts w:ascii="Calibri" w:eastAsia="Calibri" w:hAnsi="Calibri" w:cs="Calibri"/>
                <w:sz w:val="22"/>
                <w:szCs w:val="22"/>
              </w:rPr>
              <w:t>ward</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a su</w:t>
            </w:r>
            <w:r w:rsidRPr="001B600B">
              <w:rPr>
                <w:rFonts w:ascii="Calibri" w:eastAsia="Calibri" w:hAnsi="Calibri" w:cs="Calibri"/>
                <w:spacing w:val="-2"/>
                <w:sz w:val="22"/>
                <w:szCs w:val="22"/>
              </w:rPr>
              <w:t>b</w:t>
            </w:r>
            <w:r w:rsidRPr="001B600B">
              <w:rPr>
                <w:rFonts w:ascii="Calibri" w:eastAsia="Calibri" w:hAnsi="Calibri" w:cs="Calibri"/>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tract</w:t>
            </w:r>
            <w:r w:rsidRPr="001B600B">
              <w:rPr>
                <w:rFonts w:ascii="Calibri" w:eastAsia="Calibri" w:hAnsi="Calibri" w:cs="Calibri"/>
                <w:spacing w:val="1"/>
                <w:sz w:val="22"/>
                <w:szCs w:val="22"/>
              </w:rPr>
              <w:t xml:space="preserve"> o</w:t>
            </w:r>
            <w:r w:rsidRPr="001B600B">
              <w:rPr>
                <w:rFonts w:ascii="Calibri" w:eastAsia="Calibri" w:hAnsi="Calibri" w:cs="Calibri"/>
                <w:sz w:val="22"/>
                <w:szCs w:val="22"/>
              </w:rPr>
              <w:t xml:space="preserve">r </w:t>
            </w:r>
            <w:r w:rsidRPr="001B600B">
              <w:rPr>
                <w:rFonts w:ascii="Calibri" w:eastAsia="Calibri" w:hAnsi="Calibri" w:cs="Calibri"/>
                <w:spacing w:val="-1"/>
                <w:sz w:val="22"/>
                <w:szCs w:val="22"/>
              </w:rPr>
              <w:t>pu</w:t>
            </w:r>
            <w:r w:rsidRPr="001B600B">
              <w:rPr>
                <w:rFonts w:ascii="Calibri" w:eastAsia="Calibri" w:hAnsi="Calibri" w:cs="Calibri"/>
                <w:sz w:val="22"/>
                <w:szCs w:val="22"/>
              </w:rPr>
              <w:t>rc</w:t>
            </w:r>
            <w:r w:rsidRPr="001B600B">
              <w:rPr>
                <w:rFonts w:ascii="Calibri" w:eastAsia="Calibri" w:hAnsi="Calibri" w:cs="Calibri"/>
                <w:spacing w:val="-1"/>
                <w:sz w:val="22"/>
                <w:szCs w:val="22"/>
              </w:rPr>
              <w:t>h</w:t>
            </w:r>
            <w:r w:rsidRPr="001B600B">
              <w:rPr>
                <w:rFonts w:ascii="Calibri" w:eastAsia="Calibri" w:hAnsi="Calibri" w:cs="Calibri"/>
                <w:sz w:val="22"/>
                <w:szCs w:val="22"/>
              </w:rPr>
              <w:t>ase</w:t>
            </w:r>
            <w:r w:rsidRPr="001B600B">
              <w:rPr>
                <w:rFonts w:ascii="Calibri" w:eastAsia="Calibri" w:hAnsi="Calibri" w:cs="Calibri"/>
                <w:spacing w:val="1"/>
                <w:sz w:val="22"/>
                <w:szCs w:val="22"/>
              </w:rPr>
              <w:t xml:space="preserve"> o</w:t>
            </w:r>
            <w:r w:rsidRPr="001B600B">
              <w:rPr>
                <w:rFonts w:ascii="Calibri" w:eastAsia="Calibri" w:hAnsi="Calibri" w:cs="Calibri"/>
                <w:sz w:val="22"/>
                <w:szCs w:val="22"/>
              </w:rPr>
              <w:t>r</w:t>
            </w:r>
            <w:r w:rsidRPr="001B600B">
              <w:rPr>
                <w:rFonts w:ascii="Calibri" w:eastAsia="Calibri" w:hAnsi="Calibri" w:cs="Calibri"/>
                <w:spacing w:val="-1"/>
                <w:sz w:val="22"/>
                <w:szCs w:val="22"/>
              </w:rPr>
              <w:t>d</w:t>
            </w:r>
            <w:r w:rsidRPr="001B600B">
              <w:rPr>
                <w:rFonts w:ascii="Calibri" w:eastAsia="Calibri" w:hAnsi="Calibri" w:cs="Calibri"/>
                <w:sz w:val="22"/>
                <w:szCs w:val="22"/>
              </w:rPr>
              <w:t>er</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n</w:t>
            </w:r>
            <w:r w:rsidRPr="001B600B">
              <w:rPr>
                <w:rFonts w:ascii="Calibri" w:eastAsia="Calibri" w:hAnsi="Calibri" w:cs="Calibri"/>
                <w:sz w:val="22"/>
                <w:szCs w:val="22"/>
              </w:rPr>
              <w:t xml:space="preserve">d </w:t>
            </w:r>
            <w:r w:rsidRPr="001B600B">
              <w:rPr>
                <w:rFonts w:ascii="Calibri" w:eastAsia="Calibri" w:hAnsi="Calibri" w:cs="Calibri"/>
                <w:spacing w:val="1"/>
                <w:sz w:val="22"/>
                <w:szCs w:val="22"/>
              </w:rPr>
              <w:t>o</w:t>
            </w:r>
            <w:r w:rsidRPr="001B600B">
              <w:rPr>
                <w:rFonts w:ascii="Calibri" w:eastAsia="Calibri" w:hAnsi="Calibri" w:cs="Calibri"/>
                <w:sz w:val="22"/>
                <w:szCs w:val="22"/>
              </w:rPr>
              <w:t>ffe</w:t>
            </w:r>
            <w:r w:rsidRPr="001B600B">
              <w:rPr>
                <w:rFonts w:ascii="Calibri" w:eastAsia="Calibri" w:hAnsi="Calibri" w:cs="Calibri"/>
                <w:spacing w:val="-2"/>
                <w:sz w:val="22"/>
                <w:szCs w:val="22"/>
              </w:rPr>
              <w:t>r</w:t>
            </w:r>
            <w:r w:rsidRPr="001B600B">
              <w:rPr>
                <w:rFonts w:ascii="Calibri" w:eastAsia="Calibri" w:hAnsi="Calibri" w:cs="Calibri"/>
                <w:spacing w:val="1"/>
                <w:sz w:val="22"/>
                <w:szCs w:val="22"/>
              </w:rPr>
              <w:t>o</w:t>
            </w:r>
            <w:r w:rsidRPr="001B600B">
              <w:rPr>
                <w:rFonts w:ascii="Calibri" w:eastAsia="Calibri" w:hAnsi="Calibri" w:cs="Calibri"/>
                <w:sz w:val="22"/>
                <w:szCs w:val="22"/>
              </w:rPr>
              <w:t xml:space="preserve">rs </w:t>
            </w:r>
            <w:r w:rsidRPr="001B600B">
              <w:rPr>
                <w:rFonts w:ascii="Calibri" w:eastAsia="Calibri" w:hAnsi="Calibri" w:cs="Calibri"/>
                <w:spacing w:val="-1"/>
                <w:sz w:val="22"/>
                <w:szCs w:val="22"/>
              </w:rPr>
              <w:t>h</w:t>
            </w:r>
            <w:r w:rsidRPr="001B600B">
              <w:rPr>
                <w:rFonts w:ascii="Calibri" w:eastAsia="Calibri" w:hAnsi="Calibri" w:cs="Calibri"/>
                <w:sz w:val="22"/>
                <w:szCs w:val="22"/>
              </w:rPr>
              <w:t>a</w:t>
            </w:r>
            <w:r w:rsidRPr="001B600B">
              <w:rPr>
                <w:rFonts w:ascii="Calibri" w:eastAsia="Calibri" w:hAnsi="Calibri" w:cs="Calibri"/>
                <w:spacing w:val="1"/>
                <w:sz w:val="22"/>
                <w:szCs w:val="22"/>
              </w:rPr>
              <w:t>v</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n</w:t>
            </w:r>
            <w:r w:rsidRPr="001B600B">
              <w:rPr>
                <w:rFonts w:ascii="Calibri" w:eastAsia="Calibri" w:hAnsi="Calibri" w:cs="Calibri"/>
                <w:sz w:val="22"/>
                <w:szCs w:val="22"/>
              </w:rPr>
              <w:t>o</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ri</w:t>
            </w:r>
            <w:r w:rsidRPr="001B600B">
              <w:rPr>
                <w:rFonts w:ascii="Calibri" w:eastAsia="Calibri" w:hAnsi="Calibri" w:cs="Calibri"/>
                <w:spacing w:val="-1"/>
                <w:sz w:val="22"/>
                <w:szCs w:val="22"/>
              </w:rPr>
              <w:t>gh</w:t>
            </w:r>
            <w:r w:rsidRPr="001B600B">
              <w:rPr>
                <w:rFonts w:ascii="Calibri" w:eastAsia="Calibri" w:hAnsi="Calibri" w:cs="Calibri"/>
                <w:sz w:val="22"/>
                <w:szCs w:val="22"/>
              </w:rPr>
              <w:t xml:space="preserve">t </w:t>
            </w:r>
            <w:r w:rsidRPr="001B600B">
              <w:rPr>
                <w:rFonts w:ascii="Calibri" w:eastAsia="Calibri" w:hAnsi="Calibri" w:cs="Calibri"/>
                <w:spacing w:val="-2"/>
                <w:sz w:val="22"/>
                <w:szCs w:val="22"/>
              </w:rPr>
              <w:t>t</w:t>
            </w:r>
            <w:r w:rsidRPr="001B600B">
              <w:rPr>
                <w:rFonts w:ascii="Calibri" w:eastAsia="Calibri" w:hAnsi="Calibri" w:cs="Calibri"/>
                <w:sz w:val="22"/>
                <w:szCs w:val="22"/>
              </w:rPr>
              <w:t>o</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r</w:t>
            </w:r>
            <w:r w:rsidRPr="001B600B">
              <w:rPr>
                <w:rFonts w:ascii="Calibri" w:eastAsia="Calibri" w:hAnsi="Calibri" w:cs="Calibri"/>
                <w:spacing w:val="-2"/>
                <w:sz w:val="22"/>
                <w:szCs w:val="22"/>
              </w:rPr>
              <w:t>e</w:t>
            </w:r>
            <w:r w:rsidRPr="001B600B">
              <w:rPr>
                <w:rFonts w:ascii="Calibri" w:eastAsia="Calibri" w:hAnsi="Calibri" w:cs="Calibri"/>
                <w:sz w:val="22"/>
                <w:szCs w:val="22"/>
              </w:rPr>
              <w:t>ce</w:t>
            </w:r>
            <w:r w:rsidRPr="001B600B">
              <w:rPr>
                <w:rFonts w:ascii="Calibri" w:eastAsia="Calibri" w:hAnsi="Calibri" w:cs="Calibri"/>
                <w:spacing w:val="-2"/>
                <w:sz w:val="22"/>
                <w:szCs w:val="22"/>
              </w:rPr>
              <w:t>i</w:t>
            </w:r>
            <w:r w:rsidRPr="001B600B">
              <w:rPr>
                <w:rFonts w:ascii="Calibri" w:eastAsia="Calibri" w:hAnsi="Calibri" w:cs="Calibri"/>
                <w:spacing w:val="1"/>
                <w:sz w:val="22"/>
                <w:szCs w:val="22"/>
              </w:rPr>
              <w:t>v</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w:t>
            </w:r>
            <w:r w:rsidRPr="001B600B">
              <w:rPr>
                <w:rFonts w:ascii="Calibri" w:eastAsia="Calibri" w:hAnsi="Calibri" w:cs="Calibri"/>
                <w:spacing w:val="-3"/>
                <w:sz w:val="22"/>
                <w:szCs w:val="22"/>
              </w:rPr>
              <w:t>r</w:t>
            </w:r>
            <w:r w:rsidRPr="001B600B">
              <w:rPr>
                <w:rFonts w:ascii="Calibri" w:eastAsia="Calibri" w:hAnsi="Calibri" w:cs="Calibri"/>
                <w:sz w:val="22"/>
                <w:szCs w:val="22"/>
              </w:rPr>
              <w:t>ei</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bu</w:t>
            </w:r>
            <w:r w:rsidRPr="001B600B">
              <w:rPr>
                <w:rFonts w:ascii="Calibri" w:eastAsia="Calibri" w:hAnsi="Calibri" w:cs="Calibri"/>
                <w:sz w:val="22"/>
                <w:szCs w:val="22"/>
              </w:rPr>
              <w:t>rs</w:t>
            </w:r>
            <w:r w:rsidRPr="001B600B">
              <w:rPr>
                <w:rFonts w:ascii="Calibri" w:eastAsia="Calibri" w:hAnsi="Calibri" w:cs="Calibri"/>
                <w:spacing w:val="-2"/>
                <w:sz w:val="22"/>
                <w:szCs w:val="22"/>
              </w:rPr>
              <w:t>e</w:t>
            </w:r>
            <w:r w:rsidRPr="001B600B">
              <w:rPr>
                <w:rFonts w:ascii="Calibri" w:eastAsia="Calibri" w:hAnsi="Calibri" w:cs="Calibri"/>
                <w:spacing w:val="-1"/>
                <w:sz w:val="22"/>
                <w:szCs w:val="22"/>
              </w:rPr>
              <w:t>m</w:t>
            </w:r>
            <w:r w:rsidRPr="001B600B">
              <w:rPr>
                <w:rFonts w:ascii="Calibri" w:eastAsia="Calibri" w:hAnsi="Calibri" w:cs="Calibri"/>
                <w:sz w:val="22"/>
                <w:szCs w:val="22"/>
              </w:rPr>
              <w:t>ents f</w:t>
            </w:r>
            <w:r w:rsidRPr="001B600B">
              <w:rPr>
                <w:rFonts w:ascii="Calibri" w:eastAsia="Calibri" w:hAnsi="Calibri" w:cs="Calibri"/>
                <w:spacing w:val="1"/>
                <w:sz w:val="22"/>
                <w:szCs w:val="22"/>
              </w:rPr>
              <w:t>o</w:t>
            </w:r>
            <w:r w:rsidRPr="001B600B">
              <w:rPr>
                <w:rFonts w:ascii="Calibri" w:eastAsia="Calibri" w:hAnsi="Calibri" w:cs="Calibri"/>
                <w:sz w:val="22"/>
                <w:szCs w:val="22"/>
              </w:rPr>
              <w:t>r a</w:t>
            </w:r>
            <w:r w:rsidRPr="001B600B">
              <w:rPr>
                <w:rFonts w:ascii="Calibri" w:eastAsia="Calibri" w:hAnsi="Calibri" w:cs="Calibri"/>
                <w:spacing w:val="-1"/>
                <w:sz w:val="22"/>
                <w:szCs w:val="22"/>
              </w:rPr>
              <w:t>n</w:t>
            </w:r>
            <w:r w:rsidRPr="001B600B">
              <w:rPr>
                <w:rFonts w:ascii="Calibri" w:eastAsia="Calibri" w:hAnsi="Calibri" w:cs="Calibri"/>
                <w:sz w:val="22"/>
                <w:szCs w:val="22"/>
              </w:rPr>
              <w:t>y</w:t>
            </w:r>
            <w:r w:rsidRPr="001B600B">
              <w:rPr>
                <w:rFonts w:ascii="Calibri" w:eastAsia="Calibri" w:hAnsi="Calibri" w:cs="Calibri"/>
                <w:spacing w:val="4"/>
                <w:sz w:val="22"/>
                <w:szCs w:val="22"/>
              </w:rPr>
              <w:t xml:space="preserve"> </w:t>
            </w:r>
            <w:r w:rsidRPr="001B600B">
              <w:rPr>
                <w:rFonts w:ascii="Calibri" w:eastAsia="Calibri" w:hAnsi="Calibri" w:cs="Calibri"/>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2"/>
                <w:sz w:val="22"/>
                <w:szCs w:val="22"/>
              </w:rPr>
              <w:t>s</w:t>
            </w:r>
            <w:r w:rsidRPr="001B600B">
              <w:rPr>
                <w:rFonts w:ascii="Calibri" w:eastAsia="Calibri" w:hAnsi="Calibri" w:cs="Calibri"/>
                <w:sz w:val="22"/>
                <w:szCs w:val="22"/>
              </w:rPr>
              <w:t>ts</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as</w:t>
            </w:r>
            <w:r w:rsidRPr="001B600B">
              <w:rPr>
                <w:rFonts w:ascii="Calibri" w:eastAsia="Calibri" w:hAnsi="Calibri" w:cs="Calibri"/>
                <w:spacing w:val="-2"/>
                <w:sz w:val="22"/>
                <w:szCs w:val="22"/>
              </w:rPr>
              <w:t>s</w:t>
            </w:r>
            <w:r w:rsidRPr="001B600B">
              <w:rPr>
                <w:rFonts w:ascii="Calibri" w:eastAsia="Calibri" w:hAnsi="Calibri" w:cs="Calibri"/>
                <w:spacing w:val="1"/>
                <w:sz w:val="22"/>
                <w:szCs w:val="22"/>
              </w:rPr>
              <w:t>o</w:t>
            </w:r>
            <w:r w:rsidRPr="001B600B">
              <w:rPr>
                <w:rFonts w:ascii="Calibri" w:eastAsia="Calibri" w:hAnsi="Calibri" w:cs="Calibri"/>
                <w:sz w:val="22"/>
                <w:szCs w:val="22"/>
              </w:rPr>
              <w:t>cia</w:t>
            </w:r>
            <w:r w:rsidRPr="001B600B">
              <w:rPr>
                <w:rFonts w:ascii="Calibri" w:eastAsia="Calibri" w:hAnsi="Calibri" w:cs="Calibri"/>
                <w:spacing w:val="-2"/>
                <w:sz w:val="22"/>
                <w:szCs w:val="22"/>
              </w:rPr>
              <w:t>t</w:t>
            </w:r>
            <w:r w:rsidRPr="001B600B">
              <w:rPr>
                <w:rFonts w:ascii="Calibri" w:eastAsia="Calibri" w:hAnsi="Calibri" w:cs="Calibri"/>
                <w:sz w:val="22"/>
                <w:szCs w:val="22"/>
              </w:rPr>
              <w:t>ed</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with the</w:t>
            </w:r>
            <w:r w:rsidRPr="001B600B">
              <w:rPr>
                <w:rFonts w:ascii="Calibri" w:eastAsia="Calibri" w:hAnsi="Calibri" w:cs="Calibri"/>
                <w:spacing w:val="3"/>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z w:val="22"/>
                <w:szCs w:val="22"/>
              </w:rPr>
              <w:t>rep</w:t>
            </w:r>
            <w:r w:rsidRPr="001B600B">
              <w:rPr>
                <w:rFonts w:ascii="Calibri" w:eastAsia="Calibri" w:hAnsi="Calibri" w:cs="Calibri"/>
                <w:spacing w:val="-1"/>
                <w:sz w:val="22"/>
                <w:szCs w:val="22"/>
              </w:rPr>
              <w:t>a</w:t>
            </w:r>
            <w:r w:rsidRPr="001B600B">
              <w:rPr>
                <w:rFonts w:ascii="Calibri" w:eastAsia="Calibri" w:hAnsi="Calibri" w:cs="Calibri"/>
                <w:sz w:val="22"/>
                <w:szCs w:val="22"/>
              </w:rPr>
              <w:t>rat</w:t>
            </w:r>
            <w:r w:rsidRPr="001B600B">
              <w:rPr>
                <w:rFonts w:ascii="Calibri" w:eastAsia="Calibri" w:hAnsi="Calibri" w:cs="Calibri"/>
                <w:spacing w:val="-3"/>
                <w:sz w:val="22"/>
                <w:szCs w:val="22"/>
              </w:rPr>
              <w:t>i</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2"/>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 xml:space="preserve">f their </w:t>
            </w:r>
            <w:r w:rsidRPr="001B600B">
              <w:rPr>
                <w:rFonts w:ascii="Calibri" w:eastAsia="Calibri" w:hAnsi="Calibri" w:cs="Calibri"/>
                <w:spacing w:val="-1"/>
                <w:sz w:val="22"/>
                <w:szCs w:val="22"/>
              </w:rPr>
              <w:t>qu</w:t>
            </w:r>
            <w:r w:rsidRPr="001B600B">
              <w:rPr>
                <w:rFonts w:ascii="Calibri" w:eastAsia="Calibri" w:hAnsi="Calibri" w:cs="Calibri"/>
                <w:spacing w:val="1"/>
                <w:sz w:val="22"/>
                <w:szCs w:val="22"/>
              </w:rPr>
              <w:t>o</w:t>
            </w:r>
            <w:r w:rsidRPr="001B600B">
              <w:rPr>
                <w:rFonts w:ascii="Calibri" w:eastAsia="Calibri" w:hAnsi="Calibri" w:cs="Calibri"/>
                <w:sz w:val="22"/>
                <w:szCs w:val="22"/>
              </w:rPr>
              <w:t>t</w:t>
            </w:r>
            <w:r w:rsidRPr="001B600B">
              <w:rPr>
                <w:rFonts w:ascii="Calibri" w:eastAsia="Calibri" w:hAnsi="Calibri" w:cs="Calibri"/>
                <w:spacing w:val="-2"/>
                <w:sz w:val="22"/>
                <w:szCs w:val="22"/>
              </w:rPr>
              <w:t>a</w:t>
            </w:r>
            <w:r w:rsidRPr="001B600B">
              <w:rPr>
                <w:rFonts w:ascii="Calibri" w:eastAsia="Calibri" w:hAnsi="Calibri" w:cs="Calibri"/>
                <w:sz w:val="22"/>
                <w:szCs w:val="22"/>
              </w:rPr>
              <w:t>ti</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w:t>
            </w:r>
          </w:p>
        </w:tc>
      </w:tr>
      <w:tr w:rsidR="009C238E" w:rsidRPr="001B600B" w14:paraId="5E379D03" w14:textId="77777777" w:rsidTr="253813C9">
        <w:trPr>
          <w:gridAfter w:val="1"/>
          <w:wAfter w:w="8" w:type="dxa"/>
          <w:trHeight w:hRule="exact" w:val="962"/>
        </w:trPr>
        <w:tc>
          <w:tcPr>
            <w:tcW w:w="511" w:type="dxa"/>
            <w:tcBorders>
              <w:top w:val="single" w:sz="6" w:space="0" w:color="000000" w:themeColor="text1"/>
              <w:left w:val="single" w:sz="5" w:space="0" w:color="000000" w:themeColor="text1"/>
              <w:bottom w:val="single" w:sz="6" w:space="0" w:color="000000" w:themeColor="text1"/>
              <w:right w:val="single" w:sz="5" w:space="0" w:color="000000" w:themeColor="text1"/>
            </w:tcBorders>
          </w:tcPr>
          <w:p w14:paraId="69EDC861" w14:textId="3B484B3D" w:rsidR="009C238E" w:rsidRPr="001B600B" w:rsidRDefault="003D7108" w:rsidP="00E36F9B">
            <w:pPr>
              <w:ind w:right="158"/>
              <w:jc w:val="center"/>
              <w:rPr>
                <w:rFonts w:ascii="Calibri" w:eastAsia="Calibri" w:hAnsi="Calibri" w:cs="Calibri"/>
                <w:sz w:val="22"/>
                <w:szCs w:val="22"/>
              </w:rPr>
            </w:pPr>
            <w:r w:rsidRPr="001B600B">
              <w:rPr>
                <w:rFonts w:ascii="Calibri" w:eastAsia="Calibri" w:hAnsi="Calibri" w:cs="Calibri"/>
                <w:sz w:val="22"/>
                <w:szCs w:val="22"/>
              </w:rPr>
              <w:t>9</w:t>
            </w:r>
          </w:p>
        </w:tc>
        <w:tc>
          <w:tcPr>
            <w:tcW w:w="3806" w:type="dxa"/>
            <w:tcBorders>
              <w:top w:val="single" w:sz="5" w:space="0" w:color="000000" w:themeColor="text1"/>
              <w:left w:val="single" w:sz="5" w:space="0" w:color="000000" w:themeColor="text1"/>
              <w:bottom w:val="single" w:sz="6" w:space="0" w:color="000000" w:themeColor="text1"/>
              <w:right w:val="single" w:sz="5" w:space="0" w:color="000000" w:themeColor="text1"/>
            </w:tcBorders>
          </w:tcPr>
          <w:p w14:paraId="1A7D089A" w14:textId="77777777" w:rsidR="009C238E" w:rsidRPr="001B600B" w:rsidRDefault="003D7108" w:rsidP="00E36F9B">
            <w:pPr>
              <w:ind w:left="103"/>
              <w:rPr>
                <w:rFonts w:ascii="Calibri" w:eastAsia="Calibri" w:hAnsi="Calibri" w:cs="Calibri"/>
                <w:sz w:val="22"/>
                <w:szCs w:val="22"/>
              </w:rPr>
            </w:pPr>
            <w:r w:rsidRPr="001B600B">
              <w:rPr>
                <w:rFonts w:ascii="Calibri" w:eastAsia="Calibri" w:hAnsi="Calibri" w:cs="Calibri"/>
                <w:sz w:val="22"/>
                <w:szCs w:val="22"/>
              </w:rPr>
              <w:t>Basis f</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Award</w:t>
            </w:r>
          </w:p>
        </w:tc>
        <w:tc>
          <w:tcPr>
            <w:tcW w:w="503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9BFCBF8" w14:textId="07932DFF" w:rsidR="009C238E" w:rsidRPr="001B600B" w:rsidRDefault="003D7108" w:rsidP="00E36F9B">
            <w:pPr>
              <w:ind w:left="100" w:right="139"/>
              <w:jc w:val="both"/>
              <w:rPr>
                <w:rFonts w:ascii="Calibri" w:eastAsia="Calibri" w:hAnsi="Calibri" w:cs="Calibri"/>
                <w:sz w:val="22"/>
                <w:szCs w:val="22"/>
              </w:rPr>
            </w:pPr>
            <w:r w:rsidRPr="001B600B">
              <w:rPr>
                <w:rFonts w:ascii="Calibri" w:eastAsia="Calibri" w:hAnsi="Calibri" w:cs="Calibri"/>
                <w:position w:val="1"/>
                <w:sz w:val="22"/>
                <w:szCs w:val="22"/>
              </w:rPr>
              <w:t>An</w:t>
            </w:r>
            <w:r w:rsidRPr="001B600B">
              <w:rPr>
                <w:rFonts w:ascii="Calibri" w:eastAsia="Calibri" w:hAnsi="Calibri" w:cs="Calibri"/>
                <w:spacing w:val="31"/>
                <w:position w:val="1"/>
                <w:sz w:val="22"/>
                <w:szCs w:val="22"/>
              </w:rPr>
              <w:t xml:space="preserve"> </w:t>
            </w:r>
            <w:r w:rsidRPr="001B600B">
              <w:rPr>
                <w:rFonts w:ascii="Calibri" w:eastAsia="Calibri" w:hAnsi="Calibri" w:cs="Calibri"/>
                <w:position w:val="1"/>
                <w:sz w:val="22"/>
                <w:szCs w:val="22"/>
              </w:rPr>
              <w:t>award</w:t>
            </w:r>
            <w:r w:rsidRPr="001B600B">
              <w:rPr>
                <w:rFonts w:ascii="Calibri" w:eastAsia="Calibri" w:hAnsi="Calibri" w:cs="Calibri"/>
                <w:spacing w:val="32"/>
                <w:position w:val="1"/>
                <w:sz w:val="22"/>
                <w:szCs w:val="22"/>
              </w:rPr>
              <w:t xml:space="preserve"> </w:t>
            </w:r>
            <w:r w:rsidRPr="001B600B">
              <w:rPr>
                <w:rFonts w:ascii="Calibri" w:eastAsia="Calibri" w:hAnsi="Calibri" w:cs="Calibri"/>
                <w:position w:val="1"/>
                <w:sz w:val="22"/>
                <w:szCs w:val="22"/>
              </w:rPr>
              <w:t>will</w:t>
            </w:r>
            <w:r w:rsidRPr="001B600B">
              <w:rPr>
                <w:rFonts w:ascii="Calibri" w:eastAsia="Calibri" w:hAnsi="Calibri" w:cs="Calibri"/>
                <w:spacing w:val="32"/>
                <w:position w:val="1"/>
                <w:sz w:val="22"/>
                <w:szCs w:val="22"/>
              </w:rPr>
              <w:t xml:space="preserve"> </w:t>
            </w:r>
            <w:r w:rsidRPr="001B600B">
              <w:rPr>
                <w:rFonts w:ascii="Calibri" w:eastAsia="Calibri" w:hAnsi="Calibri" w:cs="Calibri"/>
                <w:spacing w:val="-1"/>
                <w:position w:val="1"/>
                <w:sz w:val="22"/>
                <w:szCs w:val="22"/>
              </w:rPr>
              <w:t>b</w:t>
            </w:r>
            <w:r w:rsidRPr="001B600B">
              <w:rPr>
                <w:rFonts w:ascii="Calibri" w:eastAsia="Calibri" w:hAnsi="Calibri" w:cs="Calibri"/>
                <w:position w:val="1"/>
                <w:sz w:val="22"/>
                <w:szCs w:val="22"/>
              </w:rPr>
              <w:t>e</w:t>
            </w:r>
            <w:r w:rsidRPr="001B600B">
              <w:rPr>
                <w:rFonts w:ascii="Calibri" w:eastAsia="Calibri" w:hAnsi="Calibri" w:cs="Calibri"/>
                <w:spacing w:val="33"/>
                <w:position w:val="1"/>
                <w:sz w:val="22"/>
                <w:szCs w:val="22"/>
              </w:rPr>
              <w:t xml:space="preserve"> </w:t>
            </w:r>
            <w:r w:rsidRPr="001B600B">
              <w:rPr>
                <w:rFonts w:ascii="Calibri" w:eastAsia="Calibri" w:hAnsi="Calibri" w:cs="Calibri"/>
                <w:spacing w:val="-1"/>
                <w:position w:val="1"/>
                <w:sz w:val="22"/>
                <w:szCs w:val="22"/>
              </w:rPr>
              <w:t>g</w:t>
            </w:r>
            <w:r w:rsidRPr="001B600B">
              <w:rPr>
                <w:rFonts w:ascii="Calibri" w:eastAsia="Calibri" w:hAnsi="Calibri" w:cs="Calibri"/>
                <w:position w:val="1"/>
                <w:sz w:val="22"/>
                <w:szCs w:val="22"/>
              </w:rPr>
              <w:t>iv</w:t>
            </w:r>
            <w:r w:rsidRPr="001B600B">
              <w:rPr>
                <w:rFonts w:ascii="Calibri" w:eastAsia="Calibri" w:hAnsi="Calibri" w:cs="Calibri"/>
                <w:spacing w:val="1"/>
                <w:position w:val="1"/>
                <w:sz w:val="22"/>
                <w:szCs w:val="22"/>
              </w:rPr>
              <w:t>e</w:t>
            </w:r>
            <w:r w:rsidRPr="001B600B">
              <w:rPr>
                <w:rFonts w:ascii="Calibri" w:eastAsia="Calibri" w:hAnsi="Calibri" w:cs="Calibri"/>
                <w:position w:val="1"/>
                <w:sz w:val="22"/>
                <w:szCs w:val="22"/>
              </w:rPr>
              <w:t>n</w:t>
            </w:r>
            <w:r w:rsidRPr="001B600B">
              <w:rPr>
                <w:rFonts w:ascii="Calibri" w:eastAsia="Calibri" w:hAnsi="Calibri" w:cs="Calibri"/>
                <w:spacing w:val="29"/>
                <w:position w:val="1"/>
                <w:sz w:val="22"/>
                <w:szCs w:val="22"/>
              </w:rPr>
              <w:t xml:space="preserve"> </w:t>
            </w:r>
            <w:r w:rsidRPr="001B600B">
              <w:rPr>
                <w:rFonts w:ascii="Calibri" w:eastAsia="Calibri" w:hAnsi="Calibri" w:cs="Calibri"/>
                <w:position w:val="1"/>
                <w:sz w:val="22"/>
                <w:szCs w:val="22"/>
              </w:rPr>
              <w:t>to</w:t>
            </w:r>
            <w:r w:rsidR="00C160AD">
              <w:rPr>
                <w:rFonts w:ascii="Calibri" w:eastAsia="Calibri" w:hAnsi="Calibri" w:cs="Calibri"/>
                <w:position w:val="1"/>
                <w:sz w:val="22"/>
                <w:szCs w:val="22"/>
              </w:rPr>
              <w:t xml:space="preserve"> </w:t>
            </w:r>
            <w:r w:rsidRPr="001B600B">
              <w:rPr>
                <w:rFonts w:ascii="Calibri" w:eastAsia="Calibri" w:hAnsi="Calibri" w:cs="Calibri"/>
                <w:position w:val="1"/>
                <w:sz w:val="22"/>
                <w:szCs w:val="22"/>
              </w:rPr>
              <w:t>the</w:t>
            </w:r>
            <w:r w:rsidR="00C160AD">
              <w:rPr>
                <w:rFonts w:ascii="Calibri" w:eastAsia="Calibri" w:hAnsi="Calibri" w:cs="Calibri"/>
                <w:position w:val="1"/>
                <w:sz w:val="22"/>
                <w:szCs w:val="22"/>
              </w:rPr>
              <w:t xml:space="preserve"> </w:t>
            </w:r>
            <w:r w:rsidRPr="001B600B">
              <w:rPr>
                <w:rFonts w:ascii="Calibri" w:eastAsia="Calibri" w:hAnsi="Calibri" w:cs="Calibri"/>
                <w:position w:val="1"/>
                <w:sz w:val="22"/>
                <w:szCs w:val="22"/>
              </w:rPr>
              <w:t>a</w:t>
            </w:r>
            <w:r w:rsidRPr="001B600B">
              <w:rPr>
                <w:rFonts w:ascii="Calibri" w:eastAsia="Calibri" w:hAnsi="Calibri" w:cs="Calibri"/>
                <w:spacing w:val="-1"/>
                <w:position w:val="1"/>
                <w:sz w:val="22"/>
                <w:szCs w:val="22"/>
              </w:rPr>
              <w:t>p</w:t>
            </w:r>
            <w:r w:rsidRPr="001B600B">
              <w:rPr>
                <w:rFonts w:ascii="Calibri" w:eastAsia="Calibri" w:hAnsi="Calibri" w:cs="Calibri"/>
                <w:spacing w:val="-3"/>
                <w:position w:val="1"/>
                <w:sz w:val="22"/>
                <w:szCs w:val="22"/>
              </w:rPr>
              <w:t>p</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i</w:t>
            </w:r>
            <w:r w:rsidRPr="001B600B">
              <w:rPr>
                <w:rFonts w:ascii="Calibri" w:eastAsia="Calibri" w:hAnsi="Calibri" w:cs="Calibri"/>
                <w:spacing w:val="-1"/>
                <w:position w:val="1"/>
                <w:sz w:val="22"/>
                <w:szCs w:val="22"/>
              </w:rPr>
              <w:t>n</w:t>
            </w:r>
            <w:r w:rsidRPr="001B600B">
              <w:rPr>
                <w:rFonts w:ascii="Calibri" w:eastAsia="Calibri" w:hAnsi="Calibri" w:cs="Calibri"/>
                <w:position w:val="1"/>
                <w:sz w:val="22"/>
                <w:szCs w:val="22"/>
              </w:rPr>
              <w:t>t</w:t>
            </w:r>
            <w:r w:rsidRPr="001B600B">
              <w:rPr>
                <w:rFonts w:ascii="Calibri" w:eastAsia="Calibri" w:hAnsi="Calibri" w:cs="Calibri"/>
                <w:spacing w:val="1"/>
                <w:position w:val="1"/>
                <w:sz w:val="22"/>
                <w:szCs w:val="22"/>
              </w:rPr>
              <w:t>e</w:t>
            </w:r>
            <w:r w:rsidRPr="001B600B">
              <w:rPr>
                <w:rFonts w:ascii="Calibri" w:eastAsia="Calibri" w:hAnsi="Calibri" w:cs="Calibri"/>
                <w:position w:val="1"/>
                <w:sz w:val="22"/>
                <w:szCs w:val="22"/>
              </w:rPr>
              <w:t>d</w:t>
            </w:r>
          </w:p>
          <w:p w14:paraId="5E00C2A2" w14:textId="3116E0D5" w:rsidR="009C238E" w:rsidRPr="001B600B" w:rsidRDefault="00C77308" w:rsidP="00E36F9B">
            <w:pPr>
              <w:ind w:left="100" w:right="139"/>
              <w:jc w:val="both"/>
              <w:rPr>
                <w:rFonts w:ascii="Calibri" w:eastAsia="Calibri" w:hAnsi="Calibri" w:cs="Calibri"/>
                <w:sz w:val="22"/>
                <w:szCs w:val="22"/>
              </w:rPr>
            </w:pPr>
            <w:r w:rsidRPr="001B600B">
              <w:rPr>
                <w:rFonts w:ascii="Calibri" w:eastAsia="Calibri" w:hAnsi="Calibri" w:cs="Calibri"/>
                <w:spacing w:val="1"/>
                <w:sz w:val="22"/>
                <w:szCs w:val="22"/>
              </w:rPr>
              <w:t xml:space="preserve">Bidder </w:t>
            </w:r>
            <w:r w:rsidRPr="001B600B">
              <w:rPr>
                <w:rFonts w:ascii="Calibri" w:eastAsia="Calibri" w:hAnsi="Calibri" w:cs="Calibri"/>
                <w:sz w:val="22"/>
                <w:szCs w:val="22"/>
              </w:rPr>
              <w:t xml:space="preserve">who meets the technical requirement and </w:t>
            </w:r>
            <w:r w:rsidR="003D7108" w:rsidRPr="001B600B">
              <w:rPr>
                <w:rFonts w:ascii="Calibri" w:eastAsia="Calibri" w:hAnsi="Calibri" w:cs="Calibri"/>
                <w:b/>
                <w:color w:val="000000"/>
                <w:sz w:val="22"/>
                <w:szCs w:val="22"/>
              </w:rPr>
              <w:t>s</w:t>
            </w:r>
            <w:r w:rsidR="003D7108" w:rsidRPr="001B600B">
              <w:rPr>
                <w:rFonts w:ascii="Calibri" w:eastAsia="Calibri" w:hAnsi="Calibri" w:cs="Calibri"/>
                <w:b/>
                <w:color w:val="000000"/>
                <w:spacing w:val="-1"/>
                <w:sz w:val="22"/>
                <w:szCs w:val="22"/>
              </w:rPr>
              <w:t>ub</w:t>
            </w:r>
            <w:r w:rsidR="003D7108" w:rsidRPr="001B600B">
              <w:rPr>
                <w:rFonts w:ascii="Calibri" w:eastAsia="Calibri" w:hAnsi="Calibri" w:cs="Calibri"/>
                <w:b/>
                <w:color w:val="000000"/>
                <w:sz w:val="22"/>
                <w:szCs w:val="22"/>
              </w:rPr>
              <w:t>m</w:t>
            </w:r>
            <w:r w:rsidR="003D7108" w:rsidRPr="001B600B">
              <w:rPr>
                <w:rFonts w:ascii="Calibri" w:eastAsia="Calibri" w:hAnsi="Calibri" w:cs="Calibri"/>
                <w:b/>
                <w:color w:val="000000"/>
                <w:spacing w:val="1"/>
                <w:sz w:val="22"/>
                <w:szCs w:val="22"/>
              </w:rPr>
              <w:t>i</w:t>
            </w:r>
            <w:r w:rsidR="003D7108" w:rsidRPr="001B600B">
              <w:rPr>
                <w:rFonts w:ascii="Calibri" w:eastAsia="Calibri" w:hAnsi="Calibri" w:cs="Calibri"/>
                <w:b/>
                <w:color w:val="000000"/>
                <w:sz w:val="22"/>
                <w:szCs w:val="22"/>
              </w:rPr>
              <w:t>t</w:t>
            </w:r>
            <w:r w:rsidR="003D7108" w:rsidRPr="001B600B">
              <w:rPr>
                <w:rFonts w:ascii="Calibri" w:eastAsia="Calibri" w:hAnsi="Calibri" w:cs="Calibri"/>
                <w:b/>
                <w:color w:val="000000"/>
                <w:spacing w:val="-2"/>
                <w:sz w:val="22"/>
                <w:szCs w:val="22"/>
              </w:rPr>
              <w:t xml:space="preserve"> </w:t>
            </w:r>
            <w:r w:rsidR="003D7108" w:rsidRPr="001B600B">
              <w:rPr>
                <w:rFonts w:ascii="Calibri" w:eastAsia="Calibri" w:hAnsi="Calibri" w:cs="Calibri"/>
                <w:b/>
                <w:color w:val="000000"/>
                <w:sz w:val="22"/>
                <w:szCs w:val="22"/>
              </w:rPr>
              <w:t>t</w:t>
            </w:r>
            <w:r w:rsidR="003D7108" w:rsidRPr="001B600B">
              <w:rPr>
                <w:rFonts w:ascii="Calibri" w:eastAsia="Calibri" w:hAnsi="Calibri" w:cs="Calibri"/>
                <w:b/>
                <w:color w:val="000000"/>
                <w:spacing w:val="-1"/>
                <w:sz w:val="22"/>
                <w:szCs w:val="22"/>
              </w:rPr>
              <w:t>he</w:t>
            </w:r>
            <w:r w:rsidR="003D7108" w:rsidRPr="001B600B">
              <w:rPr>
                <w:rFonts w:ascii="Calibri" w:eastAsia="Calibri" w:hAnsi="Calibri" w:cs="Calibri"/>
                <w:b/>
                <w:color w:val="000000"/>
                <w:spacing w:val="1"/>
                <w:sz w:val="22"/>
                <w:szCs w:val="22"/>
              </w:rPr>
              <w:t>i</w:t>
            </w:r>
            <w:r w:rsidR="003D7108" w:rsidRPr="001B600B">
              <w:rPr>
                <w:rFonts w:ascii="Calibri" w:eastAsia="Calibri" w:hAnsi="Calibri" w:cs="Calibri"/>
                <w:b/>
                <w:color w:val="000000"/>
                <w:sz w:val="22"/>
                <w:szCs w:val="22"/>
              </w:rPr>
              <w:t>r</w:t>
            </w:r>
            <w:r w:rsidR="003D7108" w:rsidRPr="001B600B">
              <w:rPr>
                <w:rFonts w:ascii="Calibri" w:eastAsia="Calibri" w:hAnsi="Calibri" w:cs="Calibri"/>
                <w:b/>
                <w:color w:val="000000"/>
                <w:spacing w:val="1"/>
                <w:sz w:val="22"/>
                <w:szCs w:val="22"/>
              </w:rPr>
              <w:t xml:space="preserve"> </w:t>
            </w:r>
            <w:r w:rsidR="003D7108" w:rsidRPr="001B600B">
              <w:rPr>
                <w:rFonts w:ascii="Calibri" w:eastAsia="Calibri" w:hAnsi="Calibri" w:cs="Calibri"/>
                <w:b/>
                <w:color w:val="000000"/>
                <w:sz w:val="22"/>
                <w:szCs w:val="22"/>
              </w:rPr>
              <w:t>b</w:t>
            </w:r>
            <w:r w:rsidR="003D7108" w:rsidRPr="001B600B">
              <w:rPr>
                <w:rFonts w:ascii="Calibri" w:eastAsia="Calibri" w:hAnsi="Calibri" w:cs="Calibri"/>
                <w:b/>
                <w:color w:val="000000"/>
                <w:spacing w:val="-4"/>
                <w:sz w:val="22"/>
                <w:szCs w:val="22"/>
              </w:rPr>
              <w:t>e</w:t>
            </w:r>
            <w:r w:rsidR="003D7108" w:rsidRPr="001B600B">
              <w:rPr>
                <w:rFonts w:ascii="Calibri" w:eastAsia="Calibri" w:hAnsi="Calibri" w:cs="Calibri"/>
                <w:b/>
                <w:color w:val="000000"/>
                <w:sz w:val="22"/>
                <w:szCs w:val="22"/>
              </w:rPr>
              <w:t>st</w:t>
            </w:r>
            <w:r w:rsidR="003D7108" w:rsidRPr="001B600B">
              <w:rPr>
                <w:rFonts w:ascii="Calibri" w:eastAsia="Calibri" w:hAnsi="Calibri" w:cs="Calibri"/>
                <w:b/>
                <w:color w:val="000000"/>
                <w:spacing w:val="1"/>
                <w:sz w:val="22"/>
                <w:szCs w:val="22"/>
              </w:rPr>
              <w:t xml:space="preserve"> </w:t>
            </w:r>
            <w:r w:rsidR="003D7108" w:rsidRPr="001B600B">
              <w:rPr>
                <w:rFonts w:ascii="Calibri" w:eastAsia="Calibri" w:hAnsi="Calibri" w:cs="Calibri"/>
                <w:b/>
                <w:color w:val="000000"/>
                <w:spacing w:val="-1"/>
                <w:sz w:val="22"/>
                <w:szCs w:val="22"/>
              </w:rPr>
              <w:t>an</w:t>
            </w:r>
            <w:r w:rsidR="003D7108" w:rsidRPr="001B600B">
              <w:rPr>
                <w:rFonts w:ascii="Calibri" w:eastAsia="Calibri" w:hAnsi="Calibri" w:cs="Calibri"/>
                <w:b/>
                <w:color w:val="000000"/>
                <w:sz w:val="22"/>
                <w:szCs w:val="22"/>
              </w:rPr>
              <w:t>d</w:t>
            </w:r>
            <w:r w:rsidR="003D7108" w:rsidRPr="001B600B">
              <w:rPr>
                <w:rFonts w:ascii="Calibri" w:eastAsia="Calibri" w:hAnsi="Calibri" w:cs="Calibri"/>
                <w:b/>
                <w:color w:val="000000"/>
                <w:spacing w:val="-1"/>
                <w:sz w:val="22"/>
                <w:szCs w:val="22"/>
              </w:rPr>
              <w:t xml:space="preserve"> </w:t>
            </w:r>
            <w:r w:rsidR="003D7108" w:rsidRPr="001B600B">
              <w:rPr>
                <w:rFonts w:ascii="Calibri" w:eastAsia="Calibri" w:hAnsi="Calibri" w:cs="Calibri"/>
                <w:b/>
                <w:color w:val="000000"/>
                <w:sz w:val="22"/>
                <w:szCs w:val="22"/>
              </w:rPr>
              <w:t>f</w:t>
            </w:r>
            <w:r w:rsidR="003D7108" w:rsidRPr="001B600B">
              <w:rPr>
                <w:rFonts w:ascii="Calibri" w:eastAsia="Calibri" w:hAnsi="Calibri" w:cs="Calibri"/>
                <w:b/>
                <w:color w:val="000000"/>
                <w:spacing w:val="1"/>
                <w:sz w:val="22"/>
                <w:szCs w:val="22"/>
              </w:rPr>
              <w:t>i</w:t>
            </w:r>
            <w:r w:rsidR="003D7108" w:rsidRPr="001B600B">
              <w:rPr>
                <w:rFonts w:ascii="Calibri" w:eastAsia="Calibri" w:hAnsi="Calibri" w:cs="Calibri"/>
                <w:b/>
                <w:color w:val="000000"/>
                <w:spacing w:val="-1"/>
                <w:sz w:val="22"/>
                <w:szCs w:val="22"/>
              </w:rPr>
              <w:t>na</w:t>
            </w:r>
            <w:r w:rsidR="003D7108" w:rsidRPr="001B600B">
              <w:rPr>
                <w:rFonts w:ascii="Calibri" w:eastAsia="Calibri" w:hAnsi="Calibri" w:cs="Calibri"/>
                <w:b/>
                <w:color w:val="000000"/>
                <w:sz w:val="22"/>
                <w:szCs w:val="22"/>
              </w:rPr>
              <w:t>l</w:t>
            </w:r>
            <w:r w:rsidR="003D7108" w:rsidRPr="001B600B">
              <w:rPr>
                <w:rFonts w:ascii="Calibri" w:eastAsia="Calibri" w:hAnsi="Calibri" w:cs="Calibri"/>
                <w:b/>
                <w:color w:val="000000"/>
                <w:spacing w:val="-1"/>
                <w:sz w:val="22"/>
                <w:szCs w:val="22"/>
              </w:rPr>
              <w:t xml:space="preserve"> </w:t>
            </w:r>
            <w:r w:rsidR="003D7108" w:rsidRPr="001B600B">
              <w:rPr>
                <w:rFonts w:ascii="Calibri" w:eastAsia="Calibri" w:hAnsi="Calibri" w:cs="Calibri"/>
                <w:b/>
                <w:color w:val="000000"/>
                <w:sz w:val="22"/>
                <w:szCs w:val="22"/>
              </w:rPr>
              <w:t>pr</w:t>
            </w:r>
            <w:r w:rsidR="003D7108" w:rsidRPr="001B600B">
              <w:rPr>
                <w:rFonts w:ascii="Calibri" w:eastAsia="Calibri" w:hAnsi="Calibri" w:cs="Calibri"/>
                <w:b/>
                <w:color w:val="000000"/>
                <w:spacing w:val="-1"/>
                <w:sz w:val="22"/>
                <w:szCs w:val="22"/>
              </w:rPr>
              <w:t>i</w:t>
            </w:r>
            <w:r w:rsidR="003D7108" w:rsidRPr="001B600B">
              <w:rPr>
                <w:rFonts w:ascii="Calibri" w:eastAsia="Calibri" w:hAnsi="Calibri" w:cs="Calibri"/>
                <w:b/>
                <w:color w:val="000000"/>
                <w:spacing w:val="1"/>
                <w:sz w:val="22"/>
                <w:szCs w:val="22"/>
              </w:rPr>
              <w:t>c</w:t>
            </w:r>
            <w:r w:rsidR="003D7108" w:rsidRPr="001B600B">
              <w:rPr>
                <w:rFonts w:ascii="Calibri" w:eastAsia="Calibri" w:hAnsi="Calibri" w:cs="Calibri"/>
                <w:b/>
                <w:color w:val="000000"/>
                <w:spacing w:val="2"/>
                <w:sz w:val="22"/>
                <w:szCs w:val="22"/>
              </w:rPr>
              <w:t>e</w:t>
            </w:r>
            <w:r w:rsidR="003D7108" w:rsidRPr="001B600B">
              <w:rPr>
                <w:rFonts w:ascii="Calibri" w:eastAsia="Calibri" w:hAnsi="Calibri" w:cs="Calibri"/>
                <w:color w:val="000000"/>
                <w:sz w:val="22"/>
                <w:szCs w:val="22"/>
              </w:rPr>
              <w:t>.</w:t>
            </w:r>
          </w:p>
        </w:tc>
      </w:tr>
      <w:tr w:rsidR="009C238E" w:rsidRPr="001B600B" w14:paraId="1B5079EC" w14:textId="77777777" w:rsidTr="253813C9">
        <w:trPr>
          <w:gridAfter w:val="1"/>
          <w:wAfter w:w="8" w:type="dxa"/>
          <w:trHeight w:hRule="exact" w:val="748"/>
        </w:trPr>
        <w:tc>
          <w:tcPr>
            <w:tcW w:w="511" w:type="dxa"/>
            <w:tcBorders>
              <w:top w:val="single" w:sz="6" w:space="0" w:color="000000" w:themeColor="text1"/>
              <w:left w:val="single" w:sz="4" w:space="0" w:color="auto"/>
              <w:right w:val="single" w:sz="4" w:space="0" w:color="auto"/>
            </w:tcBorders>
          </w:tcPr>
          <w:p w14:paraId="05A54D6B" w14:textId="77777777" w:rsidR="009C238E" w:rsidRPr="001B600B" w:rsidRDefault="003D7108" w:rsidP="00E36F9B">
            <w:pPr>
              <w:jc w:val="center"/>
              <w:rPr>
                <w:rFonts w:ascii="Calibri" w:eastAsia="Calibri" w:hAnsi="Calibri" w:cs="Calibri"/>
                <w:sz w:val="22"/>
                <w:szCs w:val="22"/>
              </w:rPr>
            </w:pPr>
            <w:r w:rsidRPr="001B600B">
              <w:rPr>
                <w:rFonts w:ascii="Calibri" w:eastAsia="Calibri" w:hAnsi="Calibri" w:cs="Calibri"/>
                <w:spacing w:val="1"/>
                <w:sz w:val="22"/>
                <w:szCs w:val="22"/>
              </w:rPr>
              <w:t>10</w:t>
            </w:r>
          </w:p>
        </w:tc>
        <w:tc>
          <w:tcPr>
            <w:tcW w:w="3806" w:type="dxa"/>
            <w:tcBorders>
              <w:top w:val="single" w:sz="6" w:space="0" w:color="000000" w:themeColor="text1"/>
              <w:left w:val="single" w:sz="4" w:space="0" w:color="auto"/>
              <w:right w:val="single" w:sz="4" w:space="0" w:color="auto"/>
            </w:tcBorders>
          </w:tcPr>
          <w:p w14:paraId="06C4E8DF" w14:textId="77777777" w:rsidR="009C238E" w:rsidRPr="001B600B" w:rsidRDefault="003D7108" w:rsidP="00E36F9B">
            <w:pPr>
              <w:ind w:left="103"/>
              <w:rPr>
                <w:rFonts w:ascii="Calibri" w:eastAsia="Calibri" w:hAnsi="Calibri" w:cs="Calibri"/>
                <w:sz w:val="22"/>
                <w:szCs w:val="22"/>
              </w:rPr>
            </w:pPr>
            <w:r w:rsidRPr="001B600B">
              <w:rPr>
                <w:rFonts w:ascii="Calibri" w:eastAsia="Calibri" w:hAnsi="Calibri" w:cs="Calibri"/>
                <w:sz w:val="22"/>
                <w:szCs w:val="22"/>
              </w:rPr>
              <w:t>General I</w:t>
            </w:r>
            <w:r w:rsidRPr="001B600B">
              <w:rPr>
                <w:rFonts w:ascii="Calibri" w:eastAsia="Calibri" w:hAnsi="Calibri" w:cs="Calibri"/>
                <w:spacing w:val="-1"/>
                <w:sz w:val="22"/>
                <w:szCs w:val="22"/>
              </w:rPr>
              <w:t>n</w:t>
            </w:r>
            <w:r w:rsidRPr="001B600B">
              <w:rPr>
                <w:rFonts w:ascii="Calibri" w:eastAsia="Calibri" w:hAnsi="Calibri" w:cs="Calibri"/>
                <w:sz w:val="22"/>
                <w:szCs w:val="22"/>
              </w:rPr>
              <w:t>stru</w:t>
            </w:r>
            <w:r w:rsidRPr="001B600B">
              <w:rPr>
                <w:rFonts w:ascii="Calibri" w:eastAsia="Calibri" w:hAnsi="Calibri" w:cs="Calibri"/>
                <w:spacing w:val="-3"/>
                <w:sz w:val="22"/>
                <w:szCs w:val="22"/>
              </w:rPr>
              <w:t>c</w:t>
            </w:r>
            <w:r w:rsidRPr="001B600B">
              <w:rPr>
                <w:rFonts w:ascii="Calibri" w:eastAsia="Calibri" w:hAnsi="Calibri" w:cs="Calibri"/>
                <w:sz w:val="22"/>
                <w:szCs w:val="22"/>
              </w:rPr>
              <w:t>ti</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s</w:t>
            </w:r>
            <w:r w:rsidRPr="001B600B">
              <w:rPr>
                <w:rFonts w:ascii="Calibri" w:eastAsia="Calibri" w:hAnsi="Calibri" w:cs="Calibri"/>
                <w:spacing w:val="-2"/>
                <w:sz w:val="22"/>
                <w:szCs w:val="22"/>
              </w:rPr>
              <w:t xml:space="preserve"> t</w:t>
            </w:r>
            <w:r w:rsidRPr="001B600B">
              <w:rPr>
                <w:rFonts w:ascii="Calibri" w:eastAsia="Calibri" w:hAnsi="Calibri" w:cs="Calibri"/>
                <w:sz w:val="22"/>
                <w:szCs w:val="22"/>
              </w:rPr>
              <w:t>o</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Bi</w:t>
            </w:r>
            <w:r w:rsidRPr="001B600B">
              <w:rPr>
                <w:rFonts w:ascii="Calibri" w:eastAsia="Calibri" w:hAnsi="Calibri" w:cs="Calibri"/>
                <w:spacing w:val="-3"/>
                <w:sz w:val="22"/>
                <w:szCs w:val="22"/>
              </w:rPr>
              <w:t>d</w:t>
            </w:r>
            <w:r w:rsidRPr="001B600B">
              <w:rPr>
                <w:rFonts w:ascii="Calibri" w:eastAsia="Calibri" w:hAnsi="Calibri" w:cs="Calibri"/>
                <w:spacing w:val="-1"/>
                <w:sz w:val="22"/>
                <w:szCs w:val="22"/>
              </w:rPr>
              <w:t>d</w:t>
            </w:r>
            <w:r w:rsidRPr="001B600B">
              <w:rPr>
                <w:rFonts w:ascii="Calibri" w:eastAsia="Calibri" w:hAnsi="Calibri" w:cs="Calibri"/>
                <w:sz w:val="22"/>
                <w:szCs w:val="22"/>
              </w:rPr>
              <w:t>ers</w:t>
            </w:r>
          </w:p>
        </w:tc>
        <w:tc>
          <w:tcPr>
            <w:tcW w:w="5031" w:type="dxa"/>
            <w:tcBorders>
              <w:top w:val="single" w:sz="5" w:space="0" w:color="000000" w:themeColor="text1"/>
              <w:left w:val="single" w:sz="4" w:space="0" w:color="auto"/>
              <w:bottom w:val="single" w:sz="5" w:space="0" w:color="000000" w:themeColor="text1"/>
              <w:right w:val="single" w:sz="5" w:space="0" w:color="000000" w:themeColor="text1"/>
            </w:tcBorders>
          </w:tcPr>
          <w:p w14:paraId="4B266729" w14:textId="51C016B3" w:rsidR="009C238E" w:rsidRPr="001B600B" w:rsidRDefault="003D7108" w:rsidP="253813C9">
            <w:pPr>
              <w:ind w:left="360" w:right="139" w:hanging="270"/>
              <w:jc w:val="both"/>
              <w:rPr>
                <w:rFonts w:ascii="Calibri" w:eastAsia="Calibri" w:hAnsi="Calibri" w:cs="Calibri"/>
                <w:sz w:val="22"/>
                <w:szCs w:val="22"/>
              </w:rPr>
            </w:pPr>
            <w:r w:rsidRPr="001B600B">
              <w:rPr>
                <w:rFonts w:ascii="Calibri" w:hAnsi="Calibri" w:cs="Calibri"/>
                <w:w w:val="131"/>
                <w:sz w:val="22"/>
                <w:szCs w:val="22"/>
              </w:rPr>
              <w:t>•</w:t>
            </w:r>
            <w:r w:rsidR="0319FD59" w:rsidRPr="001B600B">
              <w:rPr>
                <w:rFonts w:ascii="Calibri" w:hAnsi="Calibri" w:cs="Calibri"/>
                <w:w w:val="131"/>
                <w:sz w:val="22"/>
                <w:szCs w:val="22"/>
              </w:rPr>
              <w:t xml:space="preserve"> </w:t>
            </w:r>
            <w:r w:rsidRPr="001B600B">
              <w:rPr>
                <w:rFonts w:ascii="Calibri" w:eastAsia="Calibri" w:hAnsi="Calibri" w:cs="Calibri"/>
                <w:sz w:val="22"/>
                <w:szCs w:val="22"/>
              </w:rPr>
              <w:t>Offe</w:t>
            </w:r>
            <w:r w:rsidRPr="001B600B">
              <w:rPr>
                <w:rFonts w:ascii="Calibri" w:eastAsia="Calibri" w:hAnsi="Calibri" w:cs="Calibri"/>
                <w:spacing w:val="-2"/>
                <w:sz w:val="22"/>
                <w:szCs w:val="22"/>
              </w:rPr>
              <w:t>r</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001B600B">
              <w:rPr>
                <w:rFonts w:ascii="Calibri" w:eastAsia="Calibri" w:hAnsi="Calibri" w:cs="Calibri"/>
                <w:sz w:val="22"/>
                <w:szCs w:val="22"/>
              </w:rPr>
              <w:t>s</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sh</w:t>
            </w:r>
            <w:r w:rsidRPr="001B600B">
              <w:rPr>
                <w:rFonts w:ascii="Calibri" w:eastAsia="Calibri" w:hAnsi="Calibri" w:cs="Calibri"/>
                <w:spacing w:val="-1"/>
                <w:sz w:val="22"/>
                <w:szCs w:val="22"/>
              </w:rPr>
              <w:t>a</w:t>
            </w:r>
            <w:r w:rsidRPr="001B600B">
              <w:rPr>
                <w:rFonts w:ascii="Calibri" w:eastAsia="Calibri" w:hAnsi="Calibri" w:cs="Calibri"/>
                <w:sz w:val="22"/>
                <w:szCs w:val="22"/>
              </w:rPr>
              <w:t>ll</w:t>
            </w:r>
            <w:r w:rsidR="00C160AD">
              <w:rPr>
                <w:rFonts w:ascii="Calibri" w:eastAsia="Calibri" w:hAnsi="Calibri" w:cs="Calibri"/>
                <w:sz w:val="22"/>
                <w:szCs w:val="22"/>
              </w:rPr>
              <w:t xml:space="preserve"> </w:t>
            </w:r>
            <w:r w:rsidRPr="001B600B">
              <w:rPr>
                <w:rFonts w:ascii="Calibri" w:eastAsia="Calibri" w:hAnsi="Calibri" w:cs="Calibri"/>
                <w:sz w:val="22"/>
                <w:szCs w:val="22"/>
              </w:rPr>
              <w:t>su</w:t>
            </w:r>
            <w:r w:rsidRPr="001B600B">
              <w:rPr>
                <w:rFonts w:ascii="Calibri" w:eastAsia="Calibri" w:hAnsi="Calibri" w:cs="Calibri"/>
                <w:spacing w:val="-2"/>
                <w:sz w:val="22"/>
                <w:szCs w:val="22"/>
              </w:rPr>
              <w:t>b</w:t>
            </w:r>
            <w:r w:rsidRPr="001B600B">
              <w:rPr>
                <w:rFonts w:ascii="Calibri" w:eastAsia="Calibri" w:hAnsi="Calibri" w:cs="Calibri"/>
                <w:spacing w:val="1"/>
                <w:sz w:val="22"/>
                <w:szCs w:val="22"/>
              </w:rPr>
              <w:t>m</w:t>
            </w:r>
            <w:r w:rsidRPr="001B600B">
              <w:rPr>
                <w:rFonts w:ascii="Calibri" w:eastAsia="Calibri" w:hAnsi="Calibri" w:cs="Calibri"/>
                <w:spacing w:val="-3"/>
                <w:sz w:val="22"/>
                <w:szCs w:val="22"/>
              </w:rPr>
              <w:t>i</w:t>
            </w:r>
            <w:r w:rsidRPr="001B600B">
              <w:rPr>
                <w:rFonts w:ascii="Calibri" w:eastAsia="Calibri" w:hAnsi="Calibri" w:cs="Calibri"/>
                <w:sz w:val="22"/>
                <w:szCs w:val="22"/>
              </w:rPr>
              <w:t>t</w:t>
            </w:r>
            <w:r w:rsidR="00C160AD">
              <w:rPr>
                <w:rFonts w:ascii="Calibri" w:eastAsia="Calibri" w:hAnsi="Calibri" w:cs="Calibri"/>
                <w:sz w:val="22"/>
                <w:szCs w:val="22"/>
              </w:rPr>
              <w:t xml:space="preserve"> </w:t>
            </w:r>
            <w:r w:rsidRPr="001B600B">
              <w:rPr>
                <w:rFonts w:ascii="Calibri" w:eastAsia="Calibri" w:hAnsi="Calibri" w:cs="Calibri"/>
                <w:spacing w:val="-2"/>
                <w:sz w:val="22"/>
                <w:szCs w:val="22"/>
              </w:rPr>
              <w:t>t</w:t>
            </w:r>
            <w:r w:rsidRPr="001B600B">
              <w:rPr>
                <w:rFonts w:ascii="Calibri" w:eastAsia="Calibri" w:hAnsi="Calibri" w:cs="Calibri"/>
                <w:spacing w:val="-1"/>
                <w:sz w:val="22"/>
                <w:szCs w:val="22"/>
              </w:rPr>
              <w:t>h</w:t>
            </w:r>
            <w:r w:rsidRPr="001B600B">
              <w:rPr>
                <w:rFonts w:ascii="Calibri" w:eastAsia="Calibri" w:hAnsi="Calibri" w:cs="Calibri"/>
                <w:sz w:val="22"/>
                <w:szCs w:val="22"/>
              </w:rPr>
              <w:t>e</w:t>
            </w:r>
            <w:r w:rsidR="00C160AD">
              <w:rPr>
                <w:rFonts w:ascii="Calibri" w:eastAsia="Calibri" w:hAnsi="Calibri" w:cs="Calibri"/>
                <w:sz w:val="22"/>
                <w:szCs w:val="22"/>
              </w:rPr>
              <w:t xml:space="preserve"> </w:t>
            </w:r>
            <w:r w:rsidRPr="001B600B">
              <w:rPr>
                <w:rFonts w:ascii="Calibri" w:eastAsia="Calibri" w:hAnsi="Calibri" w:cs="Calibri"/>
                <w:spacing w:val="-2"/>
                <w:sz w:val="22"/>
                <w:szCs w:val="22"/>
              </w:rPr>
              <w:t>c</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1"/>
                <w:sz w:val="22"/>
                <w:szCs w:val="22"/>
              </w:rPr>
              <w:t>p</w:t>
            </w:r>
            <w:r w:rsidRPr="001B600B">
              <w:rPr>
                <w:rFonts w:ascii="Calibri" w:eastAsia="Calibri" w:hAnsi="Calibri" w:cs="Calibri"/>
                <w:spacing w:val="1"/>
                <w:sz w:val="22"/>
                <w:szCs w:val="22"/>
              </w:rPr>
              <w:t>o</w:t>
            </w:r>
            <w:r w:rsidRPr="001B600B">
              <w:rPr>
                <w:rFonts w:ascii="Calibri" w:eastAsia="Calibri" w:hAnsi="Calibri" w:cs="Calibri"/>
                <w:sz w:val="22"/>
                <w:szCs w:val="22"/>
              </w:rPr>
              <w:t>ra</w:t>
            </w:r>
            <w:r w:rsidRPr="001B600B">
              <w:rPr>
                <w:rFonts w:ascii="Calibri" w:eastAsia="Calibri" w:hAnsi="Calibri" w:cs="Calibri"/>
                <w:spacing w:val="-2"/>
                <w:sz w:val="22"/>
                <w:szCs w:val="22"/>
              </w:rPr>
              <w:t>t</w:t>
            </w:r>
            <w:r w:rsidRPr="001B600B">
              <w:rPr>
                <w:rFonts w:ascii="Calibri" w:eastAsia="Calibri" w:hAnsi="Calibri" w:cs="Calibri"/>
                <w:sz w:val="22"/>
                <w:szCs w:val="22"/>
              </w:rPr>
              <w:t>e</w:t>
            </w:r>
            <w:r w:rsidR="00C160AD">
              <w:rPr>
                <w:rFonts w:ascii="Calibri" w:eastAsia="Calibri" w:hAnsi="Calibri" w:cs="Calibri"/>
                <w:sz w:val="22"/>
                <w:szCs w:val="22"/>
              </w:rPr>
              <w:t xml:space="preserve"> </w:t>
            </w:r>
            <w:r w:rsidRPr="001B600B">
              <w:rPr>
                <w:rFonts w:ascii="Calibri" w:eastAsia="Calibri" w:hAnsi="Calibri" w:cs="Calibri"/>
                <w:sz w:val="22"/>
                <w:szCs w:val="22"/>
              </w:rPr>
              <w:t>r</w:t>
            </w:r>
            <w:r w:rsidRPr="001B600B">
              <w:rPr>
                <w:rFonts w:ascii="Calibri" w:eastAsia="Calibri" w:hAnsi="Calibri" w:cs="Calibri"/>
                <w:spacing w:val="-3"/>
                <w:sz w:val="22"/>
                <w:szCs w:val="22"/>
              </w:rPr>
              <w:t>a</w:t>
            </w:r>
            <w:r w:rsidRPr="001B600B">
              <w:rPr>
                <w:rFonts w:ascii="Calibri" w:eastAsia="Calibri" w:hAnsi="Calibri" w:cs="Calibri"/>
                <w:sz w:val="22"/>
                <w:szCs w:val="22"/>
              </w:rPr>
              <w:t>te thro</w:t>
            </w:r>
            <w:r w:rsidRPr="001B600B">
              <w:rPr>
                <w:rFonts w:ascii="Calibri" w:eastAsia="Calibri" w:hAnsi="Calibri" w:cs="Calibri"/>
                <w:spacing w:val="-1"/>
                <w:sz w:val="22"/>
                <w:szCs w:val="22"/>
              </w:rPr>
              <w:t>ug</w:t>
            </w:r>
            <w:r w:rsidRPr="001B600B">
              <w:rPr>
                <w:rFonts w:ascii="Calibri" w:eastAsia="Calibri" w:hAnsi="Calibri" w:cs="Calibri"/>
                <w:sz w:val="22"/>
                <w:szCs w:val="22"/>
              </w:rPr>
              <w:t xml:space="preserve">h </w:t>
            </w:r>
            <w:r w:rsidRPr="001B600B">
              <w:rPr>
                <w:rFonts w:ascii="Calibri" w:eastAsia="Calibri" w:hAnsi="Calibri" w:cs="Calibri"/>
                <w:spacing w:val="1"/>
                <w:sz w:val="22"/>
                <w:szCs w:val="22"/>
              </w:rPr>
              <w:t>e</w:t>
            </w:r>
            <w:r w:rsidR="31C5871D" w:rsidRPr="001B600B">
              <w:rPr>
                <w:rFonts w:ascii="Calibri" w:eastAsia="Calibri" w:hAnsi="Calibri" w:cs="Calibri"/>
                <w:spacing w:val="1"/>
                <w:sz w:val="22"/>
                <w:szCs w:val="22"/>
              </w:rPr>
              <w:t>-</w:t>
            </w:r>
            <w:r w:rsidRPr="001B600B">
              <w:rPr>
                <w:rFonts w:ascii="Calibri" w:eastAsia="Calibri" w:hAnsi="Calibri" w:cs="Calibri"/>
                <w:spacing w:val="-1"/>
                <w:sz w:val="22"/>
                <w:szCs w:val="22"/>
              </w:rPr>
              <w:t>m</w:t>
            </w:r>
            <w:r w:rsidRPr="001B600B">
              <w:rPr>
                <w:rFonts w:ascii="Calibri" w:eastAsia="Calibri" w:hAnsi="Calibri" w:cs="Calibri"/>
                <w:sz w:val="22"/>
                <w:szCs w:val="22"/>
              </w:rPr>
              <w:t xml:space="preserve">ail to </w:t>
            </w:r>
            <w:hyperlink r:id="rId13">
              <w:r w:rsidRPr="253813C9">
                <w:rPr>
                  <w:rFonts w:ascii="Calibri" w:eastAsia="Calibri" w:hAnsi="Calibri" w:cs="Calibri"/>
                  <w:b/>
                  <w:bCs/>
                  <w:i/>
                  <w:iCs/>
                  <w:spacing w:val="1"/>
                  <w:sz w:val="22"/>
                  <w:szCs w:val="22"/>
                </w:rPr>
                <w:t>p</w:t>
              </w:r>
              <w:r w:rsidRPr="253813C9">
                <w:rPr>
                  <w:rFonts w:ascii="Calibri" w:eastAsia="Calibri" w:hAnsi="Calibri" w:cs="Calibri"/>
                  <w:b/>
                  <w:bCs/>
                  <w:i/>
                  <w:iCs/>
                  <w:spacing w:val="-1"/>
                  <w:sz w:val="22"/>
                  <w:szCs w:val="22"/>
                </w:rPr>
                <w:t>r</w:t>
              </w:r>
              <w:r w:rsidRPr="253813C9">
                <w:rPr>
                  <w:rFonts w:ascii="Calibri" w:eastAsia="Calibri" w:hAnsi="Calibri" w:cs="Calibri"/>
                  <w:b/>
                  <w:bCs/>
                  <w:i/>
                  <w:iCs/>
                  <w:spacing w:val="1"/>
                  <w:sz w:val="22"/>
                  <w:szCs w:val="22"/>
                </w:rPr>
                <w:t>o</w:t>
              </w:r>
              <w:r w:rsidRPr="253813C9">
                <w:rPr>
                  <w:rFonts w:ascii="Calibri" w:eastAsia="Calibri" w:hAnsi="Calibri" w:cs="Calibri"/>
                  <w:b/>
                  <w:bCs/>
                  <w:i/>
                  <w:iCs/>
                  <w:spacing w:val="-2"/>
                  <w:sz w:val="22"/>
                  <w:szCs w:val="22"/>
                </w:rPr>
                <w:t>c</w:t>
              </w:r>
              <w:r w:rsidRPr="253813C9">
                <w:rPr>
                  <w:rFonts w:ascii="Calibri" w:eastAsia="Calibri" w:hAnsi="Calibri" w:cs="Calibri"/>
                  <w:b/>
                  <w:bCs/>
                  <w:i/>
                  <w:iCs/>
                  <w:spacing w:val="1"/>
                  <w:sz w:val="22"/>
                  <w:szCs w:val="22"/>
                </w:rPr>
                <w:t>u</w:t>
              </w:r>
              <w:r w:rsidRPr="253813C9">
                <w:rPr>
                  <w:rFonts w:ascii="Calibri" w:eastAsia="Calibri" w:hAnsi="Calibri" w:cs="Calibri"/>
                  <w:b/>
                  <w:bCs/>
                  <w:i/>
                  <w:iCs/>
                  <w:spacing w:val="-1"/>
                  <w:sz w:val="22"/>
                  <w:szCs w:val="22"/>
                </w:rPr>
                <w:t>r</w:t>
              </w:r>
              <w:r w:rsidRPr="253813C9">
                <w:rPr>
                  <w:rFonts w:ascii="Calibri" w:eastAsia="Calibri" w:hAnsi="Calibri" w:cs="Calibri"/>
                  <w:b/>
                  <w:bCs/>
                  <w:i/>
                  <w:iCs/>
                  <w:sz w:val="22"/>
                  <w:szCs w:val="22"/>
                </w:rPr>
                <w:t>em</w:t>
              </w:r>
              <w:r w:rsidRPr="253813C9">
                <w:rPr>
                  <w:rFonts w:ascii="Calibri" w:eastAsia="Calibri" w:hAnsi="Calibri" w:cs="Calibri"/>
                  <w:b/>
                  <w:bCs/>
                  <w:i/>
                  <w:iCs/>
                  <w:spacing w:val="-3"/>
                  <w:sz w:val="22"/>
                  <w:szCs w:val="22"/>
                </w:rPr>
                <w:t>e</w:t>
              </w:r>
              <w:r w:rsidRPr="253813C9">
                <w:rPr>
                  <w:rFonts w:ascii="Calibri" w:eastAsia="Calibri" w:hAnsi="Calibri" w:cs="Calibri"/>
                  <w:b/>
                  <w:bCs/>
                  <w:i/>
                  <w:iCs/>
                  <w:spacing w:val="1"/>
                  <w:sz w:val="22"/>
                  <w:szCs w:val="22"/>
                </w:rPr>
                <w:t>n</w:t>
              </w:r>
              <w:r w:rsidRPr="253813C9">
                <w:rPr>
                  <w:rFonts w:ascii="Calibri" w:eastAsia="Calibri" w:hAnsi="Calibri" w:cs="Calibri"/>
                  <w:b/>
                  <w:bCs/>
                  <w:i/>
                  <w:iCs/>
                  <w:sz w:val="22"/>
                  <w:szCs w:val="22"/>
                </w:rPr>
                <w:t>t</w:t>
              </w:r>
              <w:r w:rsidRPr="253813C9">
                <w:rPr>
                  <w:rFonts w:ascii="Calibri" w:eastAsia="Calibri" w:hAnsi="Calibri" w:cs="Calibri"/>
                  <w:b/>
                  <w:bCs/>
                  <w:i/>
                  <w:iCs/>
                  <w:spacing w:val="-1"/>
                  <w:sz w:val="22"/>
                  <w:szCs w:val="22"/>
                </w:rPr>
                <w:t>@</w:t>
              </w:r>
              <w:r w:rsidRPr="253813C9">
                <w:rPr>
                  <w:rFonts w:ascii="Calibri" w:eastAsia="Calibri" w:hAnsi="Calibri" w:cs="Calibri"/>
                  <w:b/>
                  <w:bCs/>
                  <w:i/>
                  <w:iCs/>
                  <w:spacing w:val="1"/>
                  <w:sz w:val="22"/>
                  <w:szCs w:val="22"/>
                </w:rPr>
                <w:t>a</w:t>
              </w:r>
              <w:r w:rsidRPr="253813C9">
                <w:rPr>
                  <w:rFonts w:ascii="Calibri" w:eastAsia="Calibri" w:hAnsi="Calibri" w:cs="Calibri"/>
                  <w:b/>
                  <w:bCs/>
                  <w:i/>
                  <w:iCs/>
                  <w:sz w:val="22"/>
                  <w:szCs w:val="22"/>
                </w:rPr>
                <w:t>s</w:t>
              </w:r>
              <w:r w:rsidRPr="253813C9">
                <w:rPr>
                  <w:rFonts w:ascii="Calibri" w:eastAsia="Calibri" w:hAnsi="Calibri" w:cs="Calibri"/>
                  <w:b/>
                  <w:bCs/>
                  <w:i/>
                  <w:iCs/>
                  <w:spacing w:val="-1"/>
                  <w:sz w:val="22"/>
                  <w:szCs w:val="22"/>
                </w:rPr>
                <w:t>ea</w:t>
              </w:r>
              <w:r w:rsidRPr="253813C9">
                <w:rPr>
                  <w:rFonts w:ascii="Calibri" w:eastAsia="Calibri" w:hAnsi="Calibri" w:cs="Calibri"/>
                  <w:b/>
                  <w:bCs/>
                  <w:i/>
                  <w:iCs/>
                  <w:spacing w:val="1"/>
                  <w:sz w:val="22"/>
                  <w:szCs w:val="22"/>
                </w:rPr>
                <w:t>n</w:t>
              </w:r>
              <w:r w:rsidRPr="253813C9">
                <w:rPr>
                  <w:rFonts w:ascii="Calibri" w:eastAsia="Calibri" w:hAnsi="Calibri" w:cs="Calibri"/>
                  <w:b/>
                  <w:bCs/>
                  <w:i/>
                  <w:iCs/>
                  <w:spacing w:val="-3"/>
                  <w:sz w:val="22"/>
                  <w:szCs w:val="22"/>
                </w:rPr>
                <w:t>f</w:t>
              </w:r>
              <w:r w:rsidRPr="253813C9">
                <w:rPr>
                  <w:rFonts w:ascii="Calibri" w:eastAsia="Calibri" w:hAnsi="Calibri" w:cs="Calibri"/>
                  <w:b/>
                  <w:bCs/>
                  <w:i/>
                  <w:iCs/>
                  <w:spacing w:val="1"/>
                  <w:sz w:val="22"/>
                  <w:szCs w:val="22"/>
                </w:rPr>
                <w:t>o</w:t>
              </w:r>
              <w:r w:rsidRPr="253813C9">
                <w:rPr>
                  <w:rFonts w:ascii="Calibri" w:eastAsia="Calibri" w:hAnsi="Calibri" w:cs="Calibri"/>
                  <w:b/>
                  <w:bCs/>
                  <w:i/>
                  <w:iCs/>
                  <w:spacing w:val="-1"/>
                  <w:sz w:val="22"/>
                  <w:szCs w:val="22"/>
                </w:rPr>
                <w:t>und</w:t>
              </w:r>
              <w:r w:rsidRPr="253813C9">
                <w:rPr>
                  <w:rFonts w:ascii="Calibri" w:eastAsia="Calibri" w:hAnsi="Calibri" w:cs="Calibri"/>
                  <w:b/>
                  <w:bCs/>
                  <w:i/>
                  <w:iCs/>
                  <w:spacing w:val="1"/>
                  <w:sz w:val="22"/>
                  <w:szCs w:val="22"/>
                </w:rPr>
                <w:t>a</w:t>
              </w:r>
              <w:r w:rsidRPr="253813C9">
                <w:rPr>
                  <w:rFonts w:ascii="Calibri" w:eastAsia="Calibri" w:hAnsi="Calibri" w:cs="Calibri"/>
                  <w:b/>
                  <w:bCs/>
                  <w:i/>
                  <w:iCs/>
                  <w:sz w:val="22"/>
                  <w:szCs w:val="22"/>
                </w:rPr>
                <w:t>t</w:t>
              </w:r>
              <w:r w:rsidRPr="253813C9">
                <w:rPr>
                  <w:rFonts w:ascii="Calibri" w:eastAsia="Calibri" w:hAnsi="Calibri" w:cs="Calibri"/>
                  <w:b/>
                  <w:bCs/>
                  <w:i/>
                  <w:iCs/>
                  <w:spacing w:val="-1"/>
                  <w:sz w:val="22"/>
                  <w:szCs w:val="22"/>
                </w:rPr>
                <w:t>io</w:t>
              </w:r>
              <w:r w:rsidRPr="253813C9">
                <w:rPr>
                  <w:rFonts w:ascii="Calibri" w:eastAsia="Calibri" w:hAnsi="Calibri" w:cs="Calibri"/>
                  <w:b/>
                  <w:bCs/>
                  <w:i/>
                  <w:iCs/>
                  <w:spacing w:val="1"/>
                  <w:sz w:val="22"/>
                  <w:szCs w:val="22"/>
                </w:rPr>
                <w:t>n</w:t>
              </w:r>
              <w:r w:rsidRPr="253813C9">
                <w:rPr>
                  <w:rFonts w:ascii="Calibri" w:eastAsia="Calibri" w:hAnsi="Calibri" w:cs="Calibri"/>
                  <w:b/>
                  <w:bCs/>
                  <w:i/>
                  <w:iCs/>
                  <w:spacing w:val="-1"/>
                  <w:sz w:val="22"/>
                  <w:szCs w:val="22"/>
                </w:rPr>
                <w:t>.</w:t>
              </w:r>
              <w:r w:rsidRPr="253813C9">
                <w:rPr>
                  <w:rFonts w:ascii="Calibri" w:eastAsia="Calibri" w:hAnsi="Calibri" w:cs="Calibri"/>
                  <w:b/>
                  <w:bCs/>
                  <w:i/>
                  <w:iCs/>
                  <w:spacing w:val="1"/>
                  <w:sz w:val="22"/>
                  <w:szCs w:val="22"/>
                </w:rPr>
                <w:t>o</w:t>
              </w:r>
              <w:r w:rsidRPr="253813C9">
                <w:rPr>
                  <w:rFonts w:ascii="Calibri" w:eastAsia="Calibri" w:hAnsi="Calibri" w:cs="Calibri"/>
                  <w:b/>
                  <w:bCs/>
                  <w:i/>
                  <w:iCs/>
                  <w:spacing w:val="-1"/>
                  <w:sz w:val="22"/>
                  <w:szCs w:val="22"/>
                </w:rPr>
                <w:t>r</w:t>
              </w:r>
              <w:r w:rsidRPr="253813C9">
                <w:rPr>
                  <w:rFonts w:ascii="Calibri" w:eastAsia="Calibri" w:hAnsi="Calibri" w:cs="Calibri"/>
                  <w:b/>
                  <w:bCs/>
                  <w:i/>
                  <w:iCs/>
                  <w:sz w:val="22"/>
                  <w:szCs w:val="22"/>
                </w:rPr>
                <w:t>g</w:t>
              </w:r>
            </w:hyperlink>
          </w:p>
        </w:tc>
      </w:tr>
      <w:tr w:rsidR="009C238E" w:rsidRPr="001B600B" w14:paraId="14BDDCC2" w14:textId="77777777" w:rsidTr="253813C9">
        <w:trPr>
          <w:trHeight w:hRule="exact" w:val="948"/>
        </w:trPr>
        <w:tc>
          <w:tcPr>
            <w:tcW w:w="511" w:type="dxa"/>
            <w:tcBorders>
              <w:left w:val="single" w:sz="4" w:space="0" w:color="auto"/>
              <w:right w:val="single" w:sz="4" w:space="0" w:color="auto"/>
            </w:tcBorders>
          </w:tcPr>
          <w:p w14:paraId="79620708" w14:textId="77777777" w:rsidR="009C238E" w:rsidRPr="001B600B" w:rsidRDefault="009C238E" w:rsidP="00E36F9B">
            <w:pPr>
              <w:jc w:val="center"/>
              <w:rPr>
                <w:rFonts w:ascii="Calibri" w:hAnsi="Calibri" w:cs="Calibri"/>
                <w:sz w:val="22"/>
                <w:szCs w:val="22"/>
              </w:rPr>
            </w:pPr>
          </w:p>
        </w:tc>
        <w:tc>
          <w:tcPr>
            <w:tcW w:w="3806" w:type="dxa"/>
            <w:tcBorders>
              <w:left w:val="single" w:sz="4" w:space="0" w:color="auto"/>
            </w:tcBorders>
          </w:tcPr>
          <w:p w14:paraId="40B4B5DE" w14:textId="77777777" w:rsidR="009C238E" w:rsidRPr="001B600B" w:rsidRDefault="009C238E" w:rsidP="00E36F9B">
            <w:pPr>
              <w:ind w:left="103"/>
              <w:rPr>
                <w:rFonts w:ascii="Calibri" w:hAnsi="Calibri" w:cs="Calibri"/>
                <w:sz w:val="22"/>
                <w:szCs w:val="22"/>
              </w:rPr>
            </w:pPr>
          </w:p>
        </w:tc>
        <w:tc>
          <w:tcPr>
            <w:tcW w:w="5039" w:type="dxa"/>
            <w:gridSpan w:val="2"/>
            <w:tcBorders>
              <w:top w:val="single" w:sz="5" w:space="0" w:color="000000" w:themeColor="text1"/>
              <w:left w:val="single" w:sz="4" w:space="0" w:color="auto"/>
              <w:bottom w:val="single" w:sz="5" w:space="0" w:color="000000" w:themeColor="text1"/>
              <w:right w:val="single" w:sz="5" w:space="0" w:color="000000" w:themeColor="text1"/>
            </w:tcBorders>
          </w:tcPr>
          <w:p w14:paraId="6FB1D824" w14:textId="6F2AED61" w:rsidR="009C238E" w:rsidRPr="001B600B" w:rsidRDefault="003D7108" w:rsidP="253813C9">
            <w:pPr>
              <w:ind w:left="270" w:right="139" w:hanging="180"/>
              <w:jc w:val="both"/>
              <w:rPr>
                <w:rFonts w:ascii="Calibri" w:eastAsia="Calibri" w:hAnsi="Calibri" w:cs="Calibri"/>
                <w:sz w:val="22"/>
                <w:szCs w:val="22"/>
              </w:rPr>
            </w:pPr>
            <w:r w:rsidRPr="001B600B">
              <w:rPr>
                <w:rFonts w:ascii="Calibri" w:hAnsi="Calibri" w:cs="Calibri"/>
                <w:w w:val="131"/>
                <w:sz w:val="22"/>
                <w:szCs w:val="22"/>
              </w:rPr>
              <w:t>•</w:t>
            </w:r>
            <w:r w:rsidR="7D379916" w:rsidRPr="001B600B">
              <w:rPr>
                <w:rFonts w:ascii="Calibri" w:hAnsi="Calibri" w:cs="Calibri"/>
                <w:w w:val="131"/>
                <w:sz w:val="22"/>
                <w:szCs w:val="22"/>
              </w:rPr>
              <w:t xml:space="preserve"> </w:t>
            </w:r>
            <w:r w:rsidRPr="001B600B">
              <w:rPr>
                <w:rFonts w:ascii="Calibri" w:eastAsia="Calibri" w:hAnsi="Calibri" w:cs="Calibri"/>
                <w:sz w:val="22"/>
                <w:szCs w:val="22"/>
              </w:rPr>
              <w:t>Offer</w:t>
            </w:r>
            <w:r w:rsidRPr="001B600B">
              <w:rPr>
                <w:rFonts w:ascii="Calibri" w:eastAsia="Calibri" w:hAnsi="Calibri" w:cs="Calibri"/>
                <w:spacing w:val="1"/>
                <w:sz w:val="22"/>
                <w:szCs w:val="22"/>
              </w:rPr>
              <w:t>o</w:t>
            </w:r>
            <w:r w:rsidRPr="001B600B">
              <w:rPr>
                <w:rFonts w:ascii="Calibri" w:eastAsia="Calibri" w:hAnsi="Calibri" w:cs="Calibri"/>
                <w:spacing w:val="-3"/>
                <w:sz w:val="22"/>
                <w:szCs w:val="22"/>
              </w:rPr>
              <w:t>r</w:t>
            </w:r>
            <w:r w:rsidRPr="001B600B">
              <w:rPr>
                <w:rFonts w:ascii="Calibri" w:eastAsia="Calibri" w:hAnsi="Calibri" w:cs="Calibri"/>
                <w:sz w:val="22"/>
                <w:szCs w:val="22"/>
              </w:rPr>
              <w:t>s</w:t>
            </w:r>
            <w:r w:rsidRPr="001B600B">
              <w:rPr>
                <w:rFonts w:ascii="Calibri" w:eastAsia="Calibri" w:hAnsi="Calibri" w:cs="Calibri"/>
                <w:spacing w:val="22"/>
                <w:sz w:val="22"/>
                <w:szCs w:val="22"/>
              </w:rPr>
              <w:t xml:space="preserve"> </w:t>
            </w:r>
            <w:r w:rsidRPr="001B600B">
              <w:rPr>
                <w:rFonts w:ascii="Calibri" w:eastAsia="Calibri" w:hAnsi="Calibri" w:cs="Calibri"/>
                <w:sz w:val="22"/>
                <w:szCs w:val="22"/>
              </w:rPr>
              <w:t>sh</w:t>
            </w:r>
            <w:r w:rsidRPr="001B600B">
              <w:rPr>
                <w:rFonts w:ascii="Calibri" w:eastAsia="Calibri" w:hAnsi="Calibri" w:cs="Calibri"/>
                <w:spacing w:val="-1"/>
                <w:sz w:val="22"/>
                <w:szCs w:val="22"/>
              </w:rPr>
              <w:t>a</w:t>
            </w:r>
            <w:r w:rsidRPr="001B600B">
              <w:rPr>
                <w:rFonts w:ascii="Calibri" w:eastAsia="Calibri" w:hAnsi="Calibri" w:cs="Calibri"/>
                <w:sz w:val="22"/>
                <w:szCs w:val="22"/>
              </w:rPr>
              <w:t>ll</w:t>
            </w:r>
            <w:r w:rsidRPr="001B600B">
              <w:rPr>
                <w:rFonts w:ascii="Calibri" w:eastAsia="Calibri" w:hAnsi="Calibri" w:cs="Calibri"/>
                <w:spacing w:val="22"/>
                <w:sz w:val="22"/>
                <w:szCs w:val="22"/>
              </w:rPr>
              <w:t xml:space="preserve"> </w:t>
            </w:r>
            <w:r w:rsidRPr="001B600B">
              <w:rPr>
                <w:rFonts w:ascii="Calibri" w:eastAsia="Calibri" w:hAnsi="Calibri" w:cs="Calibri"/>
                <w:spacing w:val="-2"/>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fi</w:t>
            </w:r>
            <w:r w:rsidRPr="001B600B">
              <w:rPr>
                <w:rFonts w:ascii="Calibri" w:eastAsia="Calibri" w:hAnsi="Calibri" w:cs="Calibri"/>
                <w:spacing w:val="-3"/>
                <w:sz w:val="22"/>
                <w:szCs w:val="22"/>
              </w:rPr>
              <w:t>r</w:t>
            </w:r>
            <w:r w:rsidRPr="001B600B">
              <w:rPr>
                <w:rFonts w:ascii="Calibri" w:eastAsia="Calibri" w:hAnsi="Calibri" w:cs="Calibri"/>
                <w:sz w:val="22"/>
                <w:szCs w:val="22"/>
              </w:rPr>
              <w:t>m</w:t>
            </w:r>
            <w:r w:rsidRPr="001B600B">
              <w:rPr>
                <w:rFonts w:ascii="Calibri" w:eastAsia="Calibri" w:hAnsi="Calibri" w:cs="Calibri"/>
                <w:spacing w:val="24"/>
                <w:sz w:val="22"/>
                <w:szCs w:val="22"/>
              </w:rPr>
              <w:t xml:space="preserve"> </w:t>
            </w:r>
            <w:r w:rsidRPr="001B600B">
              <w:rPr>
                <w:rFonts w:ascii="Calibri" w:eastAsia="Calibri" w:hAnsi="Calibri" w:cs="Calibri"/>
                <w:sz w:val="22"/>
                <w:szCs w:val="22"/>
              </w:rPr>
              <w:t>t</w:t>
            </w:r>
            <w:r w:rsidRPr="001B600B">
              <w:rPr>
                <w:rFonts w:ascii="Calibri" w:eastAsia="Calibri" w:hAnsi="Calibri" w:cs="Calibri"/>
                <w:spacing w:val="-3"/>
                <w:sz w:val="22"/>
                <w:szCs w:val="22"/>
              </w:rPr>
              <w:t>h</w:t>
            </w:r>
            <w:r w:rsidRPr="001B600B">
              <w:rPr>
                <w:rFonts w:ascii="Calibri" w:eastAsia="Calibri" w:hAnsi="Calibri" w:cs="Calibri"/>
                <w:sz w:val="22"/>
                <w:szCs w:val="22"/>
              </w:rPr>
              <w:t>at</w:t>
            </w:r>
            <w:r w:rsidRPr="001B600B">
              <w:rPr>
                <w:rFonts w:ascii="Calibri" w:eastAsia="Calibri" w:hAnsi="Calibri" w:cs="Calibri"/>
                <w:spacing w:val="23"/>
                <w:sz w:val="22"/>
                <w:szCs w:val="22"/>
              </w:rPr>
              <w:t xml:space="preserve"> </w:t>
            </w:r>
            <w:r w:rsidRPr="001B600B">
              <w:rPr>
                <w:rFonts w:ascii="Calibri" w:eastAsia="Calibri" w:hAnsi="Calibri" w:cs="Calibri"/>
                <w:sz w:val="22"/>
                <w:szCs w:val="22"/>
              </w:rPr>
              <w:t>the</w:t>
            </w:r>
            <w:r w:rsidRPr="001B600B">
              <w:rPr>
                <w:rFonts w:ascii="Calibri" w:eastAsia="Calibri" w:hAnsi="Calibri" w:cs="Calibri"/>
                <w:spacing w:val="20"/>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ffe</w:t>
            </w:r>
            <w:r w:rsidRPr="001B600B">
              <w:rPr>
                <w:rFonts w:ascii="Calibri" w:eastAsia="Calibri" w:hAnsi="Calibri" w:cs="Calibri"/>
                <w:spacing w:val="-2"/>
                <w:sz w:val="22"/>
                <w:szCs w:val="22"/>
              </w:rPr>
              <w:t>r</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22"/>
                <w:sz w:val="22"/>
                <w:szCs w:val="22"/>
              </w:rPr>
              <w:t xml:space="preserve"> </w:t>
            </w:r>
            <w:r w:rsidRPr="001B600B">
              <w:rPr>
                <w:rFonts w:ascii="Calibri" w:eastAsia="Calibri" w:hAnsi="Calibri" w:cs="Calibri"/>
                <w:sz w:val="22"/>
                <w:szCs w:val="22"/>
              </w:rPr>
              <w:t>f</w:t>
            </w:r>
            <w:r w:rsidRPr="001B600B">
              <w:rPr>
                <w:rFonts w:ascii="Calibri" w:eastAsia="Calibri" w:hAnsi="Calibri" w:cs="Calibri"/>
                <w:spacing w:val="-1"/>
                <w:sz w:val="22"/>
                <w:szCs w:val="22"/>
              </w:rPr>
              <w:t>u</w:t>
            </w:r>
            <w:r w:rsidRPr="001B600B">
              <w:rPr>
                <w:rFonts w:ascii="Calibri" w:eastAsia="Calibri" w:hAnsi="Calibri" w:cs="Calibri"/>
                <w:sz w:val="22"/>
                <w:szCs w:val="22"/>
              </w:rPr>
              <w:t>l</w:t>
            </w:r>
            <w:r w:rsidRPr="001B600B">
              <w:rPr>
                <w:rFonts w:ascii="Calibri" w:eastAsia="Calibri" w:hAnsi="Calibri" w:cs="Calibri"/>
                <w:spacing w:val="-3"/>
                <w:sz w:val="22"/>
                <w:szCs w:val="22"/>
              </w:rPr>
              <w:t>l</w:t>
            </w:r>
            <w:r w:rsidRPr="001B600B">
              <w:rPr>
                <w:rFonts w:ascii="Calibri" w:eastAsia="Calibri" w:hAnsi="Calibri" w:cs="Calibri"/>
                <w:sz w:val="22"/>
                <w:szCs w:val="22"/>
              </w:rPr>
              <w:t xml:space="preserve">y </w:t>
            </w:r>
            <w:r w:rsidRPr="001B600B">
              <w:rPr>
                <w:rFonts w:ascii="Calibri" w:eastAsia="Calibri" w:hAnsi="Calibri" w:cs="Calibri"/>
                <w:spacing w:val="-1"/>
                <w:sz w:val="22"/>
                <w:szCs w:val="22"/>
              </w:rPr>
              <w:t>und</w:t>
            </w:r>
            <w:r w:rsidRPr="001B600B">
              <w:rPr>
                <w:rFonts w:ascii="Calibri" w:eastAsia="Calibri" w:hAnsi="Calibri" w:cs="Calibri"/>
                <w:sz w:val="22"/>
                <w:szCs w:val="22"/>
              </w:rPr>
              <w:t>ers</w:t>
            </w:r>
            <w:r w:rsidRPr="001B600B">
              <w:rPr>
                <w:rFonts w:ascii="Calibri" w:eastAsia="Calibri" w:hAnsi="Calibri" w:cs="Calibri"/>
                <w:spacing w:val="1"/>
                <w:sz w:val="22"/>
                <w:szCs w:val="22"/>
              </w:rPr>
              <w:t>t</w:t>
            </w:r>
            <w:r w:rsidRPr="001B600B">
              <w:rPr>
                <w:rFonts w:ascii="Calibri" w:eastAsia="Calibri" w:hAnsi="Calibri" w:cs="Calibri"/>
                <w:sz w:val="22"/>
                <w:szCs w:val="22"/>
              </w:rPr>
              <w:t>a</w:t>
            </w:r>
            <w:r w:rsidRPr="001B600B">
              <w:rPr>
                <w:rFonts w:ascii="Calibri" w:eastAsia="Calibri" w:hAnsi="Calibri" w:cs="Calibri"/>
                <w:spacing w:val="-1"/>
                <w:sz w:val="22"/>
                <w:szCs w:val="22"/>
              </w:rPr>
              <w:t>nd</w:t>
            </w:r>
            <w:r w:rsidRPr="001B600B">
              <w:rPr>
                <w:rFonts w:ascii="Calibri" w:eastAsia="Calibri" w:hAnsi="Calibri" w:cs="Calibri"/>
                <w:sz w:val="22"/>
                <w:szCs w:val="22"/>
              </w:rPr>
              <w:t>s</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 xml:space="preserve">that </w:t>
            </w:r>
            <w:r w:rsidRPr="001B600B">
              <w:rPr>
                <w:rFonts w:ascii="Calibri" w:eastAsia="Calibri" w:hAnsi="Calibri" w:cs="Calibri"/>
                <w:spacing w:val="1"/>
                <w:sz w:val="22"/>
                <w:szCs w:val="22"/>
              </w:rPr>
              <w:t>t</w:t>
            </w:r>
            <w:r w:rsidRPr="001B600B">
              <w:rPr>
                <w:rFonts w:ascii="Calibri" w:eastAsia="Calibri" w:hAnsi="Calibri" w:cs="Calibri"/>
                <w:spacing w:val="-1"/>
                <w:sz w:val="22"/>
                <w:szCs w:val="22"/>
              </w:rPr>
              <w:t>h</w:t>
            </w:r>
            <w:r w:rsidRPr="001B600B">
              <w:rPr>
                <w:rFonts w:ascii="Calibri" w:eastAsia="Calibri" w:hAnsi="Calibri" w:cs="Calibri"/>
                <w:sz w:val="22"/>
                <w:szCs w:val="22"/>
              </w:rPr>
              <w:t>eir</w:t>
            </w:r>
            <w:r w:rsidRPr="001B600B">
              <w:rPr>
                <w:rFonts w:ascii="Calibri" w:eastAsia="Calibri" w:hAnsi="Calibri" w:cs="Calibri"/>
                <w:spacing w:val="3"/>
                <w:sz w:val="22"/>
                <w:szCs w:val="22"/>
              </w:rPr>
              <w:t xml:space="preserve"> </w:t>
            </w:r>
            <w:r w:rsidRPr="001B600B">
              <w:rPr>
                <w:rFonts w:ascii="Calibri" w:eastAsia="Calibri" w:hAnsi="Calibri" w:cs="Calibri"/>
                <w:spacing w:val="-2"/>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3"/>
                <w:sz w:val="22"/>
                <w:szCs w:val="22"/>
              </w:rPr>
              <w:t>r</w:t>
            </w:r>
            <w:r w:rsidRPr="001B600B">
              <w:rPr>
                <w:rFonts w:ascii="Calibri" w:eastAsia="Calibri" w:hAnsi="Calibri" w:cs="Calibri"/>
                <w:spacing w:val="-1"/>
                <w:sz w:val="22"/>
                <w:szCs w:val="22"/>
              </w:rPr>
              <w:t>p</w:t>
            </w:r>
            <w:r w:rsidRPr="001B600B">
              <w:rPr>
                <w:rFonts w:ascii="Calibri" w:eastAsia="Calibri" w:hAnsi="Calibri" w:cs="Calibri"/>
                <w:spacing w:val="1"/>
                <w:sz w:val="22"/>
                <w:szCs w:val="22"/>
              </w:rPr>
              <w:t>o</w:t>
            </w:r>
            <w:r w:rsidRPr="001B600B">
              <w:rPr>
                <w:rFonts w:ascii="Calibri" w:eastAsia="Calibri" w:hAnsi="Calibri" w:cs="Calibri"/>
                <w:sz w:val="22"/>
                <w:szCs w:val="22"/>
              </w:rPr>
              <w:t>rate</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rate</w:t>
            </w:r>
            <w:r w:rsidRPr="001B600B">
              <w:rPr>
                <w:rFonts w:ascii="Calibri" w:eastAsia="Calibri" w:hAnsi="Calibri" w:cs="Calibri"/>
                <w:spacing w:val="1"/>
                <w:sz w:val="22"/>
                <w:szCs w:val="22"/>
              </w:rPr>
              <w:t xml:space="preserve"> m</w:t>
            </w:r>
            <w:r w:rsidRPr="001B600B">
              <w:rPr>
                <w:rFonts w:ascii="Calibri" w:eastAsia="Calibri" w:hAnsi="Calibri" w:cs="Calibri"/>
                <w:spacing w:val="-1"/>
                <w:sz w:val="22"/>
                <w:szCs w:val="22"/>
              </w:rPr>
              <w:t>u</w:t>
            </w:r>
            <w:r w:rsidRPr="001B600B">
              <w:rPr>
                <w:rFonts w:ascii="Calibri" w:eastAsia="Calibri" w:hAnsi="Calibri" w:cs="Calibri"/>
                <w:spacing w:val="-2"/>
                <w:sz w:val="22"/>
                <w:szCs w:val="22"/>
              </w:rPr>
              <w:t>s</w:t>
            </w:r>
            <w:r w:rsidRPr="001B600B">
              <w:rPr>
                <w:rFonts w:ascii="Calibri" w:eastAsia="Calibri" w:hAnsi="Calibri" w:cs="Calibri"/>
                <w:sz w:val="22"/>
                <w:szCs w:val="22"/>
              </w:rPr>
              <w:t>t</w:t>
            </w:r>
            <w:r w:rsidRPr="001B600B">
              <w:rPr>
                <w:rFonts w:ascii="Calibri" w:eastAsia="Calibri" w:hAnsi="Calibri" w:cs="Calibri"/>
                <w:spacing w:val="3"/>
                <w:sz w:val="22"/>
                <w:szCs w:val="22"/>
              </w:rPr>
              <w:t xml:space="preserve"> </w:t>
            </w:r>
            <w:r w:rsidRPr="001B600B">
              <w:rPr>
                <w:rFonts w:ascii="Calibri" w:eastAsia="Calibri" w:hAnsi="Calibri" w:cs="Calibri"/>
                <w:spacing w:val="-1"/>
                <w:sz w:val="22"/>
                <w:szCs w:val="22"/>
              </w:rPr>
              <w:t>b</w:t>
            </w:r>
            <w:r w:rsidRPr="001B600B">
              <w:rPr>
                <w:rFonts w:ascii="Calibri" w:eastAsia="Calibri" w:hAnsi="Calibri" w:cs="Calibri"/>
                <w:sz w:val="22"/>
                <w:szCs w:val="22"/>
              </w:rPr>
              <w:t xml:space="preserve">e </w:t>
            </w:r>
            <w:r w:rsidRPr="001B600B">
              <w:rPr>
                <w:rFonts w:ascii="Calibri" w:eastAsia="Calibri" w:hAnsi="Calibri" w:cs="Calibri"/>
                <w:spacing w:val="1"/>
                <w:sz w:val="22"/>
                <w:szCs w:val="22"/>
              </w:rPr>
              <w:t>v</w:t>
            </w:r>
            <w:r w:rsidRPr="001B600B">
              <w:rPr>
                <w:rFonts w:ascii="Calibri" w:eastAsia="Calibri" w:hAnsi="Calibri" w:cs="Calibri"/>
                <w:sz w:val="22"/>
                <w:szCs w:val="22"/>
              </w:rPr>
              <w:t>al</w:t>
            </w:r>
            <w:r w:rsidRPr="001B600B">
              <w:rPr>
                <w:rFonts w:ascii="Calibri" w:eastAsia="Calibri" w:hAnsi="Calibri" w:cs="Calibri"/>
                <w:spacing w:val="-1"/>
                <w:sz w:val="22"/>
                <w:szCs w:val="22"/>
              </w:rPr>
              <w:t>i</w:t>
            </w:r>
            <w:r w:rsidRPr="001B600B">
              <w:rPr>
                <w:rFonts w:ascii="Calibri" w:eastAsia="Calibri" w:hAnsi="Calibri" w:cs="Calibri"/>
                <w:sz w:val="22"/>
                <w:szCs w:val="22"/>
              </w:rPr>
              <w:t>d f</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2"/>
                <w:sz w:val="22"/>
                <w:szCs w:val="22"/>
              </w:rPr>
              <w:t xml:space="preserve"> </w:t>
            </w:r>
            <w:r w:rsidRPr="001B600B">
              <w:rPr>
                <w:rFonts w:ascii="Calibri" w:eastAsia="Calibri" w:hAnsi="Calibri" w:cs="Calibri"/>
                <w:b/>
                <w:bCs/>
                <w:sz w:val="22"/>
                <w:szCs w:val="22"/>
              </w:rPr>
              <w:t>6</w:t>
            </w:r>
            <w:r w:rsidRPr="001B600B">
              <w:rPr>
                <w:rFonts w:ascii="Calibri" w:eastAsia="Calibri" w:hAnsi="Calibri" w:cs="Calibri"/>
                <w:sz w:val="22"/>
                <w:szCs w:val="22"/>
              </w:rPr>
              <w:t xml:space="preserve"> </w:t>
            </w:r>
            <w:r w:rsidRPr="253813C9">
              <w:rPr>
                <w:rFonts w:ascii="Calibri" w:eastAsia="Calibri" w:hAnsi="Calibri" w:cs="Calibri"/>
                <w:b/>
                <w:bCs/>
                <w:i/>
                <w:iCs/>
                <w:sz w:val="22"/>
                <w:szCs w:val="22"/>
              </w:rPr>
              <w:t>m</w:t>
            </w:r>
            <w:r w:rsidRPr="253813C9">
              <w:rPr>
                <w:rFonts w:ascii="Calibri" w:eastAsia="Calibri" w:hAnsi="Calibri" w:cs="Calibri"/>
                <w:b/>
                <w:bCs/>
                <w:i/>
                <w:iCs/>
                <w:spacing w:val="-1"/>
                <w:sz w:val="22"/>
                <w:szCs w:val="22"/>
              </w:rPr>
              <w:t>o</w:t>
            </w:r>
            <w:r w:rsidRPr="253813C9">
              <w:rPr>
                <w:rFonts w:ascii="Calibri" w:eastAsia="Calibri" w:hAnsi="Calibri" w:cs="Calibri"/>
                <w:b/>
                <w:bCs/>
                <w:i/>
                <w:iCs/>
                <w:spacing w:val="1"/>
                <w:sz w:val="22"/>
                <w:szCs w:val="22"/>
              </w:rPr>
              <w:t>n</w:t>
            </w:r>
            <w:r w:rsidRPr="253813C9">
              <w:rPr>
                <w:rFonts w:ascii="Calibri" w:eastAsia="Calibri" w:hAnsi="Calibri" w:cs="Calibri"/>
                <w:b/>
                <w:bCs/>
                <w:i/>
                <w:iCs/>
                <w:spacing w:val="-2"/>
                <w:sz w:val="22"/>
                <w:szCs w:val="22"/>
              </w:rPr>
              <w:t>t</w:t>
            </w:r>
            <w:r w:rsidRPr="253813C9">
              <w:rPr>
                <w:rFonts w:ascii="Calibri" w:eastAsia="Calibri" w:hAnsi="Calibri" w:cs="Calibri"/>
                <w:b/>
                <w:bCs/>
                <w:i/>
                <w:iCs/>
                <w:spacing w:val="1"/>
                <w:sz w:val="22"/>
                <w:szCs w:val="22"/>
              </w:rPr>
              <w:t>h</w:t>
            </w:r>
            <w:r w:rsidRPr="253813C9">
              <w:rPr>
                <w:rFonts w:ascii="Calibri" w:eastAsia="Calibri" w:hAnsi="Calibri" w:cs="Calibri"/>
                <w:b/>
                <w:bCs/>
                <w:i/>
                <w:iCs/>
                <w:sz w:val="22"/>
                <w:szCs w:val="22"/>
              </w:rPr>
              <w:t>s</w:t>
            </w:r>
            <w:r w:rsidRPr="253813C9">
              <w:rPr>
                <w:rFonts w:ascii="Calibri" w:eastAsia="Calibri" w:hAnsi="Calibri" w:cs="Calibri"/>
                <w:i/>
                <w:iCs/>
                <w:sz w:val="22"/>
                <w:szCs w:val="22"/>
              </w:rPr>
              <w:t>.</w:t>
            </w:r>
          </w:p>
        </w:tc>
      </w:tr>
      <w:tr w:rsidR="009C238E" w:rsidRPr="001B600B" w14:paraId="51F80AE5" w14:textId="77777777" w:rsidTr="253813C9">
        <w:trPr>
          <w:trHeight w:hRule="exact" w:val="948"/>
        </w:trPr>
        <w:tc>
          <w:tcPr>
            <w:tcW w:w="511" w:type="dxa"/>
            <w:tcBorders>
              <w:left w:val="single" w:sz="4" w:space="0" w:color="auto"/>
              <w:bottom w:val="single" w:sz="6" w:space="0" w:color="000000" w:themeColor="text1"/>
              <w:right w:val="single" w:sz="4" w:space="0" w:color="auto"/>
            </w:tcBorders>
          </w:tcPr>
          <w:p w14:paraId="52CAC5BC" w14:textId="77777777" w:rsidR="009C238E" w:rsidRPr="001B600B" w:rsidRDefault="009C238E" w:rsidP="00E36F9B">
            <w:pPr>
              <w:jc w:val="center"/>
              <w:rPr>
                <w:rFonts w:ascii="Calibri" w:hAnsi="Calibri" w:cs="Calibri"/>
                <w:sz w:val="22"/>
                <w:szCs w:val="22"/>
              </w:rPr>
            </w:pPr>
          </w:p>
        </w:tc>
        <w:tc>
          <w:tcPr>
            <w:tcW w:w="3806" w:type="dxa"/>
            <w:tcBorders>
              <w:left w:val="single" w:sz="4" w:space="0" w:color="auto"/>
            </w:tcBorders>
          </w:tcPr>
          <w:p w14:paraId="48108D2C" w14:textId="77777777" w:rsidR="009C238E" w:rsidRPr="001B600B" w:rsidRDefault="009C238E" w:rsidP="00E36F9B">
            <w:pPr>
              <w:ind w:left="103"/>
              <w:rPr>
                <w:rFonts w:ascii="Calibri" w:hAnsi="Calibri" w:cs="Calibri"/>
                <w:sz w:val="22"/>
                <w:szCs w:val="22"/>
              </w:rPr>
            </w:pPr>
          </w:p>
        </w:tc>
        <w:tc>
          <w:tcPr>
            <w:tcW w:w="5039" w:type="dxa"/>
            <w:gridSpan w:val="2"/>
            <w:tcBorders>
              <w:top w:val="single" w:sz="5" w:space="0" w:color="000000" w:themeColor="text1"/>
              <w:left w:val="single" w:sz="4" w:space="0" w:color="auto"/>
              <w:bottom w:val="single" w:sz="5" w:space="0" w:color="000000" w:themeColor="text1"/>
              <w:right w:val="single" w:sz="5" w:space="0" w:color="000000" w:themeColor="text1"/>
            </w:tcBorders>
          </w:tcPr>
          <w:p w14:paraId="3E049C96" w14:textId="77777777" w:rsidR="009C238E" w:rsidRPr="001B600B" w:rsidRDefault="003D7108" w:rsidP="253813C9">
            <w:pPr>
              <w:ind w:left="270" w:right="139" w:hanging="180"/>
              <w:jc w:val="both"/>
              <w:rPr>
                <w:rFonts w:ascii="Calibri" w:eastAsia="Calibri" w:hAnsi="Calibri" w:cs="Calibri"/>
                <w:sz w:val="22"/>
                <w:szCs w:val="22"/>
              </w:rPr>
            </w:pPr>
            <w:r w:rsidRPr="001B600B">
              <w:rPr>
                <w:rFonts w:ascii="Calibri" w:hAnsi="Calibri" w:cs="Calibri"/>
                <w:w w:val="131"/>
                <w:sz w:val="22"/>
                <w:szCs w:val="22"/>
              </w:rPr>
              <w:t>•</w:t>
            </w:r>
            <w:r w:rsidRPr="001B600B">
              <w:rPr>
                <w:rFonts w:ascii="Calibri" w:hAnsi="Calibri" w:cs="Calibri"/>
                <w:spacing w:val="-18"/>
                <w:w w:val="131"/>
                <w:sz w:val="22"/>
                <w:szCs w:val="22"/>
              </w:rPr>
              <w:t xml:space="preserve"> </w:t>
            </w:r>
            <w:r w:rsidRPr="001B600B">
              <w:rPr>
                <w:rFonts w:ascii="Calibri" w:eastAsia="Calibri" w:hAnsi="Calibri" w:cs="Calibri"/>
                <w:sz w:val="22"/>
                <w:szCs w:val="22"/>
              </w:rPr>
              <w:t>Va</w:t>
            </w:r>
            <w:r w:rsidRPr="001B600B">
              <w:rPr>
                <w:rFonts w:ascii="Calibri" w:eastAsia="Calibri" w:hAnsi="Calibri" w:cs="Calibri"/>
                <w:spacing w:val="-1"/>
                <w:sz w:val="22"/>
                <w:szCs w:val="22"/>
              </w:rPr>
              <w:t>lu</w:t>
            </w:r>
            <w:r w:rsidRPr="001B600B">
              <w:rPr>
                <w:rFonts w:ascii="Calibri" w:eastAsia="Calibri" w:hAnsi="Calibri" w:cs="Calibri"/>
                <w:sz w:val="22"/>
                <w:szCs w:val="22"/>
              </w:rPr>
              <w:t>e</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dd</w:t>
            </w:r>
            <w:r w:rsidRPr="001B600B">
              <w:rPr>
                <w:rFonts w:ascii="Calibri" w:eastAsia="Calibri" w:hAnsi="Calibri" w:cs="Calibri"/>
                <w:sz w:val="22"/>
                <w:szCs w:val="22"/>
              </w:rPr>
              <w:t>ed</w:t>
            </w:r>
            <w:r w:rsidRPr="001B600B">
              <w:rPr>
                <w:rFonts w:ascii="Calibri" w:eastAsia="Calibri" w:hAnsi="Calibri" w:cs="Calibri"/>
                <w:spacing w:val="-4"/>
                <w:sz w:val="22"/>
                <w:szCs w:val="22"/>
              </w:rPr>
              <w:t xml:space="preserve"> </w:t>
            </w:r>
            <w:r w:rsidRPr="001B600B">
              <w:rPr>
                <w:rFonts w:ascii="Calibri" w:eastAsia="Calibri" w:hAnsi="Calibri" w:cs="Calibri"/>
                <w:spacing w:val="-2"/>
                <w:sz w:val="22"/>
                <w:szCs w:val="22"/>
              </w:rPr>
              <w:t>T</w:t>
            </w:r>
            <w:r w:rsidRPr="001B600B">
              <w:rPr>
                <w:rFonts w:ascii="Calibri" w:eastAsia="Calibri" w:hAnsi="Calibri" w:cs="Calibri"/>
                <w:sz w:val="22"/>
                <w:szCs w:val="22"/>
              </w:rPr>
              <w:t>ax</w:t>
            </w:r>
            <w:r w:rsidRPr="001B600B">
              <w:rPr>
                <w:rFonts w:ascii="Calibri" w:eastAsia="Calibri" w:hAnsi="Calibri" w:cs="Calibri"/>
                <w:spacing w:val="-6"/>
                <w:sz w:val="22"/>
                <w:szCs w:val="22"/>
              </w:rPr>
              <w:t xml:space="preserve"> </w:t>
            </w:r>
            <w:r w:rsidRPr="001B600B">
              <w:rPr>
                <w:rFonts w:ascii="Calibri" w:eastAsia="Calibri" w:hAnsi="Calibri" w:cs="Calibri"/>
                <w:sz w:val="22"/>
                <w:szCs w:val="22"/>
              </w:rPr>
              <w:t>(V</w:t>
            </w:r>
            <w:r w:rsidRPr="001B600B">
              <w:rPr>
                <w:rFonts w:ascii="Calibri" w:eastAsia="Calibri" w:hAnsi="Calibri" w:cs="Calibri"/>
                <w:spacing w:val="-1"/>
                <w:sz w:val="22"/>
                <w:szCs w:val="22"/>
              </w:rPr>
              <w:t>A</w:t>
            </w:r>
            <w:r w:rsidRPr="001B600B">
              <w:rPr>
                <w:rFonts w:ascii="Calibri" w:eastAsia="Calibri" w:hAnsi="Calibri" w:cs="Calibri"/>
                <w:sz w:val="22"/>
                <w:szCs w:val="22"/>
              </w:rPr>
              <w:t>T)</w:t>
            </w:r>
            <w:r w:rsidRPr="001B600B">
              <w:rPr>
                <w:rFonts w:ascii="Calibri" w:eastAsia="Calibri" w:hAnsi="Calibri" w:cs="Calibri"/>
                <w:spacing w:val="-6"/>
                <w:sz w:val="22"/>
                <w:szCs w:val="22"/>
              </w:rPr>
              <w:t xml:space="preserve"> </w:t>
            </w:r>
            <w:r w:rsidRPr="001B600B">
              <w:rPr>
                <w:rFonts w:ascii="Calibri" w:eastAsia="Calibri" w:hAnsi="Calibri" w:cs="Calibri"/>
                <w:sz w:val="22"/>
                <w:szCs w:val="22"/>
              </w:rPr>
              <w:t>s</w:t>
            </w:r>
            <w:r w:rsidRPr="001B600B">
              <w:rPr>
                <w:rFonts w:ascii="Calibri" w:eastAsia="Calibri" w:hAnsi="Calibri" w:cs="Calibri"/>
                <w:spacing w:val="-3"/>
                <w:sz w:val="22"/>
                <w:szCs w:val="22"/>
              </w:rPr>
              <w:t>h</w:t>
            </w:r>
            <w:r w:rsidRPr="001B600B">
              <w:rPr>
                <w:rFonts w:ascii="Calibri" w:eastAsia="Calibri" w:hAnsi="Calibri" w:cs="Calibri"/>
                <w:sz w:val="22"/>
                <w:szCs w:val="22"/>
              </w:rPr>
              <w:t>all</w:t>
            </w:r>
            <w:r w:rsidRPr="001B600B">
              <w:rPr>
                <w:rFonts w:ascii="Calibri" w:eastAsia="Calibri" w:hAnsi="Calibri" w:cs="Calibri"/>
                <w:spacing w:val="-5"/>
                <w:sz w:val="22"/>
                <w:szCs w:val="22"/>
              </w:rPr>
              <w:t xml:space="preserve"> </w:t>
            </w:r>
            <w:r w:rsidRPr="001B600B">
              <w:rPr>
                <w:rFonts w:ascii="Calibri" w:eastAsia="Calibri" w:hAnsi="Calibri" w:cs="Calibri"/>
                <w:spacing w:val="-1"/>
                <w:sz w:val="22"/>
                <w:szCs w:val="22"/>
              </w:rPr>
              <w:t>b</w:t>
            </w:r>
            <w:r w:rsidRPr="001B600B">
              <w:rPr>
                <w:rFonts w:ascii="Calibri" w:eastAsia="Calibri" w:hAnsi="Calibri" w:cs="Calibri"/>
                <w:sz w:val="22"/>
                <w:szCs w:val="22"/>
              </w:rPr>
              <w:t>e</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i</w:t>
            </w:r>
            <w:r w:rsidRPr="001B600B">
              <w:rPr>
                <w:rFonts w:ascii="Calibri" w:eastAsia="Calibri" w:hAnsi="Calibri" w:cs="Calibri"/>
                <w:spacing w:val="-1"/>
                <w:sz w:val="22"/>
                <w:szCs w:val="22"/>
              </w:rPr>
              <w:t>n</w:t>
            </w:r>
            <w:r w:rsidRPr="001B600B">
              <w:rPr>
                <w:rFonts w:ascii="Calibri" w:eastAsia="Calibri" w:hAnsi="Calibri" w:cs="Calibri"/>
                <w:sz w:val="22"/>
                <w:szCs w:val="22"/>
              </w:rPr>
              <w:t>cl</w:t>
            </w:r>
            <w:r w:rsidRPr="001B600B">
              <w:rPr>
                <w:rFonts w:ascii="Calibri" w:eastAsia="Calibri" w:hAnsi="Calibri" w:cs="Calibri"/>
                <w:spacing w:val="-1"/>
                <w:sz w:val="22"/>
                <w:szCs w:val="22"/>
              </w:rPr>
              <w:t>ud</w:t>
            </w:r>
            <w:r w:rsidRPr="001B600B">
              <w:rPr>
                <w:rFonts w:ascii="Calibri" w:eastAsia="Calibri" w:hAnsi="Calibri" w:cs="Calibri"/>
                <w:sz w:val="22"/>
                <w:szCs w:val="22"/>
              </w:rPr>
              <w:t>ed,</w:t>
            </w:r>
            <w:r w:rsidRPr="001B600B">
              <w:rPr>
                <w:rFonts w:ascii="Calibri" w:eastAsia="Calibri" w:hAnsi="Calibri" w:cs="Calibri"/>
                <w:spacing w:val="-7"/>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n</w:t>
            </w:r>
            <w:r w:rsidRPr="001B600B">
              <w:rPr>
                <w:rFonts w:ascii="Calibri" w:eastAsia="Calibri" w:hAnsi="Calibri" w:cs="Calibri"/>
                <w:sz w:val="22"/>
                <w:szCs w:val="22"/>
              </w:rPr>
              <w:t xml:space="preserve">d the </w:t>
            </w:r>
            <w:r w:rsidRPr="001B600B">
              <w:rPr>
                <w:rFonts w:ascii="Calibri" w:eastAsia="Calibri" w:hAnsi="Calibri" w:cs="Calibri"/>
                <w:spacing w:val="1"/>
                <w:sz w:val="22"/>
                <w:szCs w:val="22"/>
              </w:rPr>
              <w:t>o</w:t>
            </w:r>
            <w:r w:rsidRPr="001B600B">
              <w:rPr>
                <w:rFonts w:ascii="Calibri" w:eastAsia="Calibri" w:hAnsi="Calibri" w:cs="Calibri"/>
                <w:sz w:val="22"/>
                <w:szCs w:val="22"/>
              </w:rPr>
              <w:t>ffe</w:t>
            </w:r>
            <w:r w:rsidRPr="001B600B">
              <w:rPr>
                <w:rFonts w:ascii="Calibri" w:eastAsia="Calibri" w:hAnsi="Calibri" w:cs="Calibri"/>
                <w:spacing w:val="-2"/>
                <w:sz w:val="22"/>
                <w:szCs w:val="22"/>
              </w:rPr>
              <w:t>r</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is res</w:t>
            </w:r>
            <w:r w:rsidRPr="001B600B">
              <w:rPr>
                <w:rFonts w:ascii="Calibri" w:eastAsia="Calibri" w:hAnsi="Calibri" w:cs="Calibri"/>
                <w:spacing w:val="-3"/>
                <w:sz w:val="22"/>
                <w:szCs w:val="22"/>
              </w:rPr>
              <w:t>p</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si</w:t>
            </w:r>
            <w:r w:rsidRPr="001B600B">
              <w:rPr>
                <w:rFonts w:ascii="Calibri" w:eastAsia="Calibri" w:hAnsi="Calibri" w:cs="Calibri"/>
                <w:spacing w:val="-1"/>
                <w:sz w:val="22"/>
                <w:szCs w:val="22"/>
              </w:rPr>
              <w:t>b</w:t>
            </w:r>
            <w:r w:rsidRPr="001B600B">
              <w:rPr>
                <w:rFonts w:ascii="Calibri" w:eastAsia="Calibri" w:hAnsi="Calibri" w:cs="Calibri"/>
                <w:sz w:val="22"/>
                <w:szCs w:val="22"/>
              </w:rPr>
              <w:t>le f</w:t>
            </w:r>
            <w:r w:rsidRPr="001B600B">
              <w:rPr>
                <w:rFonts w:ascii="Calibri" w:eastAsia="Calibri" w:hAnsi="Calibri" w:cs="Calibri"/>
                <w:spacing w:val="1"/>
                <w:sz w:val="22"/>
                <w:szCs w:val="22"/>
              </w:rPr>
              <w:t>o</w:t>
            </w:r>
            <w:r w:rsidRPr="001B600B">
              <w:rPr>
                <w:rFonts w:ascii="Calibri" w:eastAsia="Calibri" w:hAnsi="Calibri" w:cs="Calibri"/>
                <w:sz w:val="22"/>
                <w:szCs w:val="22"/>
              </w:rPr>
              <w:t>r a</w:t>
            </w:r>
            <w:r w:rsidRPr="001B600B">
              <w:rPr>
                <w:rFonts w:ascii="Calibri" w:eastAsia="Calibri" w:hAnsi="Calibri" w:cs="Calibri"/>
                <w:spacing w:val="-1"/>
                <w:sz w:val="22"/>
                <w:szCs w:val="22"/>
              </w:rPr>
              <w:t>n</w:t>
            </w:r>
            <w:r w:rsidRPr="001B600B">
              <w:rPr>
                <w:rFonts w:ascii="Calibri" w:eastAsia="Calibri" w:hAnsi="Calibri" w:cs="Calibri"/>
                <w:sz w:val="22"/>
                <w:szCs w:val="22"/>
              </w:rPr>
              <w:t>y</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tax</w:t>
            </w:r>
            <w:r w:rsidRPr="001B600B">
              <w:rPr>
                <w:rFonts w:ascii="Calibri" w:eastAsia="Calibri" w:hAnsi="Calibri" w:cs="Calibri"/>
                <w:spacing w:val="-2"/>
                <w:sz w:val="22"/>
                <w:szCs w:val="22"/>
              </w:rPr>
              <w:t>e</w:t>
            </w:r>
            <w:r w:rsidRPr="001B600B">
              <w:rPr>
                <w:rFonts w:ascii="Calibri" w:eastAsia="Calibri" w:hAnsi="Calibri" w:cs="Calibri"/>
                <w:sz w:val="22"/>
                <w:szCs w:val="22"/>
              </w:rPr>
              <w:t>s</w:t>
            </w:r>
            <w:r w:rsidRPr="001B600B">
              <w:rPr>
                <w:rFonts w:ascii="Calibri" w:eastAsia="Calibri" w:hAnsi="Calibri" w:cs="Calibri"/>
                <w:spacing w:val="3"/>
                <w:sz w:val="22"/>
                <w:szCs w:val="22"/>
              </w:rPr>
              <w:t xml:space="preserve"> </w:t>
            </w:r>
            <w:r w:rsidRPr="001B600B">
              <w:rPr>
                <w:rFonts w:ascii="Calibri" w:eastAsia="Calibri" w:hAnsi="Calibri" w:cs="Calibri"/>
                <w:sz w:val="22"/>
                <w:szCs w:val="22"/>
              </w:rPr>
              <w:t xml:space="preserve">that </w:t>
            </w:r>
            <w:r w:rsidRPr="001B600B">
              <w:rPr>
                <w:rFonts w:ascii="Calibri" w:eastAsia="Calibri" w:hAnsi="Calibri" w:cs="Calibri"/>
                <w:spacing w:val="1"/>
                <w:sz w:val="22"/>
                <w:szCs w:val="22"/>
              </w:rPr>
              <w:t>m</w:t>
            </w:r>
            <w:r w:rsidRPr="001B600B">
              <w:rPr>
                <w:rFonts w:ascii="Calibri" w:eastAsia="Calibri" w:hAnsi="Calibri" w:cs="Calibri"/>
                <w:sz w:val="22"/>
                <w:szCs w:val="22"/>
              </w:rPr>
              <w:t>i</w:t>
            </w:r>
            <w:r w:rsidRPr="001B600B">
              <w:rPr>
                <w:rFonts w:ascii="Calibri" w:eastAsia="Calibri" w:hAnsi="Calibri" w:cs="Calibri"/>
                <w:spacing w:val="-1"/>
                <w:sz w:val="22"/>
                <w:szCs w:val="22"/>
              </w:rPr>
              <w:t>gh</w:t>
            </w:r>
            <w:r w:rsidRPr="001B600B">
              <w:rPr>
                <w:rFonts w:ascii="Calibri" w:eastAsia="Calibri" w:hAnsi="Calibri" w:cs="Calibri"/>
                <w:sz w:val="22"/>
                <w:szCs w:val="22"/>
              </w:rPr>
              <w:t>t</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b</w:t>
            </w:r>
            <w:r w:rsidRPr="001B600B">
              <w:rPr>
                <w:rFonts w:ascii="Calibri" w:eastAsia="Calibri" w:hAnsi="Calibri" w:cs="Calibri"/>
                <w:sz w:val="22"/>
                <w:szCs w:val="22"/>
              </w:rPr>
              <w:t>e</w:t>
            </w:r>
            <w:r w:rsidRPr="001B600B">
              <w:rPr>
                <w:rFonts w:ascii="Calibri" w:eastAsia="Calibri" w:hAnsi="Calibri" w:cs="Calibri"/>
                <w:spacing w:val="2"/>
                <w:sz w:val="22"/>
                <w:szCs w:val="22"/>
              </w:rPr>
              <w:t xml:space="preserve"> </w:t>
            </w:r>
            <w:r w:rsidRPr="001B600B">
              <w:rPr>
                <w:rFonts w:ascii="Calibri" w:eastAsia="Calibri" w:hAnsi="Calibri" w:cs="Calibri"/>
                <w:spacing w:val="-3"/>
                <w:sz w:val="22"/>
                <w:szCs w:val="22"/>
              </w:rPr>
              <w:t>l</w:t>
            </w:r>
            <w:r w:rsidRPr="001B600B">
              <w:rPr>
                <w:rFonts w:ascii="Calibri" w:eastAsia="Calibri" w:hAnsi="Calibri" w:cs="Calibri"/>
                <w:sz w:val="22"/>
                <w:szCs w:val="22"/>
              </w:rPr>
              <w:t>e</w:t>
            </w:r>
            <w:r w:rsidRPr="001B600B">
              <w:rPr>
                <w:rFonts w:ascii="Calibri" w:eastAsia="Calibri" w:hAnsi="Calibri" w:cs="Calibri"/>
                <w:spacing w:val="1"/>
                <w:sz w:val="22"/>
                <w:szCs w:val="22"/>
              </w:rPr>
              <w:t>v</w:t>
            </w:r>
            <w:r w:rsidRPr="001B600B">
              <w:rPr>
                <w:rFonts w:ascii="Calibri" w:eastAsia="Calibri" w:hAnsi="Calibri" w:cs="Calibri"/>
                <w:spacing w:val="-3"/>
                <w:sz w:val="22"/>
                <w:szCs w:val="22"/>
              </w:rPr>
              <w:t>i</w:t>
            </w:r>
            <w:r w:rsidRPr="001B600B">
              <w:rPr>
                <w:rFonts w:ascii="Calibri" w:eastAsia="Calibri" w:hAnsi="Calibri" w:cs="Calibri"/>
                <w:sz w:val="22"/>
                <w:szCs w:val="22"/>
              </w:rPr>
              <w:t>ed</w:t>
            </w:r>
            <w:r w:rsidRPr="001B600B">
              <w:rPr>
                <w:rFonts w:ascii="Calibri" w:eastAsia="Calibri" w:hAnsi="Calibri" w:cs="Calibri"/>
                <w:spacing w:val="-2"/>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pa</w:t>
            </w:r>
            <w:r w:rsidRPr="001B600B">
              <w:rPr>
                <w:rFonts w:ascii="Calibri" w:eastAsia="Calibri" w:hAnsi="Calibri" w:cs="Calibri"/>
                <w:spacing w:val="-2"/>
                <w:sz w:val="22"/>
                <w:szCs w:val="22"/>
              </w:rPr>
              <w:t>y</w:t>
            </w:r>
            <w:r w:rsidRPr="001B600B">
              <w:rPr>
                <w:rFonts w:ascii="Calibri" w:eastAsia="Calibri" w:hAnsi="Calibri" w:cs="Calibri"/>
                <w:spacing w:val="1"/>
                <w:sz w:val="22"/>
                <w:szCs w:val="22"/>
              </w:rPr>
              <w:t>m</w:t>
            </w:r>
            <w:r w:rsidRPr="001B600B">
              <w:rPr>
                <w:rFonts w:ascii="Calibri" w:eastAsia="Calibri" w:hAnsi="Calibri" w:cs="Calibri"/>
                <w:sz w:val="22"/>
                <w:szCs w:val="22"/>
              </w:rPr>
              <w:t>e</w:t>
            </w:r>
            <w:r w:rsidRPr="001B600B">
              <w:rPr>
                <w:rFonts w:ascii="Calibri" w:eastAsia="Calibri" w:hAnsi="Calibri" w:cs="Calibri"/>
                <w:spacing w:val="-3"/>
                <w:sz w:val="22"/>
                <w:szCs w:val="22"/>
              </w:rPr>
              <w:t>n</w:t>
            </w:r>
            <w:r w:rsidRPr="001B600B">
              <w:rPr>
                <w:rFonts w:ascii="Calibri" w:eastAsia="Calibri" w:hAnsi="Calibri" w:cs="Calibri"/>
                <w:sz w:val="22"/>
                <w:szCs w:val="22"/>
              </w:rPr>
              <w:t>ts.</w:t>
            </w:r>
          </w:p>
        </w:tc>
      </w:tr>
      <w:tr w:rsidR="009C238E" w:rsidRPr="001B600B" w14:paraId="15A31ABF" w14:textId="77777777" w:rsidTr="253813C9">
        <w:trPr>
          <w:gridAfter w:val="1"/>
          <w:wAfter w:w="8" w:type="dxa"/>
          <w:trHeight w:hRule="exact" w:val="797"/>
        </w:trPr>
        <w:tc>
          <w:tcPr>
            <w:tcW w:w="511" w:type="dxa"/>
            <w:tcBorders>
              <w:top w:val="single" w:sz="6" w:space="0" w:color="000000" w:themeColor="text1"/>
              <w:left w:val="single" w:sz="5" w:space="0" w:color="000000" w:themeColor="text1"/>
              <w:bottom w:val="single" w:sz="6" w:space="0" w:color="000000" w:themeColor="text1"/>
              <w:right w:val="single" w:sz="5" w:space="0" w:color="000000" w:themeColor="text1"/>
            </w:tcBorders>
          </w:tcPr>
          <w:p w14:paraId="435ED1DA" w14:textId="77777777" w:rsidR="009C238E" w:rsidRPr="001B600B" w:rsidRDefault="003D7108" w:rsidP="00E36F9B">
            <w:pPr>
              <w:jc w:val="center"/>
              <w:rPr>
                <w:rFonts w:ascii="Calibri" w:eastAsia="Calibri" w:hAnsi="Calibri" w:cs="Calibri"/>
                <w:sz w:val="22"/>
                <w:szCs w:val="22"/>
              </w:rPr>
            </w:pPr>
            <w:r w:rsidRPr="001B600B">
              <w:rPr>
                <w:rFonts w:ascii="Calibri" w:eastAsia="Calibri" w:hAnsi="Calibri" w:cs="Calibri"/>
                <w:spacing w:val="1"/>
                <w:sz w:val="22"/>
                <w:szCs w:val="22"/>
              </w:rPr>
              <w:t>11</w:t>
            </w:r>
          </w:p>
        </w:tc>
        <w:tc>
          <w:tcPr>
            <w:tcW w:w="3806" w:type="dxa"/>
            <w:tcBorders>
              <w:top w:val="single" w:sz="5" w:space="0" w:color="000000" w:themeColor="text1"/>
              <w:left w:val="single" w:sz="5" w:space="0" w:color="000000" w:themeColor="text1"/>
              <w:bottom w:val="single" w:sz="6" w:space="0" w:color="000000" w:themeColor="text1"/>
              <w:right w:val="single" w:sz="5" w:space="0" w:color="000000" w:themeColor="text1"/>
            </w:tcBorders>
          </w:tcPr>
          <w:p w14:paraId="4E2D6037" w14:textId="6E758E59" w:rsidR="009C238E" w:rsidRPr="001B600B" w:rsidRDefault="003D7108" w:rsidP="00E36F9B">
            <w:pPr>
              <w:ind w:left="103"/>
              <w:rPr>
                <w:rFonts w:ascii="Calibri" w:eastAsia="Calibri" w:hAnsi="Calibri" w:cs="Calibri"/>
                <w:sz w:val="22"/>
                <w:szCs w:val="22"/>
              </w:rPr>
            </w:pPr>
            <w:r w:rsidRPr="001B600B">
              <w:rPr>
                <w:rFonts w:ascii="Calibri" w:eastAsia="Calibri" w:hAnsi="Calibri" w:cs="Calibri"/>
                <w:sz w:val="22"/>
                <w:szCs w:val="22"/>
              </w:rPr>
              <w:t>Req</w:t>
            </w:r>
            <w:r w:rsidRPr="001B600B">
              <w:rPr>
                <w:rFonts w:ascii="Calibri" w:eastAsia="Calibri" w:hAnsi="Calibri" w:cs="Calibri"/>
                <w:spacing w:val="-1"/>
                <w:sz w:val="22"/>
                <w:szCs w:val="22"/>
              </w:rPr>
              <w:t>u</w:t>
            </w:r>
            <w:r w:rsidRPr="001B600B">
              <w:rPr>
                <w:rFonts w:ascii="Calibri" w:eastAsia="Calibri" w:hAnsi="Calibri" w:cs="Calibri"/>
                <w:sz w:val="22"/>
                <w:szCs w:val="22"/>
              </w:rPr>
              <w:t>ire</w:t>
            </w:r>
            <w:r w:rsidRPr="001B600B">
              <w:rPr>
                <w:rFonts w:ascii="Calibri" w:eastAsia="Calibri" w:hAnsi="Calibri" w:cs="Calibri"/>
                <w:spacing w:val="-1"/>
                <w:sz w:val="22"/>
                <w:szCs w:val="22"/>
              </w:rPr>
              <w:t>m</w:t>
            </w:r>
            <w:r w:rsidRPr="001B600B">
              <w:rPr>
                <w:rFonts w:ascii="Calibri" w:eastAsia="Calibri" w:hAnsi="Calibri" w:cs="Calibri"/>
                <w:sz w:val="22"/>
                <w:szCs w:val="22"/>
              </w:rPr>
              <w:t>ents</w:t>
            </w:r>
            <w:r w:rsidR="001E218E" w:rsidRPr="001B600B">
              <w:rPr>
                <w:rFonts w:ascii="Calibri" w:eastAsia="Calibri" w:hAnsi="Calibri" w:cs="Calibri"/>
                <w:sz w:val="22"/>
                <w:szCs w:val="22"/>
              </w:rPr>
              <w:t xml:space="preserve"> and Criteria </w:t>
            </w:r>
          </w:p>
        </w:tc>
        <w:tc>
          <w:tcPr>
            <w:tcW w:w="503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D0FDBD" w14:textId="6F3EC655" w:rsidR="009C238E" w:rsidRPr="001B600B" w:rsidRDefault="001E218E" w:rsidP="00E36F9B">
            <w:pPr>
              <w:ind w:left="100" w:right="139"/>
              <w:jc w:val="both"/>
              <w:rPr>
                <w:rFonts w:ascii="Calibri" w:eastAsia="Calibri" w:hAnsi="Calibri" w:cs="Calibri"/>
                <w:sz w:val="22"/>
                <w:szCs w:val="22"/>
              </w:rPr>
            </w:pPr>
            <w:r w:rsidRPr="001B600B">
              <w:rPr>
                <w:rFonts w:ascii="Calibri" w:eastAsia="Calibri" w:hAnsi="Calibri" w:cs="Calibri"/>
                <w:sz w:val="22"/>
                <w:szCs w:val="22"/>
              </w:rPr>
              <w:t xml:space="preserve">Refer to ANNEX B – Criteria and Specification for </w:t>
            </w:r>
            <w:r w:rsidR="00002F08">
              <w:rPr>
                <w:rFonts w:ascii="Calibri" w:eastAsia="Calibri" w:hAnsi="Calibri" w:cs="Calibri"/>
                <w:sz w:val="22"/>
                <w:szCs w:val="22"/>
              </w:rPr>
              <w:t xml:space="preserve">Video Maker and Activation </w:t>
            </w:r>
            <w:proofErr w:type="gramStart"/>
            <w:r w:rsidR="00002F08">
              <w:rPr>
                <w:rFonts w:ascii="Calibri" w:eastAsia="Calibri" w:hAnsi="Calibri" w:cs="Calibri"/>
                <w:sz w:val="22"/>
                <w:szCs w:val="22"/>
              </w:rPr>
              <w:t>Agency</w:t>
            </w:r>
            <w:r w:rsidR="002D48AC" w:rsidRPr="001B600B">
              <w:rPr>
                <w:rFonts w:ascii="Calibri" w:eastAsia="Calibri" w:hAnsi="Calibri" w:cs="Calibri"/>
                <w:sz w:val="22"/>
                <w:szCs w:val="22"/>
              </w:rPr>
              <w:t xml:space="preserve"> </w:t>
            </w:r>
            <w:r w:rsidRPr="001B600B">
              <w:rPr>
                <w:rFonts w:ascii="Calibri" w:eastAsia="Calibri" w:hAnsi="Calibri" w:cs="Calibri"/>
                <w:sz w:val="22"/>
                <w:szCs w:val="22"/>
              </w:rPr>
              <w:t xml:space="preserve"> for</w:t>
            </w:r>
            <w:proofErr w:type="gramEnd"/>
            <w:r w:rsidRPr="001B600B">
              <w:rPr>
                <w:rFonts w:ascii="Calibri" w:eastAsia="Calibri" w:hAnsi="Calibri" w:cs="Calibri"/>
                <w:sz w:val="22"/>
                <w:szCs w:val="22"/>
              </w:rPr>
              <w:t xml:space="preserve"> ASEAN DLP</w:t>
            </w:r>
          </w:p>
        </w:tc>
      </w:tr>
      <w:tr w:rsidR="009C238E" w:rsidRPr="001B600B" w14:paraId="6C603885" w14:textId="77777777" w:rsidTr="253813C9">
        <w:trPr>
          <w:gridAfter w:val="1"/>
          <w:wAfter w:w="8" w:type="dxa"/>
          <w:trHeight w:hRule="exact" w:val="1644"/>
        </w:trPr>
        <w:tc>
          <w:tcPr>
            <w:tcW w:w="511" w:type="dxa"/>
            <w:tcBorders>
              <w:top w:val="single" w:sz="6" w:space="0" w:color="000000" w:themeColor="text1"/>
              <w:left w:val="single" w:sz="4" w:space="0" w:color="auto"/>
              <w:right w:val="single" w:sz="4" w:space="0" w:color="auto"/>
            </w:tcBorders>
          </w:tcPr>
          <w:p w14:paraId="7C237312" w14:textId="1AE39D18" w:rsidR="009C238E" w:rsidRPr="00992A6F" w:rsidRDefault="00B32EAB" w:rsidP="00E36F9B">
            <w:pPr>
              <w:jc w:val="center"/>
              <w:rPr>
                <w:rFonts w:ascii="Calibri" w:eastAsia="Calibri" w:hAnsi="Calibri" w:cs="Calibri"/>
                <w:spacing w:val="1"/>
                <w:sz w:val="22"/>
                <w:szCs w:val="22"/>
              </w:rPr>
            </w:pPr>
            <w:r w:rsidRPr="001B600B">
              <w:rPr>
                <w:rFonts w:ascii="Calibri" w:eastAsia="Calibri" w:hAnsi="Calibri" w:cs="Calibri"/>
                <w:spacing w:val="1"/>
                <w:sz w:val="22"/>
                <w:szCs w:val="22"/>
              </w:rPr>
              <w:t>12</w:t>
            </w:r>
          </w:p>
        </w:tc>
        <w:tc>
          <w:tcPr>
            <w:tcW w:w="3806" w:type="dxa"/>
            <w:tcBorders>
              <w:top w:val="single" w:sz="6" w:space="0" w:color="000000" w:themeColor="text1"/>
              <w:left w:val="single" w:sz="4" w:space="0" w:color="auto"/>
              <w:right w:val="single" w:sz="4" w:space="0" w:color="auto"/>
            </w:tcBorders>
          </w:tcPr>
          <w:p w14:paraId="4F0A8D71" w14:textId="77777777" w:rsidR="009C238E" w:rsidRPr="001B600B" w:rsidRDefault="003D7108" w:rsidP="00E36F9B">
            <w:pPr>
              <w:ind w:left="103"/>
              <w:rPr>
                <w:rFonts w:ascii="Calibri" w:eastAsia="Calibri" w:hAnsi="Calibri" w:cs="Calibri"/>
                <w:sz w:val="22"/>
                <w:szCs w:val="22"/>
              </w:rPr>
            </w:pPr>
            <w:r w:rsidRPr="001B600B">
              <w:rPr>
                <w:rFonts w:ascii="Calibri" w:eastAsia="Calibri" w:hAnsi="Calibri" w:cs="Calibri"/>
                <w:sz w:val="22"/>
                <w:szCs w:val="22"/>
              </w:rPr>
              <w:t>T</w:t>
            </w:r>
            <w:r w:rsidRPr="001B600B">
              <w:rPr>
                <w:rFonts w:ascii="Calibri" w:eastAsia="Calibri" w:hAnsi="Calibri" w:cs="Calibri"/>
                <w:spacing w:val="1"/>
                <w:sz w:val="22"/>
                <w:szCs w:val="22"/>
              </w:rPr>
              <w:t>e</w:t>
            </w:r>
            <w:r w:rsidRPr="001B600B">
              <w:rPr>
                <w:rFonts w:ascii="Calibri" w:eastAsia="Calibri" w:hAnsi="Calibri" w:cs="Calibri"/>
                <w:spacing w:val="-3"/>
                <w:sz w:val="22"/>
                <w:szCs w:val="22"/>
              </w:rPr>
              <w:t>r</w:t>
            </w:r>
            <w:r w:rsidRPr="001B600B">
              <w:rPr>
                <w:rFonts w:ascii="Calibri" w:eastAsia="Calibri" w:hAnsi="Calibri" w:cs="Calibri"/>
                <w:sz w:val="22"/>
                <w:szCs w:val="22"/>
              </w:rPr>
              <w:t>m</w:t>
            </w:r>
            <w:r w:rsidRPr="001B600B">
              <w:rPr>
                <w:rFonts w:ascii="Calibri" w:eastAsia="Calibri" w:hAnsi="Calibri" w:cs="Calibri"/>
                <w:spacing w:val="1"/>
                <w:sz w:val="22"/>
                <w:szCs w:val="22"/>
              </w:rPr>
              <w:t xml:space="preserve"> o</w:t>
            </w:r>
            <w:r w:rsidRPr="001B600B">
              <w:rPr>
                <w:rFonts w:ascii="Calibri" w:eastAsia="Calibri" w:hAnsi="Calibri" w:cs="Calibri"/>
                <w:sz w:val="22"/>
                <w:szCs w:val="22"/>
              </w:rPr>
              <w:t>f</w:t>
            </w:r>
            <w:r w:rsidRPr="001B600B">
              <w:rPr>
                <w:rFonts w:ascii="Calibri" w:eastAsia="Calibri" w:hAnsi="Calibri" w:cs="Calibri"/>
                <w:spacing w:val="-3"/>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pacing w:val="-3"/>
                <w:sz w:val="22"/>
                <w:szCs w:val="22"/>
              </w:rPr>
              <w:t>a</w:t>
            </w:r>
            <w:r w:rsidRPr="001B600B">
              <w:rPr>
                <w:rFonts w:ascii="Calibri" w:eastAsia="Calibri" w:hAnsi="Calibri" w:cs="Calibri"/>
                <w:spacing w:val="-1"/>
                <w:sz w:val="22"/>
                <w:szCs w:val="22"/>
              </w:rPr>
              <w:t>y</w:t>
            </w:r>
            <w:r w:rsidRPr="001B600B">
              <w:rPr>
                <w:rFonts w:ascii="Calibri" w:eastAsia="Calibri" w:hAnsi="Calibri" w:cs="Calibri"/>
                <w:spacing w:val="1"/>
                <w:sz w:val="22"/>
                <w:szCs w:val="22"/>
              </w:rPr>
              <w:t>m</w:t>
            </w:r>
            <w:r w:rsidRPr="001B600B">
              <w:rPr>
                <w:rFonts w:ascii="Calibri" w:eastAsia="Calibri" w:hAnsi="Calibri" w:cs="Calibri"/>
                <w:sz w:val="22"/>
                <w:szCs w:val="22"/>
              </w:rPr>
              <w:t>ent</w:t>
            </w:r>
          </w:p>
        </w:tc>
        <w:tc>
          <w:tcPr>
            <w:tcW w:w="5031" w:type="dxa"/>
            <w:tcBorders>
              <w:top w:val="single" w:sz="5" w:space="0" w:color="000000" w:themeColor="text1"/>
              <w:left w:val="single" w:sz="4" w:space="0" w:color="auto"/>
              <w:bottom w:val="single" w:sz="5" w:space="0" w:color="000000" w:themeColor="text1"/>
              <w:right w:val="single" w:sz="5" w:space="0" w:color="000000" w:themeColor="text1"/>
            </w:tcBorders>
          </w:tcPr>
          <w:p w14:paraId="1E84C133" w14:textId="4A7B94AD" w:rsidR="009C238E" w:rsidRPr="003A5514" w:rsidRDefault="00B32EAB" w:rsidP="00E36F9B">
            <w:pPr>
              <w:pStyle w:val="ListParagraph"/>
              <w:numPr>
                <w:ilvl w:val="0"/>
                <w:numId w:val="15"/>
              </w:numPr>
              <w:ind w:left="314" w:right="139" w:hanging="239"/>
              <w:jc w:val="both"/>
              <w:rPr>
                <w:rFonts w:ascii="Calibri" w:eastAsia="Calibri" w:hAnsi="Calibri" w:cs="Calibri"/>
                <w:sz w:val="22"/>
                <w:szCs w:val="22"/>
              </w:rPr>
            </w:pPr>
            <w:r w:rsidRPr="253813C9">
              <w:rPr>
                <w:rFonts w:ascii="Calibri" w:eastAsia="Calibri" w:hAnsi="Calibri" w:cs="Calibri"/>
                <w:sz w:val="22"/>
                <w:szCs w:val="22"/>
              </w:rPr>
              <w:t>Payment will be made after satisfactory acceptance by the ASEAN Foundation</w:t>
            </w:r>
            <w:r w:rsidR="452E4584" w:rsidRPr="253813C9">
              <w:rPr>
                <w:rFonts w:ascii="Calibri" w:eastAsia="Calibri" w:hAnsi="Calibri" w:cs="Calibri"/>
                <w:sz w:val="22"/>
                <w:szCs w:val="22"/>
              </w:rPr>
              <w:t>.</w:t>
            </w:r>
            <w:r w:rsidRPr="253813C9">
              <w:rPr>
                <w:rFonts w:ascii="Calibri" w:eastAsia="Calibri" w:hAnsi="Calibri" w:cs="Calibri"/>
                <w:sz w:val="22"/>
                <w:szCs w:val="22"/>
              </w:rPr>
              <w:t xml:space="preserve"> </w:t>
            </w:r>
          </w:p>
          <w:p w14:paraId="1795A03F" w14:textId="56A6A362" w:rsidR="00B32EAB" w:rsidRPr="003A5514" w:rsidRDefault="00B32EAB" w:rsidP="253813C9">
            <w:pPr>
              <w:pStyle w:val="ListParagraph"/>
              <w:numPr>
                <w:ilvl w:val="0"/>
                <w:numId w:val="15"/>
              </w:numPr>
              <w:ind w:left="314" w:right="139" w:hanging="239"/>
              <w:jc w:val="both"/>
              <w:rPr>
                <w:rFonts w:ascii="Calibri" w:eastAsia="Calibri" w:hAnsi="Calibri" w:cs="Calibri"/>
                <w:sz w:val="22"/>
                <w:szCs w:val="22"/>
              </w:rPr>
            </w:pPr>
            <w:r w:rsidRPr="253813C9">
              <w:rPr>
                <w:rFonts w:ascii="Calibri" w:eastAsia="Calibri" w:hAnsi="Calibri" w:cs="Calibri"/>
                <w:sz w:val="22"/>
                <w:szCs w:val="22"/>
              </w:rPr>
              <w:t>Payment will be made following the deliverable agreed in the Terms of Reference</w:t>
            </w:r>
            <w:r w:rsidR="7D39F6F0" w:rsidRPr="253813C9">
              <w:rPr>
                <w:rFonts w:ascii="Calibri" w:eastAsia="Calibri" w:hAnsi="Calibri" w:cs="Calibri"/>
                <w:sz w:val="22"/>
                <w:szCs w:val="22"/>
              </w:rPr>
              <w:t>.</w:t>
            </w:r>
            <w:r w:rsidRPr="253813C9">
              <w:rPr>
                <w:rFonts w:ascii="Calibri" w:eastAsia="Calibri" w:hAnsi="Calibri" w:cs="Calibri"/>
                <w:sz w:val="22"/>
                <w:szCs w:val="22"/>
              </w:rPr>
              <w:t xml:space="preserve"> </w:t>
            </w:r>
          </w:p>
          <w:p w14:paraId="62E0FD3F" w14:textId="55992941" w:rsidR="00B32EAB" w:rsidRPr="003A5514" w:rsidRDefault="00B32EAB" w:rsidP="253813C9">
            <w:pPr>
              <w:pStyle w:val="ListParagraph"/>
              <w:numPr>
                <w:ilvl w:val="0"/>
                <w:numId w:val="15"/>
              </w:numPr>
              <w:ind w:left="314" w:right="139" w:hanging="239"/>
              <w:jc w:val="both"/>
              <w:rPr>
                <w:rFonts w:ascii="Calibri" w:eastAsia="Calibri" w:hAnsi="Calibri" w:cs="Calibri"/>
                <w:sz w:val="22"/>
                <w:szCs w:val="22"/>
              </w:rPr>
            </w:pPr>
            <w:r w:rsidRPr="253813C9">
              <w:rPr>
                <w:rFonts w:ascii="Calibri" w:eastAsia="Calibri" w:hAnsi="Calibri" w:cs="Calibri"/>
                <w:sz w:val="22"/>
                <w:szCs w:val="22"/>
              </w:rPr>
              <w:t>Passing all testing</w:t>
            </w:r>
            <w:r w:rsidR="658E3377" w:rsidRPr="253813C9">
              <w:rPr>
                <w:rFonts w:ascii="Calibri" w:eastAsia="Calibri" w:hAnsi="Calibri" w:cs="Calibri"/>
                <w:sz w:val="22"/>
                <w:szCs w:val="22"/>
              </w:rPr>
              <w:t>.</w:t>
            </w:r>
            <w:r w:rsidRPr="253813C9">
              <w:rPr>
                <w:rFonts w:ascii="Calibri" w:eastAsia="Calibri" w:hAnsi="Calibri" w:cs="Calibri"/>
                <w:sz w:val="22"/>
                <w:szCs w:val="22"/>
              </w:rPr>
              <w:t xml:space="preserve"> </w:t>
            </w:r>
          </w:p>
        </w:tc>
      </w:tr>
      <w:tr w:rsidR="009C238E" w:rsidRPr="001B600B" w14:paraId="18B10AF3" w14:textId="77777777" w:rsidTr="253813C9">
        <w:trPr>
          <w:trHeight w:hRule="exact" w:val="1319"/>
        </w:trPr>
        <w:tc>
          <w:tcPr>
            <w:tcW w:w="511" w:type="dxa"/>
            <w:tcBorders>
              <w:left w:val="single" w:sz="4" w:space="0" w:color="auto"/>
              <w:bottom w:val="single" w:sz="6" w:space="0" w:color="000000" w:themeColor="text1"/>
              <w:right w:val="single" w:sz="4" w:space="0" w:color="auto"/>
            </w:tcBorders>
          </w:tcPr>
          <w:p w14:paraId="42652FF7" w14:textId="77777777" w:rsidR="009C238E" w:rsidRPr="001B600B" w:rsidRDefault="009C238E" w:rsidP="00E36F9B">
            <w:pPr>
              <w:jc w:val="center"/>
              <w:rPr>
                <w:rFonts w:ascii="Calibri" w:hAnsi="Calibri" w:cs="Calibri"/>
                <w:sz w:val="22"/>
                <w:szCs w:val="22"/>
              </w:rPr>
            </w:pPr>
          </w:p>
        </w:tc>
        <w:tc>
          <w:tcPr>
            <w:tcW w:w="3806" w:type="dxa"/>
            <w:tcBorders>
              <w:left w:val="single" w:sz="4" w:space="0" w:color="auto"/>
            </w:tcBorders>
          </w:tcPr>
          <w:p w14:paraId="3EEDF511" w14:textId="77777777" w:rsidR="009C238E" w:rsidRPr="001B600B" w:rsidRDefault="009C238E" w:rsidP="00E36F9B">
            <w:pPr>
              <w:ind w:left="103"/>
              <w:rPr>
                <w:rFonts w:ascii="Calibri" w:hAnsi="Calibri" w:cs="Calibri"/>
                <w:sz w:val="22"/>
                <w:szCs w:val="22"/>
              </w:rPr>
            </w:pPr>
          </w:p>
        </w:tc>
        <w:tc>
          <w:tcPr>
            <w:tcW w:w="5039" w:type="dxa"/>
            <w:gridSpan w:val="2"/>
            <w:tcBorders>
              <w:top w:val="single" w:sz="5" w:space="0" w:color="000000" w:themeColor="text1"/>
              <w:left w:val="single" w:sz="4" w:space="0" w:color="auto"/>
              <w:bottom w:val="single" w:sz="5" w:space="0" w:color="000000" w:themeColor="text1"/>
              <w:right w:val="single" w:sz="5" w:space="0" w:color="000000" w:themeColor="text1"/>
            </w:tcBorders>
          </w:tcPr>
          <w:p w14:paraId="49DF5AF3" w14:textId="020103A7" w:rsidR="009C238E" w:rsidRPr="003A5514" w:rsidRDefault="003D7108" w:rsidP="00E36F9B">
            <w:pPr>
              <w:pStyle w:val="ListParagraph"/>
              <w:numPr>
                <w:ilvl w:val="0"/>
                <w:numId w:val="16"/>
              </w:numPr>
              <w:ind w:left="314" w:right="139" w:hanging="252"/>
              <w:jc w:val="both"/>
              <w:rPr>
                <w:rFonts w:ascii="Calibri" w:eastAsia="Calibri" w:hAnsi="Calibri" w:cs="Calibri"/>
                <w:sz w:val="22"/>
                <w:szCs w:val="22"/>
              </w:rPr>
            </w:pPr>
            <w:r w:rsidRPr="003A5514">
              <w:rPr>
                <w:rFonts w:ascii="Calibri" w:eastAsia="Calibri" w:hAnsi="Calibri" w:cs="Calibri"/>
                <w:sz w:val="22"/>
                <w:szCs w:val="22"/>
              </w:rPr>
              <w:t>Each</w:t>
            </w:r>
            <w:r w:rsidR="00C160AD" w:rsidRPr="003A5514">
              <w:rPr>
                <w:rFonts w:ascii="Calibri" w:eastAsia="Calibri" w:hAnsi="Calibri" w:cs="Calibri"/>
                <w:sz w:val="22"/>
                <w:szCs w:val="22"/>
              </w:rPr>
              <w:t xml:space="preserve"> </w:t>
            </w:r>
            <w:r w:rsidRPr="003A5514">
              <w:rPr>
                <w:rFonts w:ascii="Calibri" w:eastAsia="Calibri" w:hAnsi="Calibri" w:cs="Calibri"/>
                <w:spacing w:val="-1"/>
                <w:sz w:val="22"/>
                <w:szCs w:val="22"/>
              </w:rPr>
              <w:t>p</w:t>
            </w:r>
            <w:r w:rsidRPr="003A5514">
              <w:rPr>
                <w:rFonts w:ascii="Calibri" w:eastAsia="Calibri" w:hAnsi="Calibri" w:cs="Calibri"/>
                <w:sz w:val="22"/>
                <w:szCs w:val="22"/>
              </w:rPr>
              <w:t>a</w:t>
            </w:r>
            <w:r w:rsidRPr="003A5514">
              <w:rPr>
                <w:rFonts w:ascii="Calibri" w:eastAsia="Calibri" w:hAnsi="Calibri" w:cs="Calibri"/>
                <w:spacing w:val="-2"/>
                <w:sz w:val="22"/>
                <w:szCs w:val="22"/>
              </w:rPr>
              <w:t>y</w:t>
            </w:r>
            <w:r w:rsidRPr="003A5514">
              <w:rPr>
                <w:rFonts w:ascii="Calibri" w:eastAsia="Calibri" w:hAnsi="Calibri" w:cs="Calibri"/>
                <w:spacing w:val="-1"/>
                <w:sz w:val="22"/>
                <w:szCs w:val="22"/>
              </w:rPr>
              <w:t>m</w:t>
            </w:r>
            <w:r w:rsidRPr="003A5514">
              <w:rPr>
                <w:rFonts w:ascii="Calibri" w:eastAsia="Calibri" w:hAnsi="Calibri" w:cs="Calibri"/>
                <w:sz w:val="22"/>
                <w:szCs w:val="22"/>
              </w:rPr>
              <w:t>ent</w:t>
            </w:r>
            <w:r w:rsidR="00C160AD" w:rsidRPr="003A5514">
              <w:rPr>
                <w:rFonts w:ascii="Calibri" w:eastAsia="Calibri" w:hAnsi="Calibri" w:cs="Calibri"/>
                <w:sz w:val="22"/>
                <w:szCs w:val="22"/>
              </w:rPr>
              <w:t xml:space="preserve"> </w:t>
            </w:r>
            <w:r w:rsidRPr="003A5514">
              <w:rPr>
                <w:rFonts w:ascii="Calibri" w:eastAsia="Calibri" w:hAnsi="Calibri" w:cs="Calibri"/>
                <w:sz w:val="22"/>
                <w:szCs w:val="22"/>
              </w:rPr>
              <w:t>will</w:t>
            </w:r>
            <w:r w:rsidR="00C160AD" w:rsidRPr="003A5514">
              <w:rPr>
                <w:rFonts w:ascii="Calibri" w:eastAsia="Calibri" w:hAnsi="Calibri" w:cs="Calibri"/>
                <w:sz w:val="22"/>
                <w:szCs w:val="22"/>
              </w:rPr>
              <w:t xml:space="preserve"> </w:t>
            </w:r>
            <w:r w:rsidRPr="003A5514">
              <w:rPr>
                <w:rFonts w:ascii="Calibri" w:eastAsia="Calibri" w:hAnsi="Calibri" w:cs="Calibri"/>
                <w:spacing w:val="-1"/>
                <w:sz w:val="22"/>
                <w:szCs w:val="22"/>
              </w:rPr>
              <w:t>b</w:t>
            </w:r>
            <w:r w:rsidRPr="003A5514">
              <w:rPr>
                <w:rFonts w:ascii="Calibri" w:eastAsia="Calibri" w:hAnsi="Calibri" w:cs="Calibri"/>
                <w:sz w:val="22"/>
                <w:szCs w:val="22"/>
              </w:rPr>
              <w:t>e</w:t>
            </w:r>
            <w:r w:rsidR="00C160AD" w:rsidRPr="003A5514">
              <w:rPr>
                <w:rFonts w:ascii="Calibri" w:eastAsia="Calibri" w:hAnsi="Calibri" w:cs="Calibri"/>
                <w:sz w:val="22"/>
                <w:szCs w:val="22"/>
              </w:rPr>
              <w:t xml:space="preserve"> </w:t>
            </w:r>
            <w:r w:rsidRPr="003A5514">
              <w:rPr>
                <w:rFonts w:ascii="Calibri" w:eastAsia="Calibri" w:hAnsi="Calibri" w:cs="Calibri"/>
                <w:sz w:val="22"/>
                <w:szCs w:val="22"/>
              </w:rPr>
              <w:t>c</w:t>
            </w:r>
            <w:r w:rsidRPr="003A5514">
              <w:rPr>
                <w:rFonts w:ascii="Calibri" w:eastAsia="Calibri" w:hAnsi="Calibri" w:cs="Calibri"/>
                <w:spacing w:val="-1"/>
                <w:sz w:val="22"/>
                <w:szCs w:val="22"/>
              </w:rPr>
              <w:t>o</w:t>
            </w:r>
            <w:r w:rsidRPr="003A5514">
              <w:rPr>
                <w:rFonts w:ascii="Calibri" w:eastAsia="Calibri" w:hAnsi="Calibri" w:cs="Calibri"/>
                <w:spacing w:val="1"/>
                <w:sz w:val="22"/>
                <w:szCs w:val="22"/>
              </w:rPr>
              <w:t>m</w:t>
            </w:r>
            <w:r w:rsidRPr="003A5514">
              <w:rPr>
                <w:rFonts w:ascii="Calibri" w:eastAsia="Calibri" w:hAnsi="Calibri" w:cs="Calibri"/>
                <w:spacing w:val="-1"/>
                <w:sz w:val="22"/>
                <w:szCs w:val="22"/>
              </w:rPr>
              <w:t>p</w:t>
            </w:r>
            <w:r w:rsidRPr="003A5514">
              <w:rPr>
                <w:rFonts w:ascii="Calibri" w:eastAsia="Calibri" w:hAnsi="Calibri" w:cs="Calibri"/>
                <w:sz w:val="22"/>
                <w:szCs w:val="22"/>
              </w:rPr>
              <w:t>l</w:t>
            </w:r>
            <w:r w:rsidRPr="003A5514">
              <w:rPr>
                <w:rFonts w:ascii="Calibri" w:eastAsia="Calibri" w:hAnsi="Calibri" w:cs="Calibri"/>
                <w:spacing w:val="-2"/>
                <w:sz w:val="22"/>
                <w:szCs w:val="22"/>
              </w:rPr>
              <w:t>e</w:t>
            </w:r>
            <w:r w:rsidRPr="003A5514">
              <w:rPr>
                <w:rFonts w:ascii="Calibri" w:eastAsia="Calibri" w:hAnsi="Calibri" w:cs="Calibri"/>
                <w:sz w:val="22"/>
                <w:szCs w:val="22"/>
              </w:rPr>
              <w:t>t</w:t>
            </w:r>
            <w:r w:rsidRPr="003A5514">
              <w:rPr>
                <w:rFonts w:ascii="Calibri" w:eastAsia="Calibri" w:hAnsi="Calibri" w:cs="Calibri"/>
                <w:spacing w:val="1"/>
                <w:sz w:val="22"/>
                <w:szCs w:val="22"/>
              </w:rPr>
              <w:t>e</w:t>
            </w:r>
            <w:r w:rsidRPr="003A5514">
              <w:rPr>
                <w:rFonts w:ascii="Calibri" w:eastAsia="Calibri" w:hAnsi="Calibri" w:cs="Calibri"/>
                <w:sz w:val="22"/>
                <w:szCs w:val="22"/>
              </w:rPr>
              <w:t>d</w:t>
            </w:r>
            <w:r w:rsidR="00C160AD" w:rsidRPr="003A5514">
              <w:rPr>
                <w:rFonts w:ascii="Calibri" w:eastAsia="Calibri" w:hAnsi="Calibri" w:cs="Calibri"/>
                <w:sz w:val="22"/>
                <w:szCs w:val="22"/>
              </w:rPr>
              <w:t xml:space="preserve"> </w:t>
            </w:r>
            <w:r w:rsidRPr="003A5514">
              <w:rPr>
                <w:rFonts w:ascii="Calibri" w:eastAsia="Calibri" w:hAnsi="Calibri" w:cs="Calibri"/>
                <w:sz w:val="22"/>
                <w:szCs w:val="22"/>
              </w:rPr>
              <w:t>within f</w:t>
            </w:r>
            <w:r w:rsidRPr="003A5514">
              <w:rPr>
                <w:rFonts w:ascii="Calibri" w:eastAsia="Calibri" w:hAnsi="Calibri" w:cs="Calibri"/>
                <w:spacing w:val="1"/>
                <w:sz w:val="22"/>
                <w:szCs w:val="22"/>
              </w:rPr>
              <w:t>o</w:t>
            </w:r>
            <w:r w:rsidRPr="003A5514">
              <w:rPr>
                <w:rFonts w:ascii="Calibri" w:eastAsia="Calibri" w:hAnsi="Calibri" w:cs="Calibri"/>
                <w:spacing w:val="-1"/>
                <w:sz w:val="22"/>
                <w:szCs w:val="22"/>
              </w:rPr>
              <w:t>u</w:t>
            </w:r>
            <w:r w:rsidRPr="003A5514">
              <w:rPr>
                <w:rFonts w:ascii="Calibri" w:eastAsia="Calibri" w:hAnsi="Calibri" w:cs="Calibri"/>
                <w:sz w:val="22"/>
                <w:szCs w:val="22"/>
              </w:rPr>
              <w:t>rt</w:t>
            </w:r>
            <w:r w:rsidRPr="003A5514">
              <w:rPr>
                <w:rFonts w:ascii="Calibri" w:eastAsia="Calibri" w:hAnsi="Calibri" w:cs="Calibri"/>
                <w:spacing w:val="-2"/>
                <w:sz w:val="22"/>
                <w:szCs w:val="22"/>
              </w:rPr>
              <w:t>e</w:t>
            </w:r>
            <w:r w:rsidRPr="003A5514">
              <w:rPr>
                <w:rFonts w:ascii="Calibri" w:eastAsia="Calibri" w:hAnsi="Calibri" w:cs="Calibri"/>
                <w:sz w:val="22"/>
                <w:szCs w:val="22"/>
              </w:rPr>
              <w:t>en</w:t>
            </w:r>
            <w:r w:rsidRPr="003A5514">
              <w:rPr>
                <w:rFonts w:ascii="Calibri" w:eastAsia="Calibri" w:hAnsi="Calibri" w:cs="Calibri"/>
                <w:spacing w:val="2"/>
                <w:sz w:val="22"/>
                <w:szCs w:val="22"/>
              </w:rPr>
              <w:t xml:space="preserve"> </w:t>
            </w:r>
            <w:r w:rsidRPr="003A5514">
              <w:rPr>
                <w:rFonts w:ascii="Calibri" w:eastAsia="Calibri" w:hAnsi="Calibri" w:cs="Calibri"/>
                <w:sz w:val="22"/>
                <w:szCs w:val="22"/>
              </w:rPr>
              <w:t>(</w:t>
            </w:r>
            <w:r w:rsidRPr="003A5514">
              <w:rPr>
                <w:rFonts w:ascii="Calibri" w:eastAsia="Calibri" w:hAnsi="Calibri" w:cs="Calibri"/>
                <w:spacing w:val="-1"/>
                <w:sz w:val="22"/>
                <w:szCs w:val="22"/>
              </w:rPr>
              <w:t>1</w:t>
            </w:r>
            <w:r w:rsidRPr="003A5514">
              <w:rPr>
                <w:rFonts w:ascii="Calibri" w:eastAsia="Calibri" w:hAnsi="Calibri" w:cs="Calibri"/>
                <w:spacing w:val="1"/>
                <w:sz w:val="22"/>
                <w:szCs w:val="22"/>
              </w:rPr>
              <w:t>4</w:t>
            </w:r>
            <w:r w:rsidRPr="003A5514">
              <w:rPr>
                <w:rFonts w:ascii="Calibri" w:eastAsia="Calibri" w:hAnsi="Calibri" w:cs="Calibri"/>
                <w:sz w:val="22"/>
                <w:szCs w:val="22"/>
              </w:rPr>
              <w:t>)</w:t>
            </w:r>
            <w:r w:rsidRPr="003A5514">
              <w:rPr>
                <w:rFonts w:ascii="Calibri" w:eastAsia="Calibri" w:hAnsi="Calibri" w:cs="Calibri"/>
                <w:spacing w:val="2"/>
                <w:sz w:val="22"/>
                <w:szCs w:val="22"/>
              </w:rPr>
              <w:t xml:space="preserve"> </w:t>
            </w:r>
            <w:r w:rsidRPr="003A5514">
              <w:rPr>
                <w:rFonts w:ascii="Calibri" w:eastAsia="Calibri" w:hAnsi="Calibri" w:cs="Calibri"/>
                <w:spacing w:val="-2"/>
                <w:sz w:val="22"/>
                <w:szCs w:val="22"/>
              </w:rPr>
              <w:t>w</w:t>
            </w:r>
            <w:r w:rsidRPr="003A5514">
              <w:rPr>
                <w:rFonts w:ascii="Calibri" w:eastAsia="Calibri" w:hAnsi="Calibri" w:cs="Calibri"/>
                <w:spacing w:val="1"/>
                <w:sz w:val="22"/>
                <w:szCs w:val="22"/>
              </w:rPr>
              <w:t>o</w:t>
            </w:r>
            <w:r w:rsidRPr="003A5514">
              <w:rPr>
                <w:rFonts w:ascii="Calibri" w:eastAsia="Calibri" w:hAnsi="Calibri" w:cs="Calibri"/>
                <w:sz w:val="22"/>
                <w:szCs w:val="22"/>
              </w:rPr>
              <w:t>rki</w:t>
            </w:r>
            <w:r w:rsidRPr="003A5514">
              <w:rPr>
                <w:rFonts w:ascii="Calibri" w:eastAsia="Calibri" w:hAnsi="Calibri" w:cs="Calibri"/>
                <w:spacing w:val="-1"/>
                <w:sz w:val="22"/>
                <w:szCs w:val="22"/>
              </w:rPr>
              <w:t>n</w:t>
            </w:r>
            <w:r w:rsidRPr="003A5514">
              <w:rPr>
                <w:rFonts w:ascii="Calibri" w:eastAsia="Calibri" w:hAnsi="Calibri" w:cs="Calibri"/>
                <w:sz w:val="22"/>
                <w:szCs w:val="22"/>
              </w:rPr>
              <w:t>g</w:t>
            </w:r>
            <w:r w:rsidRPr="003A5514">
              <w:rPr>
                <w:rFonts w:ascii="Calibri" w:eastAsia="Calibri" w:hAnsi="Calibri" w:cs="Calibri"/>
                <w:spacing w:val="3"/>
                <w:sz w:val="22"/>
                <w:szCs w:val="22"/>
              </w:rPr>
              <w:t xml:space="preserve"> </w:t>
            </w:r>
            <w:r w:rsidRPr="003A5514">
              <w:rPr>
                <w:rFonts w:ascii="Calibri" w:eastAsia="Calibri" w:hAnsi="Calibri" w:cs="Calibri"/>
                <w:spacing w:val="-1"/>
                <w:sz w:val="22"/>
                <w:szCs w:val="22"/>
              </w:rPr>
              <w:t>d</w:t>
            </w:r>
            <w:r w:rsidRPr="003A5514">
              <w:rPr>
                <w:rFonts w:ascii="Calibri" w:eastAsia="Calibri" w:hAnsi="Calibri" w:cs="Calibri"/>
                <w:sz w:val="22"/>
                <w:szCs w:val="22"/>
              </w:rPr>
              <w:t>ays c</w:t>
            </w:r>
            <w:r w:rsidRPr="003A5514">
              <w:rPr>
                <w:rFonts w:ascii="Calibri" w:eastAsia="Calibri" w:hAnsi="Calibri" w:cs="Calibri"/>
                <w:spacing w:val="1"/>
                <w:sz w:val="22"/>
                <w:szCs w:val="22"/>
              </w:rPr>
              <w:t>o</w:t>
            </w:r>
            <w:r w:rsidRPr="003A5514">
              <w:rPr>
                <w:rFonts w:ascii="Calibri" w:eastAsia="Calibri" w:hAnsi="Calibri" w:cs="Calibri"/>
                <w:spacing w:val="-1"/>
                <w:sz w:val="22"/>
                <w:szCs w:val="22"/>
              </w:rPr>
              <w:t>un</w:t>
            </w:r>
            <w:r w:rsidRPr="003A5514">
              <w:rPr>
                <w:rFonts w:ascii="Calibri" w:eastAsia="Calibri" w:hAnsi="Calibri" w:cs="Calibri"/>
                <w:sz w:val="22"/>
                <w:szCs w:val="22"/>
              </w:rPr>
              <w:t>ti</w:t>
            </w:r>
            <w:r w:rsidRPr="003A5514">
              <w:rPr>
                <w:rFonts w:ascii="Calibri" w:eastAsia="Calibri" w:hAnsi="Calibri" w:cs="Calibri"/>
                <w:spacing w:val="-1"/>
                <w:sz w:val="22"/>
                <w:szCs w:val="22"/>
              </w:rPr>
              <w:t>n</w:t>
            </w:r>
            <w:r w:rsidRPr="003A5514">
              <w:rPr>
                <w:rFonts w:ascii="Calibri" w:eastAsia="Calibri" w:hAnsi="Calibri" w:cs="Calibri"/>
                <w:sz w:val="22"/>
                <w:szCs w:val="22"/>
              </w:rPr>
              <w:t>g</w:t>
            </w:r>
            <w:r w:rsidRPr="003A5514">
              <w:rPr>
                <w:rFonts w:ascii="Calibri" w:eastAsia="Calibri" w:hAnsi="Calibri" w:cs="Calibri"/>
                <w:spacing w:val="2"/>
                <w:sz w:val="22"/>
                <w:szCs w:val="22"/>
              </w:rPr>
              <w:t xml:space="preserve"> </w:t>
            </w:r>
            <w:r w:rsidRPr="003A5514">
              <w:rPr>
                <w:rFonts w:ascii="Calibri" w:eastAsia="Calibri" w:hAnsi="Calibri" w:cs="Calibri"/>
                <w:sz w:val="22"/>
                <w:szCs w:val="22"/>
              </w:rPr>
              <w:t>fr</w:t>
            </w:r>
            <w:r w:rsidRPr="003A5514">
              <w:rPr>
                <w:rFonts w:ascii="Calibri" w:eastAsia="Calibri" w:hAnsi="Calibri" w:cs="Calibri"/>
                <w:spacing w:val="-2"/>
                <w:sz w:val="22"/>
                <w:szCs w:val="22"/>
              </w:rPr>
              <w:t>o</w:t>
            </w:r>
            <w:r w:rsidRPr="003A5514">
              <w:rPr>
                <w:rFonts w:ascii="Calibri" w:eastAsia="Calibri" w:hAnsi="Calibri" w:cs="Calibri"/>
                <w:sz w:val="22"/>
                <w:szCs w:val="22"/>
              </w:rPr>
              <w:t>m</w:t>
            </w:r>
            <w:r w:rsidRPr="003A5514">
              <w:rPr>
                <w:rFonts w:ascii="Calibri" w:eastAsia="Calibri" w:hAnsi="Calibri" w:cs="Calibri"/>
                <w:spacing w:val="3"/>
                <w:sz w:val="22"/>
                <w:szCs w:val="22"/>
              </w:rPr>
              <w:t xml:space="preserve"> </w:t>
            </w:r>
            <w:r w:rsidRPr="003A5514">
              <w:rPr>
                <w:rFonts w:ascii="Calibri" w:eastAsia="Calibri" w:hAnsi="Calibri" w:cs="Calibri"/>
                <w:sz w:val="22"/>
                <w:szCs w:val="22"/>
              </w:rPr>
              <w:t>the su</w:t>
            </w:r>
            <w:r w:rsidRPr="003A5514">
              <w:rPr>
                <w:rFonts w:ascii="Calibri" w:eastAsia="Calibri" w:hAnsi="Calibri" w:cs="Calibri"/>
                <w:spacing w:val="-2"/>
                <w:sz w:val="22"/>
                <w:szCs w:val="22"/>
              </w:rPr>
              <w:t>b</w:t>
            </w:r>
            <w:r w:rsidRPr="003A5514">
              <w:rPr>
                <w:rFonts w:ascii="Calibri" w:eastAsia="Calibri" w:hAnsi="Calibri" w:cs="Calibri"/>
                <w:spacing w:val="1"/>
                <w:sz w:val="22"/>
                <w:szCs w:val="22"/>
              </w:rPr>
              <w:t>m</w:t>
            </w:r>
            <w:r w:rsidRPr="003A5514">
              <w:rPr>
                <w:rFonts w:ascii="Calibri" w:eastAsia="Calibri" w:hAnsi="Calibri" w:cs="Calibri"/>
                <w:sz w:val="22"/>
                <w:szCs w:val="22"/>
              </w:rPr>
              <w:t>ission</w:t>
            </w:r>
            <w:r w:rsidR="00C160AD" w:rsidRPr="003A5514">
              <w:rPr>
                <w:rFonts w:ascii="Calibri" w:eastAsia="Calibri" w:hAnsi="Calibri" w:cs="Calibri"/>
                <w:sz w:val="22"/>
                <w:szCs w:val="22"/>
              </w:rPr>
              <w:t xml:space="preserve"> </w:t>
            </w:r>
            <w:r w:rsidRPr="003A5514">
              <w:rPr>
                <w:rFonts w:ascii="Calibri" w:eastAsia="Calibri" w:hAnsi="Calibri" w:cs="Calibri"/>
                <w:spacing w:val="1"/>
                <w:sz w:val="22"/>
                <w:szCs w:val="22"/>
              </w:rPr>
              <w:t>o</w:t>
            </w:r>
            <w:r w:rsidRPr="003A5514">
              <w:rPr>
                <w:rFonts w:ascii="Calibri" w:eastAsia="Calibri" w:hAnsi="Calibri" w:cs="Calibri"/>
                <w:sz w:val="22"/>
                <w:szCs w:val="22"/>
              </w:rPr>
              <w:t>f</w:t>
            </w:r>
            <w:r w:rsidR="00C160AD" w:rsidRPr="003A5514">
              <w:rPr>
                <w:rFonts w:ascii="Calibri" w:eastAsia="Calibri" w:hAnsi="Calibri" w:cs="Calibri"/>
                <w:sz w:val="22"/>
                <w:szCs w:val="22"/>
              </w:rPr>
              <w:t xml:space="preserve"> </w:t>
            </w:r>
            <w:r w:rsidRPr="003A5514">
              <w:rPr>
                <w:rFonts w:ascii="Calibri" w:eastAsia="Calibri" w:hAnsi="Calibri" w:cs="Calibri"/>
                <w:sz w:val="22"/>
                <w:szCs w:val="22"/>
              </w:rPr>
              <w:t>t</w:t>
            </w:r>
            <w:r w:rsidRPr="003A5514">
              <w:rPr>
                <w:rFonts w:ascii="Calibri" w:eastAsia="Calibri" w:hAnsi="Calibri" w:cs="Calibri"/>
                <w:spacing w:val="-3"/>
                <w:sz w:val="22"/>
                <w:szCs w:val="22"/>
              </w:rPr>
              <w:t>h</w:t>
            </w:r>
            <w:r w:rsidRPr="003A5514">
              <w:rPr>
                <w:rFonts w:ascii="Calibri" w:eastAsia="Calibri" w:hAnsi="Calibri" w:cs="Calibri"/>
                <w:sz w:val="22"/>
                <w:szCs w:val="22"/>
              </w:rPr>
              <w:t>e</w:t>
            </w:r>
            <w:r w:rsidR="00C160AD" w:rsidRPr="003A5514">
              <w:rPr>
                <w:rFonts w:ascii="Calibri" w:eastAsia="Calibri" w:hAnsi="Calibri" w:cs="Calibri"/>
                <w:sz w:val="22"/>
                <w:szCs w:val="22"/>
              </w:rPr>
              <w:t xml:space="preserve"> </w:t>
            </w:r>
            <w:r w:rsidRPr="003A5514">
              <w:rPr>
                <w:rFonts w:ascii="Calibri" w:eastAsia="Calibri" w:hAnsi="Calibri" w:cs="Calibri"/>
                <w:sz w:val="22"/>
                <w:szCs w:val="22"/>
              </w:rPr>
              <w:t>re</w:t>
            </w:r>
            <w:r w:rsidRPr="003A5514">
              <w:rPr>
                <w:rFonts w:ascii="Calibri" w:eastAsia="Calibri" w:hAnsi="Calibri" w:cs="Calibri"/>
                <w:spacing w:val="-2"/>
                <w:sz w:val="22"/>
                <w:szCs w:val="22"/>
              </w:rPr>
              <w:t>c</w:t>
            </w:r>
            <w:r w:rsidRPr="003A5514">
              <w:rPr>
                <w:rFonts w:ascii="Calibri" w:eastAsia="Calibri" w:hAnsi="Calibri" w:cs="Calibri"/>
                <w:sz w:val="22"/>
                <w:szCs w:val="22"/>
              </w:rPr>
              <w:t>ei</w:t>
            </w:r>
            <w:r w:rsidRPr="003A5514">
              <w:rPr>
                <w:rFonts w:ascii="Calibri" w:eastAsia="Calibri" w:hAnsi="Calibri" w:cs="Calibri"/>
                <w:spacing w:val="-1"/>
                <w:sz w:val="22"/>
                <w:szCs w:val="22"/>
              </w:rPr>
              <w:t>p</w:t>
            </w:r>
            <w:r w:rsidRPr="003A5514">
              <w:rPr>
                <w:rFonts w:ascii="Calibri" w:eastAsia="Calibri" w:hAnsi="Calibri" w:cs="Calibri"/>
                <w:spacing w:val="-2"/>
                <w:sz w:val="22"/>
                <w:szCs w:val="22"/>
              </w:rPr>
              <w:t>t</w:t>
            </w:r>
            <w:r w:rsidRPr="003A5514">
              <w:rPr>
                <w:rFonts w:ascii="Calibri" w:eastAsia="Calibri" w:hAnsi="Calibri" w:cs="Calibri"/>
                <w:sz w:val="22"/>
                <w:szCs w:val="22"/>
              </w:rPr>
              <w:t>s,</w:t>
            </w:r>
            <w:r w:rsidR="00C160AD" w:rsidRPr="003A5514">
              <w:rPr>
                <w:rFonts w:ascii="Calibri" w:eastAsia="Calibri" w:hAnsi="Calibri" w:cs="Calibri"/>
                <w:sz w:val="22"/>
                <w:szCs w:val="22"/>
              </w:rPr>
              <w:t xml:space="preserve"> </w:t>
            </w:r>
            <w:r w:rsidRPr="003A5514">
              <w:rPr>
                <w:rFonts w:ascii="Calibri" w:eastAsia="Calibri" w:hAnsi="Calibri" w:cs="Calibri"/>
                <w:spacing w:val="1"/>
                <w:sz w:val="22"/>
                <w:szCs w:val="22"/>
              </w:rPr>
              <w:t>o</w:t>
            </w:r>
            <w:r w:rsidRPr="003A5514">
              <w:rPr>
                <w:rFonts w:ascii="Calibri" w:eastAsia="Calibri" w:hAnsi="Calibri" w:cs="Calibri"/>
                <w:sz w:val="22"/>
                <w:szCs w:val="22"/>
              </w:rPr>
              <w:t>ri</w:t>
            </w:r>
            <w:r w:rsidRPr="003A5514">
              <w:rPr>
                <w:rFonts w:ascii="Calibri" w:eastAsia="Calibri" w:hAnsi="Calibri" w:cs="Calibri"/>
                <w:spacing w:val="-1"/>
                <w:sz w:val="22"/>
                <w:szCs w:val="22"/>
              </w:rPr>
              <w:t>g</w:t>
            </w:r>
            <w:r w:rsidRPr="003A5514">
              <w:rPr>
                <w:rFonts w:ascii="Calibri" w:eastAsia="Calibri" w:hAnsi="Calibri" w:cs="Calibri"/>
                <w:sz w:val="22"/>
                <w:szCs w:val="22"/>
              </w:rPr>
              <w:t>i</w:t>
            </w:r>
            <w:r w:rsidRPr="003A5514">
              <w:rPr>
                <w:rFonts w:ascii="Calibri" w:eastAsia="Calibri" w:hAnsi="Calibri" w:cs="Calibri"/>
                <w:spacing w:val="-1"/>
                <w:sz w:val="22"/>
                <w:szCs w:val="22"/>
              </w:rPr>
              <w:t>n</w:t>
            </w:r>
            <w:r w:rsidRPr="003A5514">
              <w:rPr>
                <w:rFonts w:ascii="Calibri" w:eastAsia="Calibri" w:hAnsi="Calibri" w:cs="Calibri"/>
                <w:sz w:val="22"/>
                <w:szCs w:val="22"/>
              </w:rPr>
              <w:t>al</w:t>
            </w:r>
            <w:r w:rsidR="00C160AD" w:rsidRPr="003A5514">
              <w:rPr>
                <w:rFonts w:ascii="Calibri" w:eastAsia="Calibri" w:hAnsi="Calibri" w:cs="Calibri"/>
                <w:sz w:val="22"/>
                <w:szCs w:val="22"/>
              </w:rPr>
              <w:t xml:space="preserve"> </w:t>
            </w:r>
            <w:r w:rsidRPr="003A5514">
              <w:rPr>
                <w:rFonts w:ascii="Calibri" w:eastAsia="Calibri" w:hAnsi="Calibri" w:cs="Calibri"/>
                <w:sz w:val="22"/>
                <w:szCs w:val="22"/>
              </w:rPr>
              <w:t>i</w:t>
            </w:r>
            <w:r w:rsidRPr="003A5514">
              <w:rPr>
                <w:rFonts w:ascii="Calibri" w:eastAsia="Calibri" w:hAnsi="Calibri" w:cs="Calibri"/>
                <w:spacing w:val="-1"/>
                <w:sz w:val="22"/>
                <w:szCs w:val="22"/>
              </w:rPr>
              <w:t>nv</w:t>
            </w:r>
            <w:r w:rsidRPr="003A5514">
              <w:rPr>
                <w:rFonts w:ascii="Calibri" w:eastAsia="Calibri" w:hAnsi="Calibri" w:cs="Calibri"/>
                <w:spacing w:val="1"/>
                <w:sz w:val="22"/>
                <w:szCs w:val="22"/>
              </w:rPr>
              <w:t>o</w:t>
            </w:r>
            <w:r w:rsidRPr="003A5514">
              <w:rPr>
                <w:rFonts w:ascii="Calibri" w:eastAsia="Calibri" w:hAnsi="Calibri" w:cs="Calibri"/>
                <w:sz w:val="22"/>
                <w:szCs w:val="22"/>
              </w:rPr>
              <w:t>ic</w:t>
            </w:r>
            <w:r w:rsidRPr="003A5514">
              <w:rPr>
                <w:rFonts w:ascii="Calibri" w:eastAsia="Calibri" w:hAnsi="Calibri" w:cs="Calibri"/>
                <w:spacing w:val="-2"/>
                <w:sz w:val="22"/>
                <w:szCs w:val="22"/>
              </w:rPr>
              <w:t>e</w:t>
            </w:r>
            <w:r w:rsidRPr="003A5514">
              <w:rPr>
                <w:rFonts w:ascii="Calibri" w:eastAsia="Calibri" w:hAnsi="Calibri" w:cs="Calibri"/>
                <w:sz w:val="22"/>
                <w:szCs w:val="22"/>
              </w:rPr>
              <w:t>, a</w:t>
            </w:r>
            <w:r w:rsidRPr="003A5514">
              <w:rPr>
                <w:rFonts w:ascii="Calibri" w:eastAsia="Calibri" w:hAnsi="Calibri" w:cs="Calibri"/>
                <w:spacing w:val="-1"/>
                <w:sz w:val="22"/>
                <w:szCs w:val="22"/>
              </w:rPr>
              <w:t>n</w:t>
            </w:r>
            <w:r w:rsidRPr="003A5514">
              <w:rPr>
                <w:rFonts w:ascii="Calibri" w:eastAsia="Calibri" w:hAnsi="Calibri" w:cs="Calibri"/>
                <w:sz w:val="22"/>
                <w:szCs w:val="22"/>
              </w:rPr>
              <w:t>d</w:t>
            </w:r>
            <w:r w:rsidRPr="003A5514">
              <w:rPr>
                <w:rFonts w:ascii="Calibri" w:eastAsia="Calibri" w:hAnsi="Calibri" w:cs="Calibri"/>
                <w:spacing w:val="2"/>
                <w:sz w:val="22"/>
                <w:szCs w:val="22"/>
              </w:rPr>
              <w:t xml:space="preserve"> </w:t>
            </w:r>
            <w:r w:rsidRPr="003A5514">
              <w:rPr>
                <w:rFonts w:ascii="Calibri" w:eastAsia="Calibri" w:hAnsi="Calibri" w:cs="Calibri"/>
                <w:spacing w:val="1"/>
                <w:sz w:val="22"/>
                <w:szCs w:val="22"/>
              </w:rPr>
              <w:t>o</w:t>
            </w:r>
            <w:r w:rsidRPr="003A5514">
              <w:rPr>
                <w:rFonts w:ascii="Calibri" w:eastAsia="Calibri" w:hAnsi="Calibri" w:cs="Calibri"/>
                <w:sz w:val="22"/>
                <w:szCs w:val="22"/>
              </w:rPr>
              <w:t>t</w:t>
            </w:r>
            <w:r w:rsidRPr="003A5514">
              <w:rPr>
                <w:rFonts w:ascii="Calibri" w:eastAsia="Calibri" w:hAnsi="Calibri" w:cs="Calibri"/>
                <w:spacing w:val="-3"/>
                <w:sz w:val="22"/>
                <w:szCs w:val="22"/>
              </w:rPr>
              <w:t>h</w:t>
            </w:r>
            <w:r w:rsidRPr="003A5514">
              <w:rPr>
                <w:rFonts w:ascii="Calibri" w:eastAsia="Calibri" w:hAnsi="Calibri" w:cs="Calibri"/>
                <w:sz w:val="22"/>
                <w:szCs w:val="22"/>
              </w:rPr>
              <w:t>er</w:t>
            </w:r>
            <w:r w:rsidRPr="003A5514">
              <w:rPr>
                <w:rFonts w:ascii="Calibri" w:eastAsia="Calibri" w:hAnsi="Calibri" w:cs="Calibri"/>
                <w:spacing w:val="2"/>
                <w:sz w:val="22"/>
                <w:szCs w:val="22"/>
              </w:rPr>
              <w:t xml:space="preserve"> </w:t>
            </w:r>
            <w:r w:rsidRPr="003A5514">
              <w:rPr>
                <w:rFonts w:ascii="Calibri" w:eastAsia="Calibri" w:hAnsi="Calibri" w:cs="Calibri"/>
                <w:spacing w:val="-3"/>
                <w:sz w:val="22"/>
                <w:szCs w:val="22"/>
              </w:rPr>
              <w:t>r</w:t>
            </w:r>
            <w:r w:rsidRPr="003A5514">
              <w:rPr>
                <w:rFonts w:ascii="Calibri" w:eastAsia="Calibri" w:hAnsi="Calibri" w:cs="Calibri"/>
                <w:sz w:val="22"/>
                <w:szCs w:val="22"/>
              </w:rPr>
              <w:t>el</w:t>
            </w:r>
            <w:r w:rsidRPr="003A5514">
              <w:rPr>
                <w:rFonts w:ascii="Calibri" w:eastAsia="Calibri" w:hAnsi="Calibri" w:cs="Calibri"/>
                <w:spacing w:val="-2"/>
                <w:sz w:val="22"/>
                <w:szCs w:val="22"/>
              </w:rPr>
              <w:t>e</w:t>
            </w:r>
            <w:r w:rsidRPr="003A5514">
              <w:rPr>
                <w:rFonts w:ascii="Calibri" w:eastAsia="Calibri" w:hAnsi="Calibri" w:cs="Calibri"/>
                <w:spacing w:val="1"/>
                <w:sz w:val="22"/>
                <w:szCs w:val="22"/>
              </w:rPr>
              <w:t>v</w:t>
            </w:r>
            <w:r w:rsidRPr="003A5514">
              <w:rPr>
                <w:rFonts w:ascii="Calibri" w:eastAsia="Calibri" w:hAnsi="Calibri" w:cs="Calibri"/>
                <w:sz w:val="22"/>
                <w:szCs w:val="22"/>
              </w:rPr>
              <w:t>a</w:t>
            </w:r>
            <w:r w:rsidRPr="003A5514">
              <w:rPr>
                <w:rFonts w:ascii="Calibri" w:eastAsia="Calibri" w:hAnsi="Calibri" w:cs="Calibri"/>
                <w:spacing w:val="-1"/>
                <w:sz w:val="22"/>
                <w:szCs w:val="22"/>
              </w:rPr>
              <w:t>n</w:t>
            </w:r>
            <w:r w:rsidRPr="003A5514">
              <w:rPr>
                <w:rFonts w:ascii="Calibri" w:eastAsia="Calibri" w:hAnsi="Calibri" w:cs="Calibri"/>
                <w:sz w:val="22"/>
                <w:szCs w:val="22"/>
              </w:rPr>
              <w:t>t su</w:t>
            </w:r>
            <w:r w:rsidRPr="003A5514">
              <w:rPr>
                <w:rFonts w:ascii="Calibri" w:eastAsia="Calibri" w:hAnsi="Calibri" w:cs="Calibri"/>
                <w:spacing w:val="-2"/>
                <w:sz w:val="22"/>
                <w:szCs w:val="22"/>
              </w:rPr>
              <w:t>p</w:t>
            </w:r>
            <w:r w:rsidRPr="003A5514">
              <w:rPr>
                <w:rFonts w:ascii="Calibri" w:eastAsia="Calibri" w:hAnsi="Calibri" w:cs="Calibri"/>
                <w:spacing w:val="-1"/>
                <w:sz w:val="22"/>
                <w:szCs w:val="22"/>
              </w:rPr>
              <w:t>p</w:t>
            </w:r>
            <w:r w:rsidRPr="003A5514">
              <w:rPr>
                <w:rFonts w:ascii="Calibri" w:eastAsia="Calibri" w:hAnsi="Calibri" w:cs="Calibri"/>
                <w:spacing w:val="1"/>
                <w:sz w:val="22"/>
                <w:szCs w:val="22"/>
              </w:rPr>
              <w:t>o</w:t>
            </w:r>
            <w:r w:rsidRPr="003A5514">
              <w:rPr>
                <w:rFonts w:ascii="Calibri" w:eastAsia="Calibri" w:hAnsi="Calibri" w:cs="Calibri"/>
                <w:sz w:val="22"/>
                <w:szCs w:val="22"/>
              </w:rPr>
              <w:t>rti</w:t>
            </w:r>
            <w:r w:rsidRPr="003A5514">
              <w:rPr>
                <w:rFonts w:ascii="Calibri" w:eastAsia="Calibri" w:hAnsi="Calibri" w:cs="Calibri"/>
                <w:spacing w:val="-1"/>
                <w:sz w:val="22"/>
                <w:szCs w:val="22"/>
              </w:rPr>
              <w:t>n</w:t>
            </w:r>
            <w:r w:rsidRPr="003A5514">
              <w:rPr>
                <w:rFonts w:ascii="Calibri" w:eastAsia="Calibri" w:hAnsi="Calibri" w:cs="Calibri"/>
                <w:sz w:val="22"/>
                <w:szCs w:val="22"/>
              </w:rPr>
              <w:t>g</w:t>
            </w:r>
            <w:r w:rsidRPr="003A5514">
              <w:rPr>
                <w:rFonts w:ascii="Calibri" w:eastAsia="Calibri" w:hAnsi="Calibri" w:cs="Calibri"/>
                <w:spacing w:val="1"/>
                <w:sz w:val="22"/>
                <w:szCs w:val="22"/>
              </w:rPr>
              <w:t xml:space="preserve"> </w:t>
            </w:r>
            <w:r w:rsidRPr="003A5514">
              <w:rPr>
                <w:rFonts w:ascii="Calibri" w:eastAsia="Calibri" w:hAnsi="Calibri" w:cs="Calibri"/>
                <w:spacing w:val="-3"/>
                <w:sz w:val="22"/>
                <w:szCs w:val="22"/>
              </w:rPr>
              <w:t>d</w:t>
            </w:r>
            <w:r w:rsidRPr="003A5514">
              <w:rPr>
                <w:rFonts w:ascii="Calibri" w:eastAsia="Calibri" w:hAnsi="Calibri" w:cs="Calibri"/>
                <w:spacing w:val="1"/>
                <w:sz w:val="22"/>
                <w:szCs w:val="22"/>
              </w:rPr>
              <w:t>o</w:t>
            </w:r>
            <w:r w:rsidRPr="003A5514">
              <w:rPr>
                <w:rFonts w:ascii="Calibri" w:eastAsia="Calibri" w:hAnsi="Calibri" w:cs="Calibri"/>
                <w:sz w:val="22"/>
                <w:szCs w:val="22"/>
              </w:rPr>
              <w:t>cu</w:t>
            </w:r>
            <w:r w:rsidRPr="003A5514">
              <w:rPr>
                <w:rFonts w:ascii="Calibri" w:eastAsia="Calibri" w:hAnsi="Calibri" w:cs="Calibri"/>
                <w:spacing w:val="-2"/>
                <w:sz w:val="22"/>
                <w:szCs w:val="22"/>
              </w:rPr>
              <w:t>m</w:t>
            </w:r>
            <w:r w:rsidRPr="003A5514">
              <w:rPr>
                <w:rFonts w:ascii="Calibri" w:eastAsia="Calibri" w:hAnsi="Calibri" w:cs="Calibri"/>
                <w:sz w:val="22"/>
                <w:szCs w:val="22"/>
              </w:rPr>
              <w:t>ents satisfac</w:t>
            </w:r>
            <w:r w:rsidRPr="003A5514">
              <w:rPr>
                <w:rFonts w:ascii="Calibri" w:eastAsia="Calibri" w:hAnsi="Calibri" w:cs="Calibri"/>
                <w:spacing w:val="-2"/>
                <w:sz w:val="22"/>
                <w:szCs w:val="22"/>
              </w:rPr>
              <w:t>t</w:t>
            </w:r>
            <w:r w:rsidRPr="003A5514">
              <w:rPr>
                <w:rFonts w:ascii="Calibri" w:eastAsia="Calibri" w:hAnsi="Calibri" w:cs="Calibri"/>
                <w:spacing w:val="1"/>
                <w:sz w:val="22"/>
                <w:szCs w:val="22"/>
              </w:rPr>
              <w:t>o</w:t>
            </w:r>
            <w:r w:rsidRPr="003A5514">
              <w:rPr>
                <w:rFonts w:ascii="Calibri" w:eastAsia="Calibri" w:hAnsi="Calibri" w:cs="Calibri"/>
                <w:sz w:val="22"/>
                <w:szCs w:val="22"/>
              </w:rPr>
              <w:t>ri</w:t>
            </w:r>
            <w:r w:rsidRPr="003A5514">
              <w:rPr>
                <w:rFonts w:ascii="Calibri" w:eastAsia="Calibri" w:hAnsi="Calibri" w:cs="Calibri"/>
                <w:spacing w:val="-1"/>
                <w:sz w:val="22"/>
                <w:szCs w:val="22"/>
              </w:rPr>
              <w:t>l</w:t>
            </w:r>
            <w:r w:rsidRPr="003A5514">
              <w:rPr>
                <w:rFonts w:ascii="Calibri" w:eastAsia="Calibri" w:hAnsi="Calibri" w:cs="Calibri"/>
                <w:spacing w:val="1"/>
                <w:sz w:val="22"/>
                <w:szCs w:val="22"/>
              </w:rPr>
              <w:t>y</w:t>
            </w:r>
            <w:r w:rsidRPr="003A5514">
              <w:rPr>
                <w:rFonts w:ascii="Calibri" w:eastAsia="Calibri" w:hAnsi="Calibri" w:cs="Calibri"/>
                <w:sz w:val="22"/>
                <w:szCs w:val="22"/>
              </w:rPr>
              <w:t>.</w:t>
            </w:r>
          </w:p>
        </w:tc>
      </w:tr>
      <w:tr w:rsidR="009C238E" w:rsidRPr="001B600B" w14:paraId="5C6D687D" w14:textId="77777777" w:rsidTr="253813C9">
        <w:trPr>
          <w:gridAfter w:val="1"/>
          <w:wAfter w:w="8" w:type="dxa"/>
          <w:trHeight w:hRule="exact" w:val="629"/>
        </w:trPr>
        <w:tc>
          <w:tcPr>
            <w:tcW w:w="511" w:type="dxa"/>
            <w:tcBorders>
              <w:top w:val="single" w:sz="6" w:space="0" w:color="000000" w:themeColor="text1"/>
              <w:left w:val="single" w:sz="5" w:space="0" w:color="000000" w:themeColor="text1"/>
              <w:bottom w:val="single" w:sz="6" w:space="0" w:color="000000" w:themeColor="text1"/>
              <w:right w:val="single" w:sz="5" w:space="0" w:color="000000" w:themeColor="text1"/>
            </w:tcBorders>
          </w:tcPr>
          <w:p w14:paraId="5552EE08" w14:textId="77777777" w:rsidR="009C238E" w:rsidRPr="001B600B" w:rsidRDefault="003D7108" w:rsidP="00E36F9B">
            <w:pPr>
              <w:jc w:val="center"/>
              <w:rPr>
                <w:rFonts w:ascii="Calibri" w:eastAsia="Calibri" w:hAnsi="Calibri" w:cs="Calibri"/>
                <w:sz w:val="22"/>
                <w:szCs w:val="22"/>
              </w:rPr>
            </w:pPr>
            <w:r w:rsidRPr="001B600B">
              <w:rPr>
                <w:rFonts w:ascii="Calibri" w:eastAsia="Calibri" w:hAnsi="Calibri" w:cs="Calibri"/>
                <w:spacing w:val="1"/>
                <w:sz w:val="22"/>
                <w:szCs w:val="22"/>
              </w:rPr>
              <w:t>13</w:t>
            </w:r>
          </w:p>
        </w:tc>
        <w:tc>
          <w:tcPr>
            <w:tcW w:w="380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3D2FC5" w14:textId="77777777" w:rsidR="009C238E" w:rsidRPr="001B600B" w:rsidRDefault="003D7108" w:rsidP="00E36F9B">
            <w:pPr>
              <w:ind w:left="103"/>
              <w:rPr>
                <w:rFonts w:ascii="Calibri" w:eastAsia="Calibri" w:hAnsi="Calibri" w:cs="Calibri"/>
                <w:sz w:val="22"/>
                <w:szCs w:val="22"/>
              </w:rPr>
            </w:pPr>
            <w:r w:rsidRPr="001B600B">
              <w:rPr>
                <w:rFonts w:ascii="Calibri" w:eastAsia="Calibri" w:hAnsi="Calibri" w:cs="Calibri"/>
                <w:sz w:val="22"/>
                <w:szCs w:val="22"/>
              </w:rPr>
              <w:t>G</w:t>
            </w:r>
            <w:r w:rsidRPr="001B600B">
              <w:rPr>
                <w:rFonts w:ascii="Calibri" w:eastAsia="Calibri" w:hAnsi="Calibri" w:cs="Calibri"/>
                <w:spacing w:val="1"/>
                <w:sz w:val="22"/>
                <w:szCs w:val="22"/>
              </w:rPr>
              <w:t>oo</w:t>
            </w:r>
            <w:r w:rsidRPr="001B600B">
              <w:rPr>
                <w:rFonts w:ascii="Calibri" w:eastAsia="Calibri" w:hAnsi="Calibri" w:cs="Calibri"/>
                <w:spacing w:val="-1"/>
                <w:sz w:val="22"/>
                <w:szCs w:val="22"/>
              </w:rPr>
              <w:t>d</w:t>
            </w:r>
            <w:r w:rsidRPr="001B600B">
              <w:rPr>
                <w:rFonts w:ascii="Calibri" w:eastAsia="Calibri" w:hAnsi="Calibri" w:cs="Calibri"/>
                <w:spacing w:val="-2"/>
                <w:sz w:val="22"/>
                <w:szCs w:val="22"/>
              </w:rPr>
              <w:t>s</w:t>
            </w:r>
            <w:r w:rsidRPr="001B600B">
              <w:rPr>
                <w:rFonts w:ascii="Calibri" w:eastAsia="Calibri" w:hAnsi="Calibri" w:cs="Calibri"/>
                <w:spacing w:val="1"/>
                <w:sz w:val="22"/>
                <w:szCs w:val="22"/>
              </w:rPr>
              <w:t>/</w:t>
            </w:r>
            <w:r w:rsidRPr="001B600B">
              <w:rPr>
                <w:rFonts w:ascii="Calibri" w:eastAsia="Calibri" w:hAnsi="Calibri" w:cs="Calibri"/>
                <w:sz w:val="22"/>
                <w:szCs w:val="22"/>
              </w:rPr>
              <w:t>Se</w:t>
            </w:r>
            <w:r w:rsidRPr="001B600B">
              <w:rPr>
                <w:rFonts w:ascii="Calibri" w:eastAsia="Calibri" w:hAnsi="Calibri" w:cs="Calibri"/>
                <w:spacing w:val="-3"/>
                <w:sz w:val="22"/>
                <w:szCs w:val="22"/>
              </w:rPr>
              <w:t>r</w:t>
            </w:r>
            <w:r w:rsidRPr="001B600B">
              <w:rPr>
                <w:rFonts w:ascii="Calibri" w:eastAsia="Calibri" w:hAnsi="Calibri" w:cs="Calibri"/>
                <w:spacing w:val="1"/>
                <w:sz w:val="22"/>
                <w:szCs w:val="22"/>
              </w:rPr>
              <w:t>v</w:t>
            </w:r>
            <w:r w:rsidRPr="001B600B">
              <w:rPr>
                <w:rFonts w:ascii="Calibri" w:eastAsia="Calibri" w:hAnsi="Calibri" w:cs="Calibri"/>
                <w:sz w:val="22"/>
                <w:szCs w:val="22"/>
              </w:rPr>
              <w:t>i</w:t>
            </w:r>
            <w:r w:rsidRPr="001B600B">
              <w:rPr>
                <w:rFonts w:ascii="Calibri" w:eastAsia="Calibri" w:hAnsi="Calibri" w:cs="Calibri"/>
                <w:spacing w:val="-3"/>
                <w:sz w:val="22"/>
                <w:szCs w:val="22"/>
              </w:rPr>
              <w:t>c</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S</w:t>
            </w:r>
            <w:r w:rsidRPr="001B600B">
              <w:rPr>
                <w:rFonts w:ascii="Calibri" w:eastAsia="Calibri" w:hAnsi="Calibri" w:cs="Calibri"/>
                <w:spacing w:val="-2"/>
                <w:sz w:val="22"/>
                <w:szCs w:val="22"/>
              </w:rPr>
              <w:t>p</w:t>
            </w:r>
            <w:r w:rsidRPr="001B600B">
              <w:rPr>
                <w:rFonts w:ascii="Calibri" w:eastAsia="Calibri" w:hAnsi="Calibri" w:cs="Calibri"/>
                <w:sz w:val="22"/>
                <w:szCs w:val="22"/>
              </w:rPr>
              <w:t>ecific</w:t>
            </w:r>
            <w:r w:rsidRPr="001B600B">
              <w:rPr>
                <w:rFonts w:ascii="Calibri" w:eastAsia="Calibri" w:hAnsi="Calibri" w:cs="Calibri"/>
                <w:spacing w:val="-2"/>
                <w:sz w:val="22"/>
                <w:szCs w:val="22"/>
              </w:rPr>
              <w:t>a</w:t>
            </w:r>
            <w:r w:rsidRPr="001B600B">
              <w:rPr>
                <w:rFonts w:ascii="Calibri" w:eastAsia="Calibri" w:hAnsi="Calibri" w:cs="Calibri"/>
                <w:sz w:val="22"/>
                <w:szCs w:val="22"/>
              </w:rPr>
              <w:t>ti</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and</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z w:val="22"/>
                <w:szCs w:val="22"/>
              </w:rPr>
              <w:t>rice</w:t>
            </w:r>
          </w:p>
        </w:tc>
        <w:tc>
          <w:tcPr>
            <w:tcW w:w="503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5E7EC5" w14:textId="77777777" w:rsidR="009C238E" w:rsidRPr="001B600B" w:rsidRDefault="003D7108" w:rsidP="00E36F9B">
            <w:pPr>
              <w:ind w:left="100" w:right="139"/>
              <w:rPr>
                <w:rFonts w:ascii="Calibri" w:eastAsia="Calibri" w:hAnsi="Calibri" w:cs="Calibri"/>
                <w:sz w:val="22"/>
                <w:szCs w:val="22"/>
              </w:rPr>
            </w:pPr>
            <w:r w:rsidRPr="001B600B">
              <w:rPr>
                <w:rFonts w:ascii="Calibri" w:eastAsia="Calibri" w:hAnsi="Calibri" w:cs="Calibri"/>
                <w:position w:val="1"/>
                <w:sz w:val="22"/>
                <w:szCs w:val="22"/>
              </w:rPr>
              <w:t>Offer</w:t>
            </w:r>
            <w:r w:rsidRPr="001B600B">
              <w:rPr>
                <w:rFonts w:ascii="Calibri" w:eastAsia="Calibri" w:hAnsi="Calibri" w:cs="Calibri"/>
                <w:spacing w:val="1"/>
                <w:position w:val="1"/>
                <w:sz w:val="22"/>
                <w:szCs w:val="22"/>
              </w:rPr>
              <w:t>o</w:t>
            </w:r>
            <w:r w:rsidRPr="001B600B">
              <w:rPr>
                <w:rFonts w:ascii="Calibri" w:eastAsia="Calibri" w:hAnsi="Calibri" w:cs="Calibri"/>
                <w:spacing w:val="-3"/>
                <w:position w:val="1"/>
                <w:sz w:val="22"/>
                <w:szCs w:val="22"/>
              </w:rPr>
              <w:t>r</w:t>
            </w:r>
            <w:r w:rsidRPr="001B600B">
              <w:rPr>
                <w:rFonts w:ascii="Calibri" w:eastAsia="Calibri" w:hAnsi="Calibri" w:cs="Calibri"/>
                <w:position w:val="1"/>
                <w:sz w:val="22"/>
                <w:szCs w:val="22"/>
              </w:rPr>
              <w:t>s</w:t>
            </w:r>
            <w:r w:rsidRPr="001B600B">
              <w:rPr>
                <w:rFonts w:ascii="Calibri" w:eastAsia="Calibri" w:hAnsi="Calibri" w:cs="Calibri"/>
                <w:spacing w:val="3"/>
                <w:position w:val="1"/>
                <w:sz w:val="22"/>
                <w:szCs w:val="22"/>
              </w:rPr>
              <w:t xml:space="preserve"> </w:t>
            </w:r>
            <w:r w:rsidRPr="001B600B">
              <w:rPr>
                <w:rFonts w:ascii="Calibri" w:eastAsia="Calibri" w:hAnsi="Calibri" w:cs="Calibri"/>
                <w:position w:val="1"/>
                <w:sz w:val="22"/>
                <w:szCs w:val="22"/>
              </w:rPr>
              <w:t>s</w:t>
            </w:r>
            <w:r w:rsidRPr="001B600B">
              <w:rPr>
                <w:rFonts w:ascii="Calibri" w:eastAsia="Calibri" w:hAnsi="Calibri" w:cs="Calibri"/>
                <w:spacing w:val="-3"/>
                <w:position w:val="1"/>
                <w:sz w:val="22"/>
                <w:szCs w:val="22"/>
              </w:rPr>
              <w:t>h</w:t>
            </w:r>
            <w:r w:rsidRPr="001B600B">
              <w:rPr>
                <w:rFonts w:ascii="Calibri" w:eastAsia="Calibri" w:hAnsi="Calibri" w:cs="Calibri"/>
                <w:spacing w:val="1"/>
                <w:position w:val="1"/>
                <w:sz w:val="22"/>
                <w:szCs w:val="22"/>
              </w:rPr>
              <w:t>o</w:t>
            </w:r>
            <w:r w:rsidRPr="001B600B">
              <w:rPr>
                <w:rFonts w:ascii="Calibri" w:eastAsia="Calibri" w:hAnsi="Calibri" w:cs="Calibri"/>
                <w:spacing w:val="-1"/>
                <w:position w:val="1"/>
                <w:sz w:val="22"/>
                <w:szCs w:val="22"/>
              </w:rPr>
              <w:t>u</w:t>
            </w:r>
            <w:r w:rsidRPr="001B600B">
              <w:rPr>
                <w:rFonts w:ascii="Calibri" w:eastAsia="Calibri" w:hAnsi="Calibri" w:cs="Calibri"/>
                <w:position w:val="1"/>
                <w:sz w:val="22"/>
                <w:szCs w:val="22"/>
              </w:rPr>
              <w:t>ld</w:t>
            </w:r>
            <w:r w:rsidRPr="001B600B">
              <w:rPr>
                <w:rFonts w:ascii="Calibri" w:eastAsia="Calibri" w:hAnsi="Calibri" w:cs="Calibri"/>
                <w:spacing w:val="3"/>
                <w:position w:val="1"/>
                <w:sz w:val="22"/>
                <w:szCs w:val="22"/>
              </w:rPr>
              <w:t xml:space="preserve"> </w:t>
            </w:r>
            <w:r w:rsidRPr="001B600B">
              <w:rPr>
                <w:rFonts w:ascii="Calibri" w:eastAsia="Calibri" w:hAnsi="Calibri" w:cs="Calibri"/>
                <w:position w:val="1"/>
                <w:sz w:val="22"/>
                <w:szCs w:val="22"/>
              </w:rPr>
              <w:t>send</w:t>
            </w:r>
            <w:r w:rsidRPr="001B600B">
              <w:rPr>
                <w:rFonts w:ascii="Calibri" w:eastAsia="Calibri" w:hAnsi="Calibri" w:cs="Calibri"/>
                <w:spacing w:val="2"/>
                <w:position w:val="1"/>
                <w:sz w:val="22"/>
                <w:szCs w:val="22"/>
              </w:rPr>
              <w:t xml:space="preserve"> </w:t>
            </w:r>
            <w:r w:rsidRPr="001B600B">
              <w:rPr>
                <w:rFonts w:ascii="Calibri" w:eastAsia="Calibri" w:hAnsi="Calibri" w:cs="Calibri"/>
                <w:position w:val="1"/>
                <w:sz w:val="22"/>
                <w:szCs w:val="22"/>
              </w:rPr>
              <w:t>their</w:t>
            </w:r>
            <w:r w:rsidRPr="001B600B">
              <w:rPr>
                <w:rFonts w:ascii="Calibri" w:eastAsia="Calibri" w:hAnsi="Calibri" w:cs="Calibri"/>
                <w:spacing w:val="-1"/>
                <w:position w:val="1"/>
                <w:sz w:val="22"/>
                <w:szCs w:val="22"/>
              </w:rPr>
              <w:t xml:space="preserve"> </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wn</w:t>
            </w:r>
            <w:r w:rsidRPr="001B600B">
              <w:rPr>
                <w:rFonts w:ascii="Calibri" w:eastAsia="Calibri" w:hAnsi="Calibri" w:cs="Calibri"/>
                <w:spacing w:val="3"/>
                <w:position w:val="1"/>
                <w:sz w:val="22"/>
                <w:szCs w:val="22"/>
              </w:rPr>
              <w:t xml:space="preserve"> </w:t>
            </w:r>
            <w:r w:rsidRPr="001B600B">
              <w:rPr>
                <w:rFonts w:ascii="Calibri" w:eastAsia="Calibri" w:hAnsi="Calibri" w:cs="Calibri"/>
                <w:spacing w:val="-2"/>
                <w:position w:val="1"/>
                <w:sz w:val="22"/>
                <w:szCs w:val="22"/>
              </w:rPr>
              <w:t>c</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r</w:t>
            </w:r>
            <w:r w:rsidRPr="001B600B">
              <w:rPr>
                <w:rFonts w:ascii="Calibri" w:eastAsia="Calibri" w:hAnsi="Calibri" w:cs="Calibri"/>
                <w:spacing w:val="-3"/>
                <w:position w:val="1"/>
                <w:sz w:val="22"/>
                <w:szCs w:val="22"/>
              </w:rPr>
              <w:t>p</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rate</w:t>
            </w:r>
            <w:r w:rsidRPr="001B600B">
              <w:rPr>
                <w:rFonts w:ascii="Calibri" w:eastAsia="Calibri" w:hAnsi="Calibri" w:cs="Calibri"/>
                <w:spacing w:val="1"/>
                <w:position w:val="1"/>
                <w:sz w:val="22"/>
                <w:szCs w:val="22"/>
              </w:rPr>
              <w:t xml:space="preserve"> </w:t>
            </w:r>
            <w:r w:rsidRPr="001B600B">
              <w:rPr>
                <w:rFonts w:ascii="Calibri" w:eastAsia="Calibri" w:hAnsi="Calibri" w:cs="Calibri"/>
                <w:position w:val="1"/>
                <w:sz w:val="22"/>
                <w:szCs w:val="22"/>
              </w:rPr>
              <w:t>ra</w:t>
            </w:r>
            <w:r w:rsidRPr="001B600B">
              <w:rPr>
                <w:rFonts w:ascii="Calibri" w:eastAsia="Calibri" w:hAnsi="Calibri" w:cs="Calibri"/>
                <w:spacing w:val="-2"/>
                <w:position w:val="1"/>
                <w:sz w:val="22"/>
                <w:szCs w:val="22"/>
              </w:rPr>
              <w:t>t</w:t>
            </w:r>
            <w:r w:rsidRPr="001B600B">
              <w:rPr>
                <w:rFonts w:ascii="Calibri" w:eastAsia="Calibri" w:hAnsi="Calibri" w:cs="Calibri"/>
                <w:position w:val="1"/>
                <w:sz w:val="22"/>
                <w:szCs w:val="22"/>
              </w:rPr>
              <w:t>e</w:t>
            </w:r>
          </w:p>
          <w:p w14:paraId="4B321C1D" w14:textId="77777777" w:rsidR="009C238E" w:rsidRPr="001B600B" w:rsidRDefault="003D7108" w:rsidP="00E36F9B">
            <w:pPr>
              <w:ind w:left="100" w:right="139"/>
              <w:rPr>
                <w:rFonts w:ascii="Calibri" w:eastAsia="Calibri" w:hAnsi="Calibri" w:cs="Calibri"/>
                <w:sz w:val="22"/>
                <w:szCs w:val="22"/>
              </w:rPr>
            </w:pPr>
            <w:r w:rsidRPr="001B600B">
              <w:rPr>
                <w:rFonts w:ascii="Calibri" w:eastAsia="Calibri" w:hAnsi="Calibri" w:cs="Calibri"/>
                <w:sz w:val="22"/>
                <w:szCs w:val="22"/>
              </w:rPr>
              <w:t>t</w:t>
            </w:r>
            <w:r w:rsidRPr="001B600B">
              <w:rPr>
                <w:rFonts w:ascii="Calibri" w:eastAsia="Calibri" w:hAnsi="Calibri" w:cs="Calibri"/>
                <w:spacing w:val="1"/>
                <w:sz w:val="22"/>
                <w:szCs w:val="22"/>
              </w:rPr>
              <w:t>em</w:t>
            </w:r>
            <w:r w:rsidRPr="001B600B">
              <w:rPr>
                <w:rFonts w:ascii="Calibri" w:eastAsia="Calibri" w:hAnsi="Calibri" w:cs="Calibri"/>
                <w:spacing w:val="-1"/>
                <w:sz w:val="22"/>
                <w:szCs w:val="22"/>
              </w:rPr>
              <w:t>p</w:t>
            </w:r>
            <w:r w:rsidRPr="001B600B">
              <w:rPr>
                <w:rFonts w:ascii="Calibri" w:eastAsia="Calibri" w:hAnsi="Calibri" w:cs="Calibri"/>
                <w:sz w:val="22"/>
                <w:szCs w:val="22"/>
              </w:rPr>
              <w:t>l</w:t>
            </w:r>
            <w:r w:rsidRPr="001B600B">
              <w:rPr>
                <w:rFonts w:ascii="Calibri" w:eastAsia="Calibri" w:hAnsi="Calibri" w:cs="Calibri"/>
                <w:spacing w:val="-3"/>
                <w:sz w:val="22"/>
                <w:szCs w:val="22"/>
              </w:rPr>
              <w:t>a</w:t>
            </w:r>
            <w:r w:rsidRPr="001B600B">
              <w:rPr>
                <w:rFonts w:ascii="Calibri" w:eastAsia="Calibri" w:hAnsi="Calibri" w:cs="Calibri"/>
                <w:sz w:val="22"/>
                <w:szCs w:val="22"/>
              </w:rPr>
              <w:t xml:space="preserve">te </w:t>
            </w:r>
            <w:r w:rsidRPr="001B600B">
              <w:rPr>
                <w:rFonts w:ascii="Calibri" w:eastAsia="Calibri" w:hAnsi="Calibri" w:cs="Calibri"/>
                <w:spacing w:val="1"/>
                <w:sz w:val="22"/>
                <w:szCs w:val="22"/>
              </w:rPr>
              <w:t>o</w:t>
            </w:r>
            <w:r w:rsidRPr="001B600B">
              <w:rPr>
                <w:rFonts w:ascii="Calibri" w:eastAsia="Calibri" w:hAnsi="Calibri" w:cs="Calibri"/>
                <w:sz w:val="22"/>
                <w:szCs w:val="22"/>
              </w:rPr>
              <w:t>r fil</w:t>
            </w:r>
            <w:r w:rsidRPr="001B600B">
              <w:rPr>
                <w:rFonts w:ascii="Calibri" w:eastAsia="Calibri" w:hAnsi="Calibri" w:cs="Calibri"/>
                <w:spacing w:val="-3"/>
                <w:sz w:val="22"/>
                <w:szCs w:val="22"/>
              </w:rPr>
              <w:t>l</w:t>
            </w:r>
            <w:r w:rsidRPr="001B600B">
              <w:rPr>
                <w:rFonts w:ascii="Calibri" w:eastAsia="Calibri" w:hAnsi="Calibri" w:cs="Calibri"/>
                <w:spacing w:val="-1"/>
                <w:sz w:val="22"/>
                <w:szCs w:val="22"/>
              </w:rPr>
              <w:t>/</w:t>
            </w:r>
            <w:r w:rsidRPr="001B600B">
              <w:rPr>
                <w:rFonts w:ascii="Calibri" w:eastAsia="Calibri" w:hAnsi="Calibri" w:cs="Calibri"/>
                <w:spacing w:val="1"/>
                <w:sz w:val="22"/>
                <w:szCs w:val="22"/>
              </w:rPr>
              <w:t>mo</w:t>
            </w:r>
            <w:r w:rsidRPr="001B600B">
              <w:rPr>
                <w:rFonts w:ascii="Calibri" w:eastAsia="Calibri" w:hAnsi="Calibri" w:cs="Calibri"/>
                <w:spacing w:val="-1"/>
                <w:sz w:val="22"/>
                <w:szCs w:val="22"/>
              </w:rPr>
              <w:t>d</w:t>
            </w:r>
            <w:r w:rsidRPr="001B600B">
              <w:rPr>
                <w:rFonts w:ascii="Calibri" w:eastAsia="Calibri" w:hAnsi="Calibri" w:cs="Calibri"/>
                <w:sz w:val="22"/>
                <w:szCs w:val="22"/>
              </w:rPr>
              <w:t>i</w:t>
            </w:r>
            <w:r w:rsidRPr="001B600B">
              <w:rPr>
                <w:rFonts w:ascii="Calibri" w:eastAsia="Calibri" w:hAnsi="Calibri" w:cs="Calibri"/>
                <w:spacing w:val="-3"/>
                <w:sz w:val="22"/>
                <w:szCs w:val="22"/>
              </w:rPr>
              <w:t>f</w:t>
            </w:r>
            <w:r w:rsidRPr="001B600B">
              <w:rPr>
                <w:rFonts w:ascii="Calibri" w:eastAsia="Calibri" w:hAnsi="Calibri" w:cs="Calibri"/>
                <w:sz w:val="22"/>
                <w:szCs w:val="22"/>
              </w:rPr>
              <w:t>y</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At</w:t>
            </w:r>
            <w:r w:rsidRPr="001B600B">
              <w:rPr>
                <w:rFonts w:ascii="Calibri" w:eastAsia="Calibri" w:hAnsi="Calibri" w:cs="Calibri"/>
                <w:spacing w:val="-2"/>
                <w:sz w:val="22"/>
                <w:szCs w:val="22"/>
              </w:rPr>
              <w:t>t</w:t>
            </w:r>
            <w:r w:rsidRPr="001B600B">
              <w:rPr>
                <w:rFonts w:ascii="Calibri" w:eastAsia="Calibri" w:hAnsi="Calibri" w:cs="Calibri"/>
                <w:sz w:val="22"/>
                <w:szCs w:val="22"/>
              </w:rPr>
              <w:t>ac</w:t>
            </w:r>
            <w:r w:rsidRPr="001B600B">
              <w:rPr>
                <w:rFonts w:ascii="Calibri" w:eastAsia="Calibri" w:hAnsi="Calibri" w:cs="Calibri"/>
                <w:spacing w:val="-1"/>
                <w:sz w:val="22"/>
                <w:szCs w:val="22"/>
              </w:rPr>
              <w:t>h</w:t>
            </w:r>
            <w:r w:rsidRPr="001B600B">
              <w:rPr>
                <w:rFonts w:ascii="Calibri" w:eastAsia="Calibri" w:hAnsi="Calibri" w:cs="Calibri"/>
                <w:spacing w:val="1"/>
                <w:sz w:val="22"/>
                <w:szCs w:val="22"/>
              </w:rPr>
              <w:t>m</w:t>
            </w:r>
            <w:r w:rsidRPr="001B600B">
              <w:rPr>
                <w:rFonts w:ascii="Calibri" w:eastAsia="Calibri" w:hAnsi="Calibri" w:cs="Calibri"/>
                <w:sz w:val="22"/>
                <w:szCs w:val="22"/>
              </w:rPr>
              <w:t>ent</w:t>
            </w:r>
            <w:r w:rsidRPr="001B600B">
              <w:rPr>
                <w:rFonts w:ascii="Calibri" w:eastAsia="Calibri" w:hAnsi="Calibri" w:cs="Calibri"/>
                <w:spacing w:val="-2"/>
                <w:sz w:val="22"/>
                <w:szCs w:val="22"/>
              </w:rPr>
              <w:t xml:space="preserve"> </w:t>
            </w:r>
            <w:r w:rsidRPr="001B600B">
              <w:rPr>
                <w:rFonts w:ascii="Calibri" w:eastAsia="Calibri" w:hAnsi="Calibri" w:cs="Calibri"/>
                <w:sz w:val="22"/>
                <w:szCs w:val="22"/>
              </w:rPr>
              <w:t>A.</w:t>
            </w:r>
          </w:p>
        </w:tc>
      </w:tr>
      <w:tr w:rsidR="004972CE" w:rsidRPr="001B600B" w14:paraId="2758F0D1" w14:textId="77777777" w:rsidTr="253813C9">
        <w:trPr>
          <w:gridAfter w:val="1"/>
          <w:wAfter w:w="8" w:type="dxa"/>
          <w:trHeight w:val="6435"/>
        </w:trPr>
        <w:tc>
          <w:tcPr>
            <w:tcW w:w="511" w:type="dxa"/>
            <w:tcBorders>
              <w:top w:val="single" w:sz="6" w:space="0" w:color="000000" w:themeColor="text1"/>
              <w:left w:val="single" w:sz="5" w:space="0" w:color="000000" w:themeColor="text1"/>
              <w:bottom w:val="single" w:sz="5" w:space="0" w:color="000000" w:themeColor="text1"/>
              <w:right w:val="single" w:sz="5" w:space="0" w:color="000000" w:themeColor="text1"/>
            </w:tcBorders>
          </w:tcPr>
          <w:p w14:paraId="3BA359ED" w14:textId="2580E0B7" w:rsidR="004972CE" w:rsidRPr="001B600B" w:rsidRDefault="004972CE" w:rsidP="004972CE">
            <w:pPr>
              <w:jc w:val="center"/>
              <w:rPr>
                <w:rFonts w:ascii="Calibri" w:eastAsia="Calibri" w:hAnsi="Calibri" w:cs="Calibri"/>
                <w:spacing w:val="1"/>
                <w:sz w:val="22"/>
                <w:szCs w:val="22"/>
              </w:rPr>
            </w:pPr>
            <w:r>
              <w:rPr>
                <w:rFonts w:ascii="Calibri" w:eastAsia="Calibri" w:hAnsi="Calibri" w:cs="Calibri"/>
                <w:spacing w:val="1"/>
                <w:sz w:val="22"/>
                <w:szCs w:val="22"/>
              </w:rPr>
              <w:t>14</w:t>
            </w:r>
          </w:p>
        </w:tc>
        <w:tc>
          <w:tcPr>
            <w:tcW w:w="380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4BDBA22" w14:textId="0A582D24" w:rsidR="004972CE" w:rsidRPr="001B600B" w:rsidRDefault="004972CE" w:rsidP="004972CE">
            <w:pPr>
              <w:ind w:left="103"/>
              <w:rPr>
                <w:rFonts w:ascii="Calibri" w:eastAsia="Calibri" w:hAnsi="Calibri" w:cs="Calibri"/>
                <w:sz w:val="22"/>
                <w:szCs w:val="22"/>
              </w:rPr>
            </w:pPr>
            <w:r>
              <w:rPr>
                <w:rFonts w:ascii="Calibri" w:eastAsia="Calibri" w:hAnsi="Calibri" w:cs="Calibri"/>
                <w:sz w:val="22"/>
                <w:szCs w:val="22"/>
              </w:rPr>
              <w:t xml:space="preserve">Definition </w:t>
            </w:r>
          </w:p>
        </w:tc>
        <w:tc>
          <w:tcPr>
            <w:tcW w:w="503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C09FD6" w14:textId="23FA6268" w:rsidR="004972CE" w:rsidRDefault="64DC4EA8" w:rsidP="253813C9">
            <w:pPr>
              <w:pStyle w:val="ListParagraph"/>
              <w:numPr>
                <w:ilvl w:val="0"/>
                <w:numId w:val="1"/>
              </w:numPr>
              <w:ind w:left="180" w:right="139" w:hanging="180"/>
              <w:rPr>
                <w:rFonts w:ascii="Helvetica" w:eastAsia="Helvetica" w:hAnsi="Helvetica" w:cs="Helvetica"/>
                <w:color w:val="333E49"/>
                <w:position w:val="1"/>
                <w:sz w:val="28"/>
                <w:szCs w:val="28"/>
              </w:rPr>
            </w:pPr>
            <w:r w:rsidRPr="253813C9">
              <w:rPr>
                <w:rFonts w:ascii="Calibri" w:eastAsia="Calibri" w:hAnsi="Calibri" w:cs="Calibri"/>
                <w:sz w:val="22"/>
                <w:szCs w:val="22"/>
              </w:rPr>
              <w:t xml:space="preserve">Video Director </w:t>
            </w:r>
            <w:r w:rsidR="36006AC4" w:rsidRPr="253813C9">
              <w:rPr>
                <w:rFonts w:ascii="Calibri" w:eastAsia="Calibri" w:hAnsi="Calibri" w:cs="Calibri"/>
                <w:sz w:val="22"/>
                <w:szCs w:val="22"/>
              </w:rPr>
              <w:t xml:space="preserve">will </w:t>
            </w:r>
            <w:r w:rsidR="49FFC445" w:rsidRPr="253813C9">
              <w:rPr>
                <w:rFonts w:ascii="Calibri" w:eastAsia="Calibri" w:hAnsi="Calibri" w:cs="Calibri"/>
                <w:sz w:val="22"/>
                <w:szCs w:val="22"/>
              </w:rPr>
              <w:t xml:space="preserve">direct and </w:t>
            </w:r>
            <w:r w:rsidR="36006AC4" w:rsidRPr="253813C9">
              <w:rPr>
                <w:rFonts w:ascii="Calibri" w:eastAsia="Calibri" w:hAnsi="Calibri" w:cs="Calibri"/>
                <w:sz w:val="22"/>
                <w:szCs w:val="22"/>
              </w:rPr>
              <w:t xml:space="preserve">supervise closely of the team including the </w:t>
            </w:r>
            <w:r w:rsidR="6467A0E7" w:rsidRPr="253813C9">
              <w:rPr>
                <w:rFonts w:ascii="Calibri" w:eastAsia="Calibri" w:hAnsi="Calibri" w:cs="Calibri"/>
                <w:sz w:val="22"/>
                <w:szCs w:val="22"/>
              </w:rPr>
              <w:t>video taking</w:t>
            </w:r>
            <w:r w:rsidR="36006AC4" w:rsidRPr="253813C9">
              <w:rPr>
                <w:rFonts w:ascii="Calibri" w:eastAsia="Calibri" w:hAnsi="Calibri" w:cs="Calibri"/>
                <w:sz w:val="22"/>
                <w:szCs w:val="22"/>
              </w:rPr>
              <w:t xml:space="preserve"> in and outside the countries</w:t>
            </w:r>
            <w:r w:rsidR="49FFC445" w:rsidRPr="253813C9">
              <w:rPr>
                <w:rFonts w:ascii="Calibri" w:eastAsia="Calibri" w:hAnsi="Calibri" w:cs="Calibri"/>
                <w:sz w:val="22"/>
                <w:szCs w:val="22"/>
              </w:rPr>
              <w:t xml:space="preserve">. This designation must be </w:t>
            </w:r>
            <w:r w:rsidR="36006AC4" w:rsidRPr="253813C9">
              <w:rPr>
                <w:rFonts w:ascii="Calibri" w:eastAsia="Calibri" w:hAnsi="Calibri" w:cs="Calibri"/>
                <w:sz w:val="22"/>
                <w:szCs w:val="22"/>
              </w:rPr>
              <w:t xml:space="preserve">able to determine strategic direction, design and implement clinical </w:t>
            </w:r>
            <w:r w:rsidR="3B521FAA" w:rsidRPr="253813C9">
              <w:rPr>
                <w:rFonts w:ascii="Calibri" w:eastAsia="Calibri" w:hAnsi="Calibri" w:cs="Calibri"/>
                <w:sz w:val="22"/>
                <w:szCs w:val="22"/>
              </w:rPr>
              <w:t>decisions</w:t>
            </w:r>
            <w:r w:rsidR="49FFC445" w:rsidRPr="253813C9">
              <w:rPr>
                <w:rFonts w:ascii="Calibri" w:eastAsia="Calibri" w:hAnsi="Calibri" w:cs="Calibri"/>
                <w:sz w:val="22"/>
                <w:szCs w:val="22"/>
              </w:rPr>
              <w:t xml:space="preserve">. He/she </w:t>
            </w:r>
            <w:r w:rsidR="7E43F1FF" w:rsidRPr="253813C9">
              <w:rPr>
                <w:rFonts w:ascii="Calibri" w:eastAsia="Calibri" w:hAnsi="Calibri" w:cs="Calibri"/>
                <w:sz w:val="22"/>
                <w:szCs w:val="22"/>
              </w:rPr>
              <w:t>should be</w:t>
            </w:r>
            <w:r w:rsidR="49FFC445" w:rsidRPr="253813C9">
              <w:rPr>
                <w:rFonts w:ascii="Calibri" w:eastAsia="Calibri" w:hAnsi="Calibri" w:cs="Calibri"/>
                <w:sz w:val="22"/>
                <w:szCs w:val="22"/>
              </w:rPr>
              <w:t xml:space="preserve"> able to</w:t>
            </w:r>
            <w:r w:rsidR="7B957ECD" w:rsidRPr="253813C9">
              <w:rPr>
                <w:rFonts w:ascii="Calibri" w:eastAsia="Calibri" w:hAnsi="Calibri" w:cs="Calibri"/>
                <w:sz w:val="22"/>
                <w:szCs w:val="22"/>
              </w:rPr>
              <w:t xml:space="preserve"> </w:t>
            </w:r>
            <w:r w:rsidR="5BB62DCD" w:rsidRPr="253813C9">
              <w:rPr>
                <w:rFonts w:ascii="Calibri" w:eastAsia="Calibri" w:hAnsi="Calibri" w:cs="Calibri"/>
                <w:sz w:val="22"/>
                <w:szCs w:val="22"/>
              </w:rPr>
              <w:t xml:space="preserve">do the quality control of the video, </w:t>
            </w:r>
            <w:r w:rsidR="7B957ECD" w:rsidRPr="253813C9">
              <w:rPr>
                <w:rFonts w:ascii="Calibri" w:eastAsia="Calibri" w:hAnsi="Calibri" w:cs="Calibri"/>
                <w:sz w:val="22"/>
                <w:szCs w:val="22"/>
              </w:rPr>
              <w:t xml:space="preserve">manage </w:t>
            </w:r>
            <w:r w:rsidR="25CB9B7B" w:rsidRPr="253813C9">
              <w:rPr>
                <w:rFonts w:ascii="Calibri" w:eastAsia="Calibri" w:hAnsi="Calibri" w:cs="Calibri"/>
                <w:sz w:val="22"/>
                <w:szCs w:val="22"/>
              </w:rPr>
              <w:t xml:space="preserve">and deliver </w:t>
            </w:r>
            <w:r w:rsidR="7B957ECD" w:rsidRPr="253813C9">
              <w:rPr>
                <w:rFonts w:ascii="Calibri" w:eastAsia="Calibri" w:hAnsi="Calibri" w:cs="Calibri"/>
                <w:sz w:val="22"/>
                <w:szCs w:val="22"/>
              </w:rPr>
              <w:t>the video</w:t>
            </w:r>
            <w:r w:rsidR="06CCBC9B" w:rsidRPr="253813C9">
              <w:rPr>
                <w:rFonts w:ascii="Calibri" w:eastAsia="Calibri" w:hAnsi="Calibri" w:cs="Calibri"/>
                <w:sz w:val="22"/>
                <w:szCs w:val="22"/>
              </w:rPr>
              <w:t xml:space="preserve"> output on time.</w:t>
            </w:r>
          </w:p>
          <w:p w14:paraId="33C6ABC7" w14:textId="2101195F" w:rsidR="004972CE" w:rsidRDefault="3E09EB36" w:rsidP="253813C9">
            <w:pPr>
              <w:pStyle w:val="ListParagraph"/>
              <w:numPr>
                <w:ilvl w:val="0"/>
                <w:numId w:val="14"/>
              </w:numPr>
              <w:ind w:left="180" w:right="139" w:hanging="180"/>
              <w:rPr>
                <w:rFonts w:ascii="Calibri" w:eastAsia="Calibri" w:hAnsi="Calibri" w:cs="Calibri"/>
                <w:position w:val="1"/>
                <w:sz w:val="22"/>
                <w:szCs w:val="22"/>
              </w:rPr>
            </w:pPr>
            <w:r>
              <w:rPr>
                <w:rFonts w:ascii="Calibri" w:eastAsia="Calibri" w:hAnsi="Calibri" w:cs="Calibri"/>
                <w:position w:val="1"/>
                <w:sz w:val="22"/>
                <w:szCs w:val="22"/>
              </w:rPr>
              <w:t>Video Editor</w:t>
            </w:r>
            <w:r w:rsidR="44F7542A">
              <w:rPr>
                <w:rFonts w:ascii="Calibri" w:eastAsia="Calibri" w:hAnsi="Calibri" w:cs="Calibri"/>
                <w:position w:val="1"/>
                <w:sz w:val="22"/>
                <w:szCs w:val="22"/>
              </w:rPr>
              <w:t xml:space="preserve"> will </w:t>
            </w:r>
            <w:r w:rsidR="102876F1">
              <w:rPr>
                <w:rFonts w:ascii="Calibri" w:eastAsia="Calibri" w:hAnsi="Calibri" w:cs="Calibri"/>
                <w:position w:val="1"/>
                <w:sz w:val="22"/>
                <w:szCs w:val="22"/>
              </w:rPr>
              <w:t>be responsible to take the raw footage shot then turning into one cohes</w:t>
            </w:r>
            <w:r w:rsidR="2152A1F3">
              <w:rPr>
                <w:rFonts w:ascii="Calibri" w:eastAsia="Calibri" w:hAnsi="Calibri" w:cs="Calibri"/>
                <w:position w:val="1"/>
                <w:sz w:val="22"/>
                <w:szCs w:val="22"/>
              </w:rPr>
              <w:t>ive video.</w:t>
            </w:r>
          </w:p>
          <w:p w14:paraId="69BC0736" w14:textId="3AA72D05" w:rsidR="004972CE" w:rsidRDefault="3E09EB36" w:rsidP="253813C9">
            <w:pPr>
              <w:pStyle w:val="ListParagraph"/>
              <w:numPr>
                <w:ilvl w:val="0"/>
                <w:numId w:val="14"/>
              </w:numPr>
              <w:ind w:left="180" w:right="139" w:hanging="180"/>
              <w:rPr>
                <w:rFonts w:ascii="Calibri" w:eastAsia="Calibri" w:hAnsi="Calibri" w:cs="Calibri"/>
                <w:position w:val="1"/>
                <w:sz w:val="22"/>
                <w:szCs w:val="22"/>
              </w:rPr>
            </w:pPr>
            <w:r>
              <w:rPr>
                <w:rFonts w:ascii="Calibri" w:eastAsia="Calibri" w:hAnsi="Calibri" w:cs="Calibri"/>
                <w:position w:val="1"/>
                <w:sz w:val="22"/>
                <w:szCs w:val="22"/>
              </w:rPr>
              <w:t>Videographer</w:t>
            </w:r>
            <w:r w:rsidR="63A0B78D">
              <w:rPr>
                <w:rFonts w:ascii="Calibri" w:eastAsia="Calibri" w:hAnsi="Calibri" w:cs="Calibri"/>
                <w:position w:val="1"/>
                <w:sz w:val="22"/>
                <w:szCs w:val="22"/>
              </w:rPr>
              <w:t xml:space="preserve"> will </w:t>
            </w:r>
            <w:r w:rsidR="14EE8023">
              <w:rPr>
                <w:rFonts w:ascii="Calibri" w:eastAsia="Calibri" w:hAnsi="Calibri" w:cs="Calibri"/>
                <w:position w:val="1"/>
                <w:sz w:val="22"/>
                <w:szCs w:val="22"/>
              </w:rPr>
              <w:t xml:space="preserve">record the footage while working independently with a small crew. </w:t>
            </w:r>
            <w:r w:rsidR="5CB761B3">
              <w:rPr>
                <w:rFonts w:ascii="Calibri" w:eastAsia="Calibri" w:hAnsi="Calibri" w:cs="Calibri"/>
                <w:position w:val="1"/>
                <w:sz w:val="22"/>
                <w:szCs w:val="22"/>
              </w:rPr>
              <w:t xml:space="preserve">He/she will be responsible </w:t>
            </w:r>
            <w:r w:rsidR="4881A938">
              <w:rPr>
                <w:rFonts w:ascii="Calibri" w:eastAsia="Calibri" w:hAnsi="Calibri" w:cs="Calibri"/>
                <w:position w:val="1"/>
                <w:sz w:val="22"/>
                <w:szCs w:val="22"/>
              </w:rPr>
              <w:t>for</w:t>
            </w:r>
            <w:r w:rsidR="5CB761B3">
              <w:rPr>
                <w:rFonts w:ascii="Calibri" w:eastAsia="Calibri" w:hAnsi="Calibri" w:cs="Calibri"/>
                <w:position w:val="1"/>
                <w:sz w:val="22"/>
                <w:szCs w:val="22"/>
              </w:rPr>
              <w:t xml:space="preserve"> the quality of the footage </w:t>
            </w:r>
            <w:r w:rsidR="2C8671E7">
              <w:rPr>
                <w:rFonts w:ascii="Calibri" w:eastAsia="Calibri" w:hAnsi="Calibri" w:cs="Calibri"/>
                <w:position w:val="1"/>
                <w:sz w:val="22"/>
                <w:szCs w:val="22"/>
              </w:rPr>
              <w:t>and close</w:t>
            </w:r>
            <w:r w:rsidR="5CB761B3">
              <w:rPr>
                <w:rFonts w:ascii="Calibri" w:eastAsia="Calibri" w:hAnsi="Calibri" w:cs="Calibri"/>
                <w:position w:val="1"/>
                <w:sz w:val="22"/>
                <w:szCs w:val="22"/>
              </w:rPr>
              <w:t xml:space="preserve"> coordination with the video director.</w:t>
            </w:r>
          </w:p>
          <w:p w14:paraId="3FEC51DE" w14:textId="751B8CDA" w:rsidR="004972CE" w:rsidRDefault="3E09EB36" w:rsidP="253813C9">
            <w:pPr>
              <w:pStyle w:val="ListParagraph"/>
              <w:numPr>
                <w:ilvl w:val="0"/>
                <w:numId w:val="14"/>
              </w:numPr>
              <w:ind w:left="180" w:right="139" w:hanging="180"/>
              <w:rPr>
                <w:rFonts w:ascii="Calibri" w:eastAsia="Calibri" w:hAnsi="Calibri" w:cs="Calibri"/>
                <w:position w:val="1"/>
                <w:sz w:val="22"/>
                <w:szCs w:val="22"/>
              </w:rPr>
            </w:pPr>
            <w:r>
              <w:rPr>
                <w:rFonts w:ascii="Calibri" w:eastAsia="Calibri" w:hAnsi="Calibri" w:cs="Calibri"/>
                <w:position w:val="1"/>
                <w:sz w:val="22"/>
                <w:szCs w:val="22"/>
              </w:rPr>
              <w:t>Photographer</w:t>
            </w:r>
            <w:r w:rsidR="5650CB4F">
              <w:rPr>
                <w:rFonts w:ascii="Calibri" w:eastAsia="Calibri" w:hAnsi="Calibri" w:cs="Calibri"/>
                <w:position w:val="1"/>
                <w:sz w:val="22"/>
                <w:szCs w:val="22"/>
              </w:rPr>
              <w:t xml:space="preserve"> will take photos based on the nee</w:t>
            </w:r>
            <w:r w:rsidR="4DB6BD98">
              <w:rPr>
                <w:rFonts w:ascii="Calibri" w:eastAsia="Calibri" w:hAnsi="Calibri" w:cs="Calibri"/>
                <w:position w:val="1"/>
                <w:sz w:val="22"/>
                <w:szCs w:val="22"/>
              </w:rPr>
              <w:t>d or story board.</w:t>
            </w:r>
          </w:p>
          <w:p w14:paraId="0620EFE8" w14:textId="44577FC7" w:rsidR="004972CE" w:rsidRDefault="3E09EB36" w:rsidP="253813C9">
            <w:pPr>
              <w:pStyle w:val="ListParagraph"/>
              <w:numPr>
                <w:ilvl w:val="0"/>
                <w:numId w:val="14"/>
              </w:numPr>
              <w:ind w:left="180" w:right="139" w:hanging="180"/>
              <w:rPr>
                <w:rFonts w:ascii="Calibri" w:eastAsia="Calibri" w:hAnsi="Calibri" w:cs="Calibri"/>
                <w:position w:val="1"/>
                <w:sz w:val="22"/>
                <w:szCs w:val="22"/>
              </w:rPr>
            </w:pPr>
            <w:r>
              <w:rPr>
                <w:rFonts w:ascii="Calibri" w:eastAsia="Calibri" w:hAnsi="Calibri" w:cs="Calibri"/>
                <w:position w:val="1"/>
                <w:sz w:val="22"/>
                <w:szCs w:val="22"/>
              </w:rPr>
              <w:t xml:space="preserve">Script Writer </w:t>
            </w:r>
            <w:r w:rsidRPr="555A08B8">
              <w:rPr>
                <w:rFonts w:ascii="Calibri" w:eastAsia="Calibri" w:hAnsi="Calibri" w:cs="Calibri"/>
                <w:sz w:val="22"/>
                <w:szCs w:val="22"/>
              </w:rPr>
              <w:t xml:space="preserve">will be responsible </w:t>
            </w:r>
            <w:r w:rsidR="684A3DA6" w:rsidRPr="555A08B8">
              <w:rPr>
                <w:rFonts w:ascii="Calibri" w:eastAsia="Calibri" w:hAnsi="Calibri" w:cs="Calibri"/>
                <w:sz w:val="22"/>
                <w:szCs w:val="22"/>
              </w:rPr>
              <w:t>for developing</w:t>
            </w:r>
            <w:r w:rsidRPr="555A08B8">
              <w:rPr>
                <w:rFonts w:ascii="Calibri" w:eastAsia="Calibri" w:hAnsi="Calibri" w:cs="Calibri"/>
                <w:sz w:val="22"/>
                <w:szCs w:val="22"/>
              </w:rPr>
              <w:t xml:space="preserve"> the script, review</w:t>
            </w:r>
            <w:r w:rsidR="1A1301F4" w:rsidRPr="555A08B8">
              <w:rPr>
                <w:rFonts w:ascii="Calibri" w:eastAsia="Calibri" w:hAnsi="Calibri" w:cs="Calibri"/>
                <w:sz w:val="22"/>
                <w:szCs w:val="22"/>
              </w:rPr>
              <w:t xml:space="preserve">ing </w:t>
            </w:r>
            <w:r w:rsidRPr="555A08B8">
              <w:rPr>
                <w:rFonts w:ascii="Calibri" w:eastAsia="Calibri" w:hAnsi="Calibri" w:cs="Calibri"/>
                <w:sz w:val="22"/>
                <w:szCs w:val="22"/>
              </w:rPr>
              <w:t>and edit</w:t>
            </w:r>
            <w:r w:rsidR="431A65D2" w:rsidRPr="555A08B8">
              <w:rPr>
                <w:rFonts w:ascii="Calibri" w:eastAsia="Calibri" w:hAnsi="Calibri" w:cs="Calibri"/>
                <w:sz w:val="22"/>
                <w:szCs w:val="22"/>
              </w:rPr>
              <w:t>ing</w:t>
            </w:r>
            <w:r w:rsidRPr="555A08B8">
              <w:rPr>
                <w:rFonts w:ascii="Calibri" w:eastAsia="Calibri" w:hAnsi="Calibri" w:cs="Calibri"/>
                <w:sz w:val="22"/>
                <w:szCs w:val="22"/>
              </w:rPr>
              <w:t xml:space="preserve"> the final </w:t>
            </w:r>
            <w:r w:rsidR="24F0B889" w:rsidRPr="555A08B8">
              <w:rPr>
                <w:rFonts w:ascii="Calibri" w:eastAsia="Calibri" w:hAnsi="Calibri" w:cs="Calibri"/>
                <w:sz w:val="22"/>
                <w:szCs w:val="22"/>
              </w:rPr>
              <w:t xml:space="preserve">copy </w:t>
            </w:r>
            <w:r w:rsidRPr="555A08B8">
              <w:rPr>
                <w:rFonts w:ascii="Calibri" w:eastAsia="Calibri" w:hAnsi="Calibri" w:cs="Calibri"/>
                <w:sz w:val="22"/>
                <w:szCs w:val="22"/>
              </w:rPr>
              <w:t>that meets the objective with accuracy and timely.</w:t>
            </w:r>
          </w:p>
          <w:p w14:paraId="7D9A6671" w14:textId="367AD995" w:rsidR="00A33019" w:rsidRPr="003B0A4E" w:rsidRDefault="3E09EB36" w:rsidP="003B0A4E">
            <w:pPr>
              <w:pStyle w:val="ListParagraph"/>
              <w:numPr>
                <w:ilvl w:val="0"/>
                <w:numId w:val="14"/>
              </w:numPr>
              <w:ind w:left="180" w:right="139" w:hanging="180"/>
              <w:rPr>
                <w:rFonts w:ascii="Calibri" w:eastAsia="Calibri" w:hAnsi="Calibri" w:cs="Calibri"/>
                <w:position w:val="1"/>
                <w:sz w:val="22"/>
                <w:szCs w:val="22"/>
              </w:rPr>
            </w:pPr>
            <w:r>
              <w:rPr>
                <w:rFonts w:ascii="Calibri" w:eastAsia="Calibri" w:hAnsi="Calibri" w:cs="Calibri"/>
                <w:position w:val="1"/>
                <w:sz w:val="22"/>
                <w:szCs w:val="22"/>
              </w:rPr>
              <w:t xml:space="preserve">Boomer and Lighting </w:t>
            </w:r>
            <w:r w:rsidR="7CF4C756">
              <w:rPr>
                <w:rFonts w:ascii="Calibri" w:eastAsia="Calibri" w:hAnsi="Calibri" w:cs="Calibri"/>
                <w:position w:val="1"/>
                <w:sz w:val="22"/>
                <w:szCs w:val="22"/>
              </w:rPr>
              <w:t>Research</w:t>
            </w:r>
            <w:r w:rsidR="60BF6E31">
              <w:rPr>
                <w:rFonts w:ascii="Calibri" w:eastAsia="Calibri" w:hAnsi="Calibri" w:cs="Calibri"/>
                <w:position w:val="1"/>
                <w:sz w:val="22"/>
                <w:szCs w:val="22"/>
              </w:rPr>
              <w:t>er</w:t>
            </w:r>
            <w:r w:rsidR="007B6B1C">
              <w:rPr>
                <w:rFonts w:ascii="Calibri" w:eastAsia="Calibri" w:hAnsi="Calibri" w:cs="Calibri"/>
                <w:position w:val="1"/>
                <w:sz w:val="22"/>
                <w:szCs w:val="22"/>
              </w:rPr>
              <w:t xml:space="preserve"> will</w:t>
            </w:r>
            <w:r w:rsidR="64CD2FCD">
              <w:rPr>
                <w:rFonts w:ascii="Calibri" w:eastAsia="Calibri" w:hAnsi="Calibri" w:cs="Calibri"/>
                <w:position w:val="1"/>
                <w:sz w:val="22"/>
                <w:szCs w:val="22"/>
              </w:rPr>
              <w:t xml:space="preserve"> </w:t>
            </w:r>
            <w:r w:rsidR="54095E5C">
              <w:rPr>
                <w:rFonts w:ascii="Calibri" w:eastAsia="Calibri" w:hAnsi="Calibri" w:cs="Calibri"/>
                <w:position w:val="1"/>
                <w:sz w:val="22"/>
                <w:szCs w:val="22"/>
              </w:rPr>
              <w:t>support to set up and make sure the lighting position during the shooting.</w:t>
            </w:r>
          </w:p>
        </w:tc>
      </w:tr>
    </w:tbl>
    <w:p w14:paraId="6C4E6916" w14:textId="0AF3AF44" w:rsidR="009C238E" w:rsidRPr="001B600B" w:rsidRDefault="009C238E" w:rsidP="00E36F9B">
      <w:pPr>
        <w:rPr>
          <w:rFonts w:ascii="Calibri" w:hAnsi="Calibri" w:cs="Calibri"/>
          <w:sz w:val="22"/>
          <w:szCs w:val="22"/>
        </w:rPr>
        <w:sectPr w:rsidR="009C238E" w:rsidRPr="001B600B" w:rsidSect="00A1234E">
          <w:headerReference w:type="default" r:id="rId14"/>
          <w:footerReference w:type="default" r:id="rId15"/>
          <w:pgSz w:w="11920" w:h="16840"/>
          <w:pgMar w:top="3544" w:right="1430" w:bottom="2552" w:left="1418" w:header="0" w:footer="0" w:gutter="0"/>
          <w:cols w:space="720"/>
        </w:sectPr>
      </w:pPr>
    </w:p>
    <w:p w14:paraId="3639E650" w14:textId="77777777" w:rsidR="00B71442" w:rsidRPr="001B600B" w:rsidRDefault="00993409" w:rsidP="00E040C8">
      <w:pPr>
        <w:rPr>
          <w:rFonts w:ascii="Calibri" w:eastAsia="Cambria" w:hAnsi="Calibri" w:cs="Calibri"/>
          <w:b/>
          <w:sz w:val="22"/>
          <w:szCs w:val="22"/>
        </w:rPr>
      </w:pPr>
      <w:r w:rsidRPr="001B600B">
        <w:rPr>
          <w:rFonts w:ascii="Calibri" w:eastAsia="Cambria" w:hAnsi="Calibri" w:cs="Calibri"/>
          <w:b/>
          <w:sz w:val="22"/>
          <w:szCs w:val="22"/>
        </w:rPr>
        <w:lastRenderedPageBreak/>
        <w:t>A</w:t>
      </w:r>
      <w:r w:rsidRPr="001B600B">
        <w:rPr>
          <w:rFonts w:ascii="Calibri" w:eastAsia="Cambria" w:hAnsi="Calibri" w:cs="Calibri"/>
          <w:b/>
          <w:spacing w:val="1"/>
          <w:sz w:val="22"/>
          <w:szCs w:val="22"/>
        </w:rPr>
        <w:t>tt</w:t>
      </w:r>
      <w:r w:rsidRPr="001B600B">
        <w:rPr>
          <w:rFonts w:ascii="Calibri" w:eastAsia="Cambria" w:hAnsi="Calibri" w:cs="Calibri"/>
          <w:b/>
          <w:sz w:val="22"/>
          <w:szCs w:val="22"/>
        </w:rPr>
        <w:t>a</w:t>
      </w:r>
      <w:r w:rsidRPr="001B600B">
        <w:rPr>
          <w:rFonts w:ascii="Calibri" w:eastAsia="Cambria" w:hAnsi="Calibri" w:cs="Calibri"/>
          <w:b/>
          <w:spacing w:val="-3"/>
          <w:sz w:val="22"/>
          <w:szCs w:val="22"/>
        </w:rPr>
        <w:t>c</w:t>
      </w:r>
      <w:r w:rsidRPr="001B600B">
        <w:rPr>
          <w:rFonts w:ascii="Calibri" w:eastAsia="Cambria" w:hAnsi="Calibri" w:cs="Calibri"/>
          <w:b/>
          <w:sz w:val="22"/>
          <w:szCs w:val="22"/>
        </w:rPr>
        <w:t>hm</w:t>
      </w:r>
      <w:r w:rsidRPr="001B600B">
        <w:rPr>
          <w:rFonts w:ascii="Calibri" w:eastAsia="Cambria" w:hAnsi="Calibri" w:cs="Calibri"/>
          <w:b/>
          <w:spacing w:val="-1"/>
          <w:sz w:val="22"/>
          <w:szCs w:val="22"/>
        </w:rPr>
        <w:t>e</w:t>
      </w:r>
      <w:r w:rsidRPr="001B600B">
        <w:rPr>
          <w:rFonts w:ascii="Calibri" w:eastAsia="Cambria" w:hAnsi="Calibri" w:cs="Calibri"/>
          <w:b/>
          <w:spacing w:val="1"/>
          <w:sz w:val="22"/>
          <w:szCs w:val="22"/>
        </w:rPr>
        <w:t>n</w:t>
      </w:r>
      <w:r w:rsidRPr="001B600B">
        <w:rPr>
          <w:rFonts w:ascii="Calibri" w:eastAsia="Cambria" w:hAnsi="Calibri" w:cs="Calibri"/>
          <w:b/>
          <w:sz w:val="22"/>
          <w:szCs w:val="22"/>
        </w:rPr>
        <w:t>t</w:t>
      </w:r>
      <w:r w:rsidRPr="001B600B">
        <w:rPr>
          <w:rFonts w:ascii="Calibri" w:eastAsia="Cambria" w:hAnsi="Calibri" w:cs="Calibri"/>
          <w:b/>
          <w:spacing w:val="-2"/>
          <w:sz w:val="22"/>
          <w:szCs w:val="22"/>
        </w:rPr>
        <w:t xml:space="preserve"> </w:t>
      </w:r>
      <w:r w:rsidR="00B71442" w:rsidRPr="001B600B">
        <w:rPr>
          <w:rFonts w:ascii="Calibri" w:eastAsia="Cambria" w:hAnsi="Calibri" w:cs="Calibri"/>
          <w:b/>
          <w:sz w:val="22"/>
          <w:szCs w:val="22"/>
        </w:rPr>
        <w:t>A</w:t>
      </w:r>
    </w:p>
    <w:p w14:paraId="3887F314" w14:textId="21514063" w:rsidR="00993409" w:rsidRPr="001B600B" w:rsidRDefault="00993409" w:rsidP="253813C9">
      <w:pPr>
        <w:rPr>
          <w:rFonts w:ascii="Calibri" w:eastAsia="Cambria" w:hAnsi="Calibri" w:cs="Calibri"/>
          <w:i/>
          <w:iCs/>
          <w:sz w:val="22"/>
          <w:szCs w:val="22"/>
          <w:u w:val="single"/>
        </w:rPr>
      </w:pPr>
      <w:r w:rsidRPr="253813C9">
        <w:rPr>
          <w:rFonts w:ascii="Calibri" w:eastAsia="Cambria" w:hAnsi="Calibri" w:cs="Calibri"/>
          <w:b/>
          <w:bCs/>
          <w:i/>
          <w:iCs/>
          <w:spacing w:val="1"/>
          <w:sz w:val="22"/>
          <w:szCs w:val="22"/>
          <w:u w:val="single"/>
        </w:rPr>
        <w:t xml:space="preserve">Criteria and Specification of </w:t>
      </w:r>
      <w:r w:rsidR="184C9076" w:rsidRPr="253813C9">
        <w:rPr>
          <w:rFonts w:ascii="Calibri" w:eastAsia="Cambria" w:hAnsi="Calibri" w:cs="Calibri"/>
          <w:b/>
          <w:bCs/>
          <w:i/>
          <w:iCs/>
          <w:spacing w:val="1"/>
          <w:sz w:val="22"/>
          <w:szCs w:val="22"/>
          <w:u w:val="single"/>
        </w:rPr>
        <w:t xml:space="preserve">Video </w:t>
      </w:r>
      <w:r w:rsidR="37891A7D" w:rsidRPr="3B510211">
        <w:rPr>
          <w:rFonts w:ascii="Calibri" w:eastAsia="Cambria" w:hAnsi="Calibri" w:cs="Calibri"/>
          <w:b/>
          <w:bCs/>
          <w:i/>
          <w:iCs/>
          <w:spacing w:val="1"/>
          <w:sz w:val="22"/>
          <w:szCs w:val="22"/>
          <w:u w:val="single"/>
        </w:rPr>
        <w:t xml:space="preserve">Production </w:t>
      </w:r>
      <w:r w:rsidR="37891A7D" w:rsidRPr="1C9CA8D7">
        <w:rPr>
          <w:rFonts w:ascii="Calibri" w:eastAsia="Cambria" w:hAnsi="Calibri" w:cs="Calibri"/>
          <w:b/>
          <w:bCs/>
          <w:i/>
          <w:iCs/>
          <w:spacing w:val="1"/>
          <w:sz w:val="22"/>
          <w:szCs w:val="22"/>
          <w:u w:val="single"/>
        </w:rPr>
        <w:t>Consultant</w:t>
      </w:r>
      <w:r w:rsidR="002D48AC" w:rsidRPr="253813C9">
        <w:rPr>
          <w:rFonts w:ascii="Calibri" w:eastAsia="Cambria" w:hAnsi="Calibri" w:cs="Calibri"/>
          <w:b/>
          <w:bCs/>
          <w:i/>
          <w:iCs/>
          <w:spacing w:val="1"/>
          <w:sz w:val="22"/>
          <w:szCs w:val="22"/>
          <w:u w:val="single"/>
        </w:rPr>
        <w:t xml:space="preserve"> for ASEAN Digital Literacy </w:t>
      </w:r>
      <w:proofErr w:type="spellStart"/>
      <w:r w:rsidR="002D48AC" w:rsidRPr="253813C9">
        <w:rPr>
          <w:rFonts w:ascii="Calibri" w:eastAsia="Cambria" w:hAnsi="Calibri" w:cs="Calibri"/>
          <w:b/>
          <w:bCs/>
          <w:i/>
          <w:iCs/>
          <w:spacing w:val="1"/>
          <w:sz w:val="22"/>
          <w:szCs w:val="22"/>
          <w:u w:val="single"/>
        </w:rPr>
        <w:t>Programme</w:t>
      </w:r>
      <w:proofErr w:type="spellEnd"/>
    </w:p>
    <w:p w14:paraId="687448E7" w14:textId="198480CA" w:rsidR="00B32EAB" w:rsidRPr="001B600B" w:rsidRDefault="00BA3A9D" w:rsidP="00E040C8">
      <w:pPr>
        <w:rPr>
          <w:rFonts w:ascii="Calibri" w:eastAsia="Cambria" w:hAnsi="Calibri" w:cs="Calibri"/>
          <w:b/>
          <w:spacing w:val="1"/>
          <w:sz w:val="22"/>
          <w:szCs w:val="22"/>
        </w:rPr>
      </w:pPr>
      <w:r w:rsidRPr="001B600B">
        <w:rPr>
          <w:rFonts w:ascii="Calibri" w:hAnsi="Calibri" w:cs="Calibri"/>
          <w:noProof/>
          <w:sz w:val="22"/>
          <w:szCs w:val="22"/>
        </w:rPr>
        <w:drawing>
          <wp:anchor distT="0" distB="0" distL="114300" distR="114300" simplePos="0" relativeHeight="251658240" behindDoc="1" locked="0" layoutInCell="1" allowOverlap="1" wp14:anchorId="3AF91376" wp14:editId="3A37911D">
            <wp:simplePos x="0" y="0"/>
            <wp:positionH relativeFrom="page">
              <wp:posOffset>-198120</wp:posOffset>
            </wp:positionH>
            <wp:positionV relativeFrom="page">
              <wp:posOffset>8382000</wp:posOffset>
            </wp:positionV>
            <wp:extent cx="7929131" cy="23164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29131" cy="2316480"/>
                    </a:xfrm>
                    <a:prstGeom prst="rect">
                      <a:avLst/>
                    </a:prstGeom>
                    <a:noFill/>
                  </pic:spPr>
                </pic:pic>
              </a:graphicData>
            </a:graphic>
            <wp14:sizeRelH relativeFrom="page">
              <wp14:pctWidth>0</wp14:pctWidth>
            </wp14:sizeRelH>
            <wp14:sizeRelV relativeFrom="page">
              <wp14:pctHeight>0</wp14:pctHeight>
            </wp14:sizeRelV>
          </wp:anchor>
        </w:drawing>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0"/>
        <w:gridCol w:w="2743"/>
        <w:gridCol w:w="1695"/>
        <w:gridCol w:w="4258"/>
      </w:tblGrid>
      <w:tr w:rsidR="000561B8" w:rsidRPr="001B600B" w14:paraId="5D257D20" w14:textId="77777777" w:rsidTr="253813C9">
        <w:trPr>
          <w:trHeight w:val="464"/>
        </w:trPr>
        <w:tc>
          <w:tcPr>
            <w:tcW w:w="660" w:type="dxa"/>
            <w:tcMar>
              <w:top w:w="0" w:type="dxa"/>
              <w:left w:w="108" w:type="dxa"/>
              <w:bottom w:w="0" w:type="dxa"/>
              <w:right w:w="108" w:type="dxa"/>
            </w:tcMar>
            <w:vAlign w:val="center"/>
            <w:hideMark/>
          </w:tcPr>
          <w:p w14:paraId="1D39FCAB" w14:textId="77777777" w:rsidR="000561B8" w:rsidRPr="001B600B" w:rsidRDefault="000561B8" w:rsidP="006B06CE">
            <w:pPr>
              <w:jc w:val="center"/>
              <w:rPr>
                <w:rFonts w:ascii="Calibri" w:hAnsi="Calibri" w:cs="Calibri"/>
                <w:sz w:val="22"/>
                <w:szCs w:val="22"/>
              </w:rPr>
            </w:pPr>
            <w:r w:rsidRPr="001B600B">
              <w:rPr>
                <w:rFonts w:ascii="Calibri" w:hAnsi="Calibri" w:cs="Calibri"/>
                <w:b/>
                <w:bCs/>
                <w:sz w:val="22"/>
                <w:szCs w:val="22"/>
              </w:rPr>
              <w:t>No</w:t>
            </w:r>
          </w:p>
        </w:tc>
        <w:tc>
          <w:tcPr>
            <w:tcW w:w="2743" w:type="dxa"/>
            <w:tcMar>
              <w:top w:w="0" w:type="dxa"/>
              <w:left w:w="108" w:type="dxa"/>
              <w:bottom w:w="0" w:type="dxa"/>
              <w:right w:w="108" w:type="dxa"/>
            </w:tcMar>
            <w:vAlign w:val="center"/>
            <w:hideMark/>
          </w:tcPr>
          <w:p w14:paraId="549EFC4B" w14:textId="77777777" w:rsidR="000561B8" w:rsidRPr="001B600B" w:rsidRDefault="000561B8" w:rsidP="006B06CE">
            <w:pPr>
              <w:jc w:val="center"/>
              <w:rPr>
                <w:rFonts w:ascii="Calibri" w:hAnsi="Calibri" w:cs="Calibri"/>
                <w:sz w:val="22"/>
                <w:szCs w:val="22"/>
              </w:rPr>
            </w:pPr>
            <w:r w:rsidRPr="001B600B">
              <w:rPr>
                <w:rFonts w:ascii="Calibri" w:hAnsi="Calibri" w:cs="Calibri"/>
                <w:b/>
                <w:bCs/>
                <w:sz w:val="22"/>
                <w:szCs w:val="22"/>
              </w:rPr>
              <w:t>Criteria</w:t>
            </w:r>
          </w:p>
        </w:tc>
        <w:tc>
          <w:tcPr>
            <w:tcW w:w="1695" w:type="dxa"/>
            <w:vAlign w:val="center"/>
          </w:tcPr>
          <w:p w14:paraId="0C40944E" w14:textId="0C6A413B" w:rsidR="000561B8" w:rsidRPr="001B600B" w:rsidRDefault="000561B8" w:rsidP="006B06CE">
            <w:pPr>
              <w:jc w:val="center"/>
              <w:rPr>
                <w:rFonts w:ascii="Calibri" w:hAnsi="Calibri" w:cs="Calibri"/>
                <w:b/>
                <w:bCs/>
                <w:sz w:val="22"/>
                <w:szCs w:val="22"/>
              </w:rPr>
            </w:pPr>
            <w:r>
              <w:rPr>
                <w:rFonts w:ascii="Calibri" w:hAnsi="Calibri" w:cs="Calibri"/>
                <w:b/>
                <w:bCs/>
                <w:sz w:val="22"/>
                <w:szCs w:val="22"/>
              </w:rPr>
              <w:t>Weight</w:t>
            </w:r>
          </w:p>
        </w:tc>
        <w:tc>
          <w:tcPr>
            <w:tcW w:w="4258" w:type="dxa"/>
            <w:tcMar>
              <w:top w:w="0" w:type="dxa"/>
              <w:left w:w="108" w:type="dxa"/>
              <w:bottom w:w="0" w:type="dxa"/>
              <w:right w:w="108" w:type="dxa"/>
            </w:tcMar>
            <w:vAlign w:val="center"/>
            <w:hideMark/>
          </w:tcPr>
          <w:p w14:paraId="7241B0B8" w14:textId="3B216C32" w:rsidR="000561B8" w:rsidRPr="001B600B" w:rsidRDefault="000561B8" w:rsidP="006B06CE">
            <w:pPr>
              <w:jc w:val="center"/>
              <w:rPr>
                <w:rFonts w:ascii="Calibri" w:hAnsi="Calibri" w:cs="Calibri"/>
                <w:sz w:val="22"/>
                <w:szCs w:val="22"/>
              </w:rPr>
            </w:pPr>
            <w:r w:rsidRPr="001B600B">
              <w:rPr>
                <w:rFonts w:ascii="Calibri" w:hAnsi="Calibri" w:cs="Calibri"/>
                <w:b/>
                <w:bCs/>
                <w:sz w:val="22"/>
                <w:szCs w:val="22"/>
              </w:rPr>
              <w:t>Remarks</w:t>
            </w:r>
          </w:p>
        </w:tc>
      </w:tr>
      <w:tr w:rsidR="000561B8" w:rsidRPr="001B600B" w14:paraId="3F8BC059" w14:textId="77777777" w:rsidTr="253813C9">
        <w:trPr>
          <w:trHeight w:val="358"/>
        </w:trPr>
        <w:tc>
          <w:tcPr>
            <w:tcW w:w="660" w:type="dxa"/>
            <w:tcMar>
              <w:top w:w="0" w:type="dxa"/>
              <w:left w:w="108" w:type="dxa"/>
              <w:bottom w:w="0" w:type="dxa"/>
              <w:right w:w="108" w:type="dxa"/>
            </w:tcMar>
          </w:tcPr>
          <w:p w14:paraId="023E1F41" w14:textId="77777777" w:rsidR="000561B8" w:rsidRPr="001B600B" w:rsidRDefault="000561B8" w:rsidP="00E36F9B">
            <w:pPr>
              <w:jc w:val="center"/>
              <w:rPr>
                <w:rFonts w:ascii="Calibri" w:hAnsi="Calibri" w:cs="Calibri"/>
                <w:sz w:val="22"/>
                <w:szCs w:val="22"/>
              </w:rPr>
            </w:pPr>
            <w:r w:rsidRPr="001B600B">
              <w:rPr>
                <w:rFonts w:ascii="Calibri" w:hAnsi="Calibri" w:cs="Calibri"/>
                <w:sz w:val="22"/>
                <w:szCs w:val="22"/>
              </w:rPr>
              <w:t>1</w:t>
            </w:r>
          </w:p>
        </w:tc>
        <w:tc>
          <w:tcPr>
            <w:tcW w:w="2743" w:type="dxa"/>
            <w:tcMar>
              <w:top w:w="0" w:type="dxa"/>
              <w:left w:w="108" w:type="dxa"/>
              <w:bottom w:w="0" w:type="dxa"/>
              <w:right w:w="108" w:type="dxa"/>
            </w:tcMar>
          </w:tcPr>
          <w:p w14:paraId="24419FEF" w14:textId="2051F6C5" w:rsidR="000561B8" w:rsidRPr="001B600B" w:rsidRDefault="0820CF27" w:rsidP="00E36F9B">
            <w:pPr>
              <w:widowControl w:val="0"/>
              <w:shd w:val="clear" w:color="auto" w:fill="FFFFFF" w:themeFill="background1"/>
              <w:rPr>
                <w:rFonts w:ascii="Calibri" w:eastAsia="Calibri" w:hAnsi="Calibri" w:cs="Calibri"/>
                <w:sz w:val="22"/>
                <w:szCs w:val="22"/>
                <w:lang w:val="en-GB"/>
              </w:rPr>
            </w:pPr>
            <w:r w:rsidRPr="578B450E">
              <w:rPr>
                <w:rFonts w:ascii="Calibri" w:eastAsia="Calibri" w:hAnsi="Calibri" w:cs="Calibri"/>
                <w:sz w:val="22"/>
                <w:szCs w:val="22"/>
                <w:lang w:val="en-GB"/>
              </w:rPr>
              <w:t>Ability to develop</w:t>
            </w:r>
            <w:r w:rsidR="2EB98C48" w:rsidRPr="578B450E">
              <w:rPr>
                <w:rFonts w:ascii="Calibri" w:eastAsia="Calibri" w:hAnsi="Calibri" w:cs="Calibri"/>
                <w:sz w:val="22"/>
                <w:szCs w:val="22"/>
                <w:lang w:val="en-GB"/>
              </w:rPr>
              <w:t xml:space="preserve"> </w:t>
            </w:r>
            <w:r w:rsidR="677341BF" w:rsidRPr="578B450E">
              <w:rPr>
                <w:rFonts w:ascii="Calibri" w:eastAsia="Calibri" w:hAnsi="Calibri" w:cs="Calibri"/>
                <w:sz w:val="22"/>
                <w:szCs w:val="22"/>
                <w:lang w:val="en-GB"/>
              </w:rPr>
              <w:t>s</w:t>
            </w:r>
            <w:r w:rsidR="37508B0D" w:rsidRPr="578B450E">
              <w:rPr>
                <w:rFonts w:ascii="Calibri" w:eastAsia="Calibri" w:hAnsi="Calibri" w:cs="Calibri"/>
                <w:sz w:val="22"/>
                <w:szCs w:val="22"/>
                <w:lang w:val="en-GB"/>
              </w:rPr>
              <w:t xml:space="preserve">tory </w:t>
            </w:r>
            <w:r w:rsidR="7FF1AC37" w:rsidRPr="578B450E">
              <w:rPr>
                <w:rFonts w:ascii="Calibri" w:eastAsia="Calibri" w:hAnsi="Calibri" w:cs="Calibri"/>
                <w:sz w:val="22"/>
                <w:szCs w:val="22"/>
                <w:lang w:val="en-GB"/>
              </w:rPr>
              <w:t>b</w:t>
            </w:r>
            <w:r w:rsidR="37508B0D" w:rsidRPr="578B450E">
              <w:rPr>
                <w:rFonts w:ascii="Calibri" w:eastAsia="Calibri" w:hAnsi="Calibri" w:cs="Calibri"/>
                <w:sz w:val="22"/>
                <w:szCs w:val="22"/>
                <w:lang w:val="en-GB"/>
              </w:rPr>
              <w:t>oard</w:t>
            </w:r>
          </w:p>
        </w:tc>
        <w:tc>
          <w:tcPr>
            <w:tcW w:w="1695" w:type="dxa"/>
          </w:tcPr>
          <w:p w14:paraId="4FBCE7FD" w14:textId="0D9BC96D" w:rsidR="000561B8" w:rsidRPr="001B600B" w:rsidRDefault="003B0A4E" w:rsidP="000561B8">
            <w:pPr>
              <w:widowControl w:val="0"/>
              <w:shd w:val="clear" w:color="auto" w:fill="FFFFFF" w:themeFill="background1"/>
              <w:ind w:left="84" w:right="87"/>
              <w:jc w:val="center"/>
              <w:rPr>
                <w:rFonts w:ascii="Calibri" w:eastAsia="Calibri" w:hAnsi="Calibri" w:cs="Calibri"/>
                <w:sz w:val="22"/>
                <w:szCs w:val="22"/>
                <w:lang w:val="en-GB"/>
              </w:rPr>
            </w:pPr>
            <w:r>
              <w:rPr>
                <w:rFonts w:ascii="Calibri" w:eastAsia="Calibri" w:hAnsi="Calibri" w:cs="Calibri"/>
                <w:sz w:val="22"/>
                <w:szCs w:val="22"/>
                <w:lang w:val="en-GB"/>
              </w:rPr>
              <w:t>3</w:t>
            </w:r>
            <w:r w:rsidR="000561B8">
              <w:rPr>
                <w:rFonts w:ascii="Calibri" w:eastAsia="Calibri" w:hAnsi="Calibri" w:cs="Calibri"/>
                <w:sz w:val="22"/>
                <w:szCs w:val="22"/>
                <w:lang w:val="en-GB"/>
              </w:rPr>
              <w:t>0%</w:t>
            </w:r>
          </w:p>
        </w:tc>
        <w:tc>
          <w:tcPr>
            <w:tcW w:w="4258" w:type="dxa"/>
            <w:tcMar>
              <w:top w:w="0" w:type="dxa"/>
              <w:left w:w="108" w:type="dxa"/>
              <w:bottom w:w="0" w:type="dxa"/>
              <w:right w:w="108" w:type="dxa"/>
            </w:tcMar>
          </w:tcPr>
          <w:p w14:paraId="04A16AD2" w14:textId="065878FA" w:rsidR="000561B8" w:rsidRPr="00310521" w:rsidRDefault="3F08ACED" w:rsidP="00E36F9B">
            <w:pPr>
              <w:widowControl w:val="0"/>
              <w:shd w:val="clear" w:color="auto" w:fill="FFFFFF" w:themeFill="background1"/>
              <w:jc w:val="both"/>
              <w:rPr>
                <w:rFonts w:ascii="Calibri" w:eastAsia="Calibri" w:hAnsi="Calibri" w:cs="Calibri"/>
                <w:sz w:val="22"/>
                <w:szCs w:val="22"/>
                <w:lang w:val="en-ID"/>
              </w:rPr>
            </w:pPr>
            <w:r w:rsidRPr="253813C9">
              <w:rPr>
                <w:rFonts w:ascii="Calibri" w:eastAsia="Calibri" w:hAnsi="Calibri" w:cs="Calibri"/>
                <w:sz w:val="22"/>
                <w:szCs w:val="22"/>
                <w:lang w:val="en-ID"/>
              </w:rPr>
              <w:t>The extent to which the candidate’s approach</w:t>
            </w:r>
            <w:r w:rsidR="543F8B51" w:rsidRPr="253813C9">
              <w:rPr>
                <w:rFonts w:ascii="Calibri" w:eastAsia="Calibri" w:hAnsi="Calibri" w:cs="Calibri"/>
                <w:sz w:val="22"/>
                <w:szCs w:val="22"/>
                <w:lang w:val="en-ID"/>
              </w:rPr>
              <w:t xml:space="preserve"> and creative</w:t>
            </w:r>
            <w:r w:rsidRPr="253813C9">
              <w:rPr>
                <w:rFonts w:ascii="Calibri" w:eastAsia="Calibri" w:hAnsi="Calibri" w:cs="Calibri"/>
                <w:sz w:val="22"/>
                <w:szCs w:val="22"/>
                <w:lang w:val="en-ID"/>
              </w:rPr>
              <w:t xml:space="preserve"> strategy for </w:t>
            </w:r>
            <w:r w:rsidR="240DD38B" w:rsidRPr="253813C9">
              <w:rPr>
                <w:rFonts w:ascii="Calibri" w:eastAsia="Calibri" w:hAnsi="Calibri" w:cs="Calibri"/>
                <w:sz w:val="22"/>
                <w:szCs w:val="22"/>
                <w:lang w:val="en-ID"/>
              </w:rPr>
              <w:t xml:space="preserve">delivering the impact message to </w:t>
            </w:r>
            <w:r w:rsidRPr="253813C9">
              <w:rPr>
                <w:rFonts w:ascii="Calibri" w:eastAsia="Calibri" w:hAnsi="Calibri" w:cs="Calibri"/>
                <w:sz w:val="22"/>
                <w:szCs w:val="22"/>
                <w:lang w:val="en-ID"/>
              </w:rPr>
              <w:t xml:space="preserve">the </w:t>
            </w:r>
            <w:r w:rsidR="2F7B273C" w:rsidRPr="253813C9">
              <w:rPr>
                <w:rFonts w:ascii="Calibri" w:eastAsia="Calibri" w:hAnsi="Calibri" w:cs="Calibri"/>
                <w:sz w:val="22"/>
                <w:szCs w:val="22"/>
                <w:lang w:val="en-ID"/>
              </w:rPr>
              <w:t>story board</w:t>
            </w:r>
            <w:r w:rsidR="3C5B8ECE" w:rsidRPr="253813C9">
              <w:rPr>
                <w:rFonts w:ascii="Calibri" w:eastAsia="Calibri" w:hAnsi="Calibri" w:cs="Calibri"/>
                <w:sz w:val="22"/>
                <w:szCs w:val="22"/>
                <w:lang w:val="en-ID"/>
              </w:rPr>
              <w:t>.</w:t>
            </w:r>
          </w:p>
        </w:tc>
      </w:tr>
      <w:tr w:rsidR="000561B8" w:rsidRPr="001B600B" w14:paraId="100C82AD" w14:textId="77777777" w:rsidTr="253813C9">
        <w:trPr>
          <w:trHeight w:val="358"/>
        </w:trPr>
        <w:tc>
          <w:tcPr>
            <w:tcW w:w="660" w:type="dxa"/>
            <w:tcMar>
              <w:top w:w="0" w:type="dxa"/>
              <w:left w:w="108" w:type="dxa"/>
              <w:bottom w:w="0" w:type="dxa"/>
              <w:right w:w="108" w:type="dxa"/>
            </w:tcMar>
          </w:tcPr>
          <w:p w14:paraId="6F5EE9CD" w14:textId="77777777" w:rsidR="000561B8" w:rsidRPr="001B600B" w:rsidRDefault="000561B8" w:rsidP="00E36F9B">
            <w:pPr>
              <w:jc w:val="center"/>
              <w:rPr>
                <w:rFonts w:ascii="Calibri" w:hAnsi="Calibri" w:cs="Calibri"/>
                <w:sz w:val="22"/>
                <w:szCs w:val="22"/>
              </w:rPr>
            </w:pPr>
            <w:r w:rsidRPr="001B600B">
              <w:rPr>
                <w:rFonts w:ascii="Calibri" w:hAnsi="Calibri" w:cs="Calibri"/>
                <w:sz w:val="22"/>
                <w:szCs w:val="22"/>
              </w:rPr>
              <w:t>2</w:t>
            </w:r>
          </w:p>
        </w:tc>
        <w:tc>
          <w:tcPr>
            <w:tcW w:w="2743" w:type="dxa"/>
            <w:tcMar>
              <w:top w:w="0" w:type="dxa"/>
              <w:left w:w="108" w:type="dxa"/>
              <w:bottom w:w="0" w:type="dxa"/>
              <w:right w:w="108" w:type="dxa"/>
            </w:tcMar>
          </w:tcPr>
          <w:p w14:paraId="273C44A7" w14:textId="784A2632" w:rsidR="000561B8" w:rsidRPr="001B600B" w:rsidRDefault="0FAA37A3" w:rsidP="00E36F9B">
            <w:pPr>
              <w:widowControl w:val="0"/>
              <w:shd w:val="clear" w:color="auto" w:fill="FFFFFF" w:themeFill="background1"/>
              <w:rPr>
                <w:rFonts w:ascii="Calibri" w:eastAsia="Calibri" w:hAnsi="Calibri" w:cs="Calibri"/>
                <w:sz w:val="22"/>
                <w:szCs w:val="22"/>
                <w:lang w:val="en-GB"/>
              </w:rPr>
            </w:pPr>
            <w:r w:rsidRPr="578B450E">
              <w:rPr>
                <w:rFonts w:ascii="Calibri" w:eastAsia="Calibri" w:hAnsi="Calibri" w:cs="Calibri"/>
                <w:sz w:val="22"/>
                <w:szCs w:val="22"/>
                <w:lang w:val="en-GB"/>
              </w:rPr>
              <w:t>E</w:t>
            </w:r>
            <w:r w:rsidR="2EB98C48" w:rsidRPr="578B450E">
              <w:rPr>
                <w:rFonts w:ascii="Calibri" w:eastAsia="Calibri" w:hAnsi="Calibri" w:cs="Calibri"/>
                <w:sz w:val="22"/>
                <w:szCs w:val="22"/>
                <w:lang w:val="en-GB"/>
              </w:rPr>
              <w:t>xperience</w:t>
            </w:r>
            <w:r w:rsidR="5EB6AF37" w:rsidRPr="578B450E">
              <w:rPr>
                <w:rFonts w:ascii="Calibri" w:eastAsia="Calibri" w:hAnsi="Calibri" w:cs="Calibri"/>
                <w:sz w:val="22"/>
                <w:szCs w:val="22"/>
                <w:lang w:val="en-GB"/>
              </w:rPr>
              <w:t xml:space="preserve"> in developing human interest video</w:t>
            </w:r>
          </w:p>
        </w:tc>
        <w:tc>
          <w:tcPr>
            <w:tcW w:w="1695" w:type="dxa"/>
          </w:tcPr>
          <w:p w14:paraId="1455483F" w14:textId="6F796B9F" w:rsidR="000561B8" w:rsidRPr="001B600B" w:rsidRDefault="003B0A4E" w:rsidP="000561B8">
            <w:pPr>
              <w:widowControl w:val="0"/>
              <w:shd w:val="clear" w:color="auto" w:fill="FFFFFF" w:themeFill="background1"/>
              <w:ind w:left="84" w:right="87"/>
              <w:jc w:val="center"/>
              <w:rPr>
                <w:rFonts w:ascii="Calibri" w:eastAsia="Calibri" w:hAnsi="Calibri" w:cs="Calibri"/>
                <w:sz w:val="22"/>
                <w:szCs w:val="22"/>
                <w:lang w:val="en-GB"/>
              </w:rPr>
            </w:pPr>
            <w:r>
              <w:rPr>
                <w:rFonts w:ascii="Calibri" w:eastAsia="Calibri" w:hAnsi="Calibri" w:cs="Calibri"/>
                <w:sz w:val="22"/>
                <w:szCs w:val="22"/>
                <w:lang w:val="en-GB"/>
              </w:rPr>
              <w:t>2</w:t>
            </w:r>
            <w:r w:rsidR="00E910B3">
              <w:rPr>
                <w:rFonts w:ascii="Calibri" w:eastAsia="Calibri" w:hAnsi="Calibri" w:cs="Calibri"/>
                <w:sz w:val="22"/>
                <w:szCs w:val="22"/>
                <w:lang w:val="en-GB"/>
              </w:rPr>
              <w:t>5</w:t>
            </w:r>
            <w:r w:rsidR="2EB98C48" w:rsidRPr="578B450E">
              <w:rPr>
                <w:rFonts w:ascii="Calibri" w:eastAsia="Calibri" w:hAnsi="Calibri" w:cs="Calibri"/>
                <w:sz w:val="22"/>
                <w:szCs w:val="22"/>
                <w:lang w:val="en-GB"/>
              </w:rPr>
              <w:t>%</w:t>
            </w:r>
          </w:p>
        </w:tc>
        <w:tc>
          <w:tcPr>
            <w:tcW w:w="4258" w:type="dxa"/>
            <w:tcMar>
              <w:top w:w="0" w:type="dxa"/>
              <w:left w:w="108" w:type="dxa"/>
              <w:bottom w:w="0" w:type="dxa"/>
              <w:right w:w="108" w:type="dxa"/>
            </w:tcMar>
          </w:tcPr>
          <w:p w14:paraId="4AED636F" w14:textId="7E05E285" w:rsidR="000561B8" w:rsidRPr="001B600B" w:rsidRDefault="06507ECA" w:rsidP="00E36F9B">
            <w:pPr>
              <w:widowControl w:val="0"/>
              <w:shd w:val="clear" w:color="auto" w:fill="FFFFFF" w:themeFill="background1"/>
              <w:jc w:val="both"/>
              <w:rPr>
                <w:rFonts w:ascii="Calibri" w:eastAsia="Calibri" w:hAnsi="Calibri" w:cs="Calibri"/>
                <w:sz w:val="22"/>
                <w:szCs w:val="22"/>
                <w:lang w:val="en-GB"/>
              </w:rPr>
            </w:pPr>
            <w:r w:rsidRPr="555A08B8">
              <w:rPr>
                <w:rFonts w:ascii="Calibri" w:eastAsia="Calibri" w:hAnsi="Calibri" w:cs="Calibri"/>
                <w:sz w:val="22"/>
                <w:szCs w:val="22"/>
              </w:rPr>
              <w:t>The extent to which the candidate’s experience</w:t>
            </w:r>
            <w:r w:rsidR="2A750442" w:rsidRPr="555A08B8">
              <w:rPr>
                <w:rFonts w:ascii="Calibri" w:eastAsia="Calibri" w:hAnsi="Calibri" w:cs="Calibri"/>
                <w:sz w:val="22"/>
                <w:szCs w:val="22"/>
              </w:rPr>
              <w:t xml:space="preserve"> in developing human interest video</w:t>
            </w:r>
            <w:r w:rsidRPr="555A08B8">
              <w:rPr>
                <w:rFonts w:ascii="Calibri" w:eastAsia="Calibri" w:hAnsi="Calibri" w:cs="Calibri"/>
                <w:sz w:val="22"/>
                <w:szCs w:val="22"/>
              </w:rPr>
              <w:t xml:space="preserve"> are sufficient, relevant and consistent with the requirements of the post</w:t>
            </w:r>
            <w:r w:rsidR="2F8A0762" w:rsidRPr="555A08B8">
              <w:rPr>
                <w:rFonts w:ascii="Calibri" w:eastAsia="Calibri" w:hAnsi="Calibri" w:cs="Calibri"/>
                <w:sz w:val="22"/>
                <w:szCs w:val="22"/>
              </w:rPr>
              <w:t xml:space="preserve"> based on their portfolio.</w:t>
            </w:r>
          </w:p>
        </w:tc>
      </w:tr>
      <w:tr w:rsidR="000561B8" w:rsidRPr="001B600B" w14:paraId="2D3B8711" w14:textId="77777777" w:rsidTr="253813C9">
        <w:trPr>
          <w:trHeight w:val="358"/>
        </w:trPr>
        <w:tc>
          <w:tcPr>
            <w:tcW w:w="660" w:type="dxa"/>
            <w:tcMar>
              <w:top w:w="0" w:type="dxa"/>
              <w:left w:w="108" w:type="dxa"/>
              <w:bottom w:w="0" w:type="dxa"/>
              <w:right w:w="108" w:type="dxa"/>
            </w:tcMar>
          </w:tcPr>
          <w:p w14:paraId="4AFDE929" w14:textId="77777777" w:rsidR="000561B8" w:rsidRPr="001B600B" w:rsidRDefault="000561B8" w:rsidP="00E36F9B">
            <w:pPr>
              <w:jc w:val="center"/>
              <w:rPr>
                <w:rFonts w:ascii="Calibri" w:hAnsi="Calibri" w:cs="Calibri"/>
                <w:sz w:val="22"/>
                <w:szCs w:val="22"/>
              </w:rPr>
            </w:pPr>
            <w:r w:rsidRPr="001B600B">
              <w:rPr>
                <w:rFonts w:ascii="Calibri" w:hAnsi="Calibri" w:cs="Calibri"/>
                <w:sz w:val="22"/>
                <w:szCs w:val="22"/>
              </w:rPr>
              <w:t>3</w:t>
            </w:r>
          </w:p>
        </w:tc>
        <w:tc>
          <w:tcPr>
            <w:tcW w:w="2743" w:type="dxa"/>
            <w:tcMar>
              <w:top w:w="0" w:type="dxa"/>
              <w:left w:w="108" w:type="dxa"/>
              <w:bottom w:w="0" w:type="dxa"/>
              <w:right w:w="108" w:type="dxa"/>
            </w:tcMar>
          </w:tcPr>
          <w:p w14:paraId="09E69A39" w14:textId="0E00AAA4" w:rsidR="000561B8" w:rsidRPr="001B600B" w:rsidRDefault="467CC73C" w:rsidP="578B450E">
            <w:pPr>
              <w:widowControl w:val="0"/>
              <w:spacing w:line="259" w:lineRule="auto"/>
              <w:rPr>
                <w:rFonts w:ascii="Calibri" w:eastAsia="Calibri" w:hAnsi="Calibri" w:cs="Calibri"/>
                <w:sz w:val="22"/>
                <w:szCs w:val="22"/>
                <w:lang w:val="en-GB"/>
              </w:rPr>
            </w:pPr>
            <w:r w:rsidRPr="555A08B8">
              <w:rPr>
                <w:rFonts w:ascii="Calibri" w:eastAsia="Calibri" w:hAnsi="Calibri" w:cs="Calibri"/>
                <w:sz w:val="22"/>
                <w:szCs w:val="22"/>
                <w:lang w:val="en-GB"/>
              </w:rPr>
              <w:t>A</w:t>
            </w:r>
            <w:r w:rsidR="3569A70B" w:rsidRPr="555A08B8">
              <w:rPr>
                <w:rFonts w:ascii="Calibri" w:eastAsia="Calibri" w:hAnsi="Calibri" w:cs="Calibri"/>
                <w:sz w:val="22"/>
                <w:szCs w:val="22"/>
                <w:lang w:val="en-GB"/>
              </w:rPr>
              <w:t>bility to understand the topics</w:t>
            </w:r>
            <w:r w:rsidR="13AB4A13" w:rsidRPr="555A08B8">
              <w:rPr>
                <w:rFonts w:ascii="Calibri" w:eastAsia="Calibri" w:hAnsi="Calibri" w:cs="Calibri"/>
                <w:sz w:val="22"/>
                <w:szCs w:val="22"/>
                <w:lang w:val="en-GB"/>
              </w:rPr>
              <w:t xml:space="preserve"> on digital literacy</w:t>
            </w:r>
          </w:p>
        </w:tc>
        <w:tc>
          <w:tcPr>
            <w:tcW w:w="1695" w:type="dxa"/>
          </w:tcPr>
          <w:p w14:paraId="4F964EDB" w14:textId="1595C191" w:rsidR="000561B8" w:rsidRPr="001B600B" w:rsidRDefault="6DCCDD1C" w:rsidP="555A08B8">
            <w:pPr>
              <w:ind w:left="84" w:right="87"/>
              <w:jc w:val="center"/>
              <w:rPr>
                <w:rFonts w:ascii="Calibri" w:eastAsiaTheme="minorEastAsia" w:hAnsi="Calibri" w:cs="Calibri"/>
                <w:sz w:val="22"/>
                <w:szCs w:val="22"/>
              </w:rPr>
            </w:pPr>
            <w:r w:rsidRPr="555A08B8">
              <w:rPr>
                <w:rFonts w:ascii="Calibri" w:eastAsiaTheme="minorEastAsia" w:hAnsi="Calibri" w:cs="Calibri"/>
                <w:sz w:val="22"/>
                <w:szCs w:val="22"/>
              </w:rPr>
              <w:t>2</w:t>
            </w:r>
            <w:r w:rsidR="6BE14E0A" w:rsidRPr="555A08B8">
              <w:rPr>
                <w:rFonts w:ascii="Calibri" w:eastAsiaTheme="minorEastAsia" w:hAnsi="Calibri" w:cs="Calibri"/>
                <w:sz w:val="22"/>
                <w:szCs w:val="22"/>
              </w:rPr>
              <w:t>5%</w:t>
            </w:r>
          </w:p>
        </w:tc>
        <w:tc>
          <w:tcPr>
            <w:tcW w:w="4258" w:type="dxa"/>
            <w:tcMar>
              <w:top w:w="0" w:type="dxa"/>
              <w:left w:w="108" w:type="dxa"/>
              <w:bottom w:w="0" w:type="dxa"/>
              <w:right w:w="108" w:type="dxa"/>
            </w:tcMar>
          </w:tcPr>
          <w:p w14:paraId="58B184AB" w14:textId="387AB1D0" w:rsidR="000561B8" w:rsidRPr="00310521" w:rsidRDefault="450E2F99" w:rsidP="555A08B8">
            <w:pPr>
              <w:rPr>
                <w:rFonts w:ascii="Calibri" w:eastAsiaTheme="minorEastAsia" w:hAnsi="Calibri" w:cs="Calibri"/>
                <w:sz w:val="22"/>
                <w:szCs w:val="22"/>
                <w:lang w:val="en-ID"/>
              </w:rPr>
            </w:pPr>
            <w:r w:rsidRPr="555A08B8">
              <w:rPr>
                <w:rFonts w:ascii="Calibri" w:eastAsiaTheme="minorEastAsia" w:hAnsi="Calibri" w:cs="Calibri"/>
                <w:sz w:val="22"/>
                <w:szCs w:val="22"/>
              </w:rPr>
              <w:t xml:space="preserve">The extent to which the candidate </w:t>
            </w:r>
            <w:proofErr w:type="gramStart"/>
            <w:r w:rsidR="10FBDE6A" w:rsidRPr="555A08B8">
              <w:rPr>
                <w:rFonts w:ascii="Calibri" w:eastAsiaTheme="minorEastAsia" w:hAnsi="Calibri" w:cs="Calibri"/>
                <w:sz w:val="22"/>
                <w:szCs w:val="22"/>
              </w:rPr>
              <w:t>do</w:t>
            </w:r>
            <w:proofErr w:type="gramEnd"/>
            <w:r w:rsidR="10FBDE6A" w:rsidRPr="555A08B8">
              <w:rPr>
                <w:rFonts w:ascii="Calibri" w:eastAsiaTheme="minorEastAsia" w:hAnsi="Calibri" w:cs="Calibri"/>
                <w:sz w:val="22"/>
                <w:szCs w:val="22"/>
              </w:rPr>
              <w:t xml:space="preserve"> the research and </w:t>
            </w:r>
            <w:r w:rsidR="2766ABD0" w:rsidRPr="1C154BAA">
              <w:rPr>
                <w:rFonts w:ascii="Calibri" w:eastAsiaTheme="minorEastAsia" w:hAnsi="Calibri" w:cs="Calibri"/>
                <w:sz w:val="22"/>
                <w:szCs w:val="22"/>
              </w:rPr>
              <w:t>understands</w:t>
            </w:r>
            <w:r w:rsidR="10FBDE6A" w:rsidRPr="555A08B8">
              <w:rPr>
                <w:rFonts w:ascii="Calibri" w:eastAsiaTheme="minorEastAsia" w:hAnsi="Calibri" w:cs="Calibri"/>
                <w:sz w:val="22"/>
                <w:szCs w:val="22"/>
              </w:rPr>
              <w:t xml:space="preserve"> digital literacy topics.</w:t>
            </w:r>
          </w:p>
        </w:tc>
      </w:tr>
      <w:tr w:rsidR="000561B8" w:rsidRPr="001B600B" w14:paraId="1B24D53F" w14:textId="77777777" w:rsidTr="253813C9">
        <w:trPr>
          <w:trHeight w:val="358"/>
        </w:trPr>
        <w:tc>
          <w:tcPr>
            <w:tcW w:w="660" w:type="dxa"/>
            <w:tcMar>
              <w:top w:w="0" w:type="dxa"/>
              <w:left w:w="108" w:type="dxa"/>
              <w:bottom w:w="0" w:type="dxa"/>
              <w:right w:w="108" w:type="dxa"/>
            </w:tcMar>
          </w:tcPr>
          <w:p w14:paraId="5FB953B7" w14:textId="77777777" w:rsidR="000561B8" w:rsidRPr="001B600B" w:rsidRDefault="000561B8" w:rsidP="00E36F9B">
            <w:pPr>
              <w:jc w:val="center"/>
              <w:rPr>
                <w:rFonts w:ascii="Calibri" w:hAnsi="Calibri" w:cs="Calibri"/>
                <w:sz w:val="22"/>
                <w:szCs w:val="22"/>
              </w:rPr>
            </w:pPr>
            <w:r w:rsidRPr="001B600B">
              <w:rPr>
                <w:rFonts w:ascii="Calibri" w:hAnsi="Calibri" w:cs="Calibri"/>
                <w:sz w:val="22"/>
                <w:szCs w:val="22"/>
              </w:rPr>
              <w:t>4</w:t>
            </w:r>
          </w:p>
        </w:tc>
        <w:tc>
          <w:tcPr>
            <w:tcW w:w="2743" w:type="dxa"/>
            <w:tcMar>
              <w:top w:w="0" w:type="dxa"/>
              <w:left w:w="108" w:type="dxa"/>
              <w:bottom w:w="0" w:type="dxa"/>
              <w:right w:w="108" w:type="dxa"/>
            </w:tcMar>
          </w:tcPr>
          <w:p w14:paraId="63CD8AB1" w14:textId="077F87BB" w:rsidR="000561B8" w:rsidRPr="001B600B" w:rsidRDefault="2EB98C48" w:rsidP="578B450E">
            <w:pPr>
              <w:widowControl w:val="0"/>
              <w:shd w:val="clear" w:color="auto" w:fill="FFFFFF" w:themeFill="background1"/>
              <w:rPr>
                <w:rFonts w:ascii="Calibri" w:eastAsia="Calibri" w:hAnsi="Calibri" w:cs="Calibri"/>
                <w:sz w:val="22"/>
                <w:szCs w:val="22"/>
                <w:lang w:val="en-GB"/>
              </w:rPr>
            </w:pPr>
            <w:r w:rsidRPr="578B450E">
              <w:rPr>
                <w:rFonts w:ascii="Calibri" w:eastAsia="Calibri" w:hAnsi="Calibri" w:cs="Calibri"/>
                <w:color w:val="000000" w:themeColor="text1"/>
                <w:sz w:val="22"/>
                <w:szCs w:val="22"/>
                <w:lang w:val="en-GB"/>
              </w:rPr>
              <w:t>Communication</w:t>
            </w:r>
            <w:r w:rsidR="776FB778" w:rsidRPr="578B450E">
              <w:rPr>
                <w:rFonts w:ascii="Calibri" w:eastAsia="Calibri" w:hAnsi="Calibri" w:cs="Calibri"/>
                <w:color w:val="000000" w:themeColor="text1"/>
                <w:sz w:val="22"/>
                <w:szCs w:val="22"/>
                <w:lang w:val="en-GB"/>
              </w:rPr>
              <w:t xml:space="preserve">, </w:t>
            </w:r>
            <w:r w:rsidR="776FB778" w:rsidRPr="578B450E">
              <w:rPr>
                <w:rFonts w:ascii="Calibri" w:eastAsia="Calibri" w:hAnsi="Calibri" w:cs="Calibri"/>
                <w:sz w:val="22"/>
                <w:szCs w:val="22"/>
                <w:lang w:val="en-GB"/>
              </w:rPr>
              <w:t>creativity, initiative and flexibility</w:t>
            </w:r>
          </w:p>
        </w:tc>
        <w:tc>
          <w:tcPr>
            <w:tcW w:w="1695" w:type="dxa"/>
          </w:tcPr>
          <w:p w14:paraId="1969CFBD" w14:textId="4DA7C6E4" w:rsidR="000561B8" w:rsidRPr="001B600B" w:rsidRDefault="12AF53E5" w:rsidP="000561B8">
            <w:pPr>
              <w:ind w:left="84" w:right="87"/>
              <w:jc w:val="center"/>
              <w:rPr>
                <w:rFonts w:ascii="Calibri" w:eastAsia="Calibri" w:hAnsi="Calibri" w:cs="Calibri"/>
                <w:sz w:val="22"/>
                <w:szCs w:val="22"/>
                <w:lang w:val="en-GB"/>
              </w:rPr>
            </w:pPr>
            <w:r w:rsidRPr="578B450E">
              <w:rPr>
                <w:rFonts w:ascii="Calibri" w:eastAsia="Calibri" w:hAnsi="Calibri" w:cs="Calibri"/>
                <w:sz w:val="22"/>
                <w:szCs w:val="22"/>
                <w:lang w:val="en-GB"/>
              </w:rPr>
              <w:t>20</w:t>
            </w:r>
            <w:r w:rsidR="2EB98C48" w:rsidRPr="578B450E">
              <w:rPr>
                <w:rFonts w:ascii="Calibri" w:eastAsia="Calibri" w:hAnsi="Calibri" w:cs="Calibri"/>
                <w:sz w:val="22"/>
                <w:szCs w:val="22"/>
                <w:lang w:val="en-GB"/>
              </w:rPr>
              <w:t>%</w:t>
            </w:r>
          </w:p>
        </w:tc>
        <w:tc>
          <w:tcPr>
            <w:tcW w:w="4258" w:type="dxa"/>
            <w:tcMar>
              <w:top w:w="0" w:type="dxa"/>
              <w:left w:w="108" w:type="dxa"/>
              <w:bottom w:w="0" w:type="dxa"/>
              <w:right w:w="108" w:type="dxa"/>
            </w:tcMar>
          </w:tcPr>
          <w:p w14:paraId="0447DBD6" w14:textId="21DF350B" w:rsidR="000561B8" w:rsidRPr="0060578A" w:rsidRDefault="3036D2AE" w:rsidP="578B450E">
            <w:pPr>
              <w:rPr>
                <w:rFonts w:ascii="Calibri" w:eastAsia="Calibri" w:hAnsi="Calibri" w:cs="Calibri"/>
                <w:sz w:val="22"/>
                <w:szCs w:val="22"/>
              </w:rPr>
            </w:pPr>
            <w:r w:rsidRPr="555A08B8">
              <w:rPr>
                <w:rFonts w:ascii="Calibri" w:eastAsia="Calibri" w:hAnsi="Calibri" w:cs="Calibri"/>
                <w:sz w:val="22"/>
                <w:szCs w:val="22"/>
              </w:rPr>
              <w:t xml:space="preserve">The extent to which the candidate can communicate with all people at all </w:t>
            </w:r>
            <w:r w:rsidR="3D3A61F5" w:rsidRPr="312B7972">
              <w:rPr>
                <w:rFonts w:ascii="Calibri" w:eastAsia="Calibri" w:hAnsi="Calibri" w:cs="Calibri"/>
                <w:sz w:val="22"/>
                <w:szCs w:val="22"/>
              </w:rPr>
              <w:t>levels</w:t>
            </w:r>
            <w:r w:rsidR="6AE6FFEB" w:rsidRPr="312B7972">
              <w:rPr>
                <w:rFonts w:ascii="Calibri" w:eastAsia="Calibri" w:hAnsi="Calibri" w:cs="Calibri"/>
                <w:sz w:val="22"/>
                <w:szCs w:val="22"/>
              </w:rPr>
              <w:t>.</w:t>
            </w:r>
            <w:r w:rsidR="02BE1E79" w:rsidRPr="555A08B8">
              <w:rPr>
                <w:rFonts w:ascii="Calibri" w:eastAsia="Calibri" w:hAnsi="Calibri" w:cs="Calibri"/>
                <w:sz w:val="22"/>
                <w:szCs w:val="22"/>
              </w:rPr>
              <w:t xml:space="preserve"> </w:t>
            </w:r>
            <w:r w:rsidR="02BE1E79" w:rsidRPr="555A08B8">
              <w:rPr>
                <w:rFonts w:ascii="Calibri" w:eastAsia="Calibri" w:hAnsi="Calibri" w:cs="Calibri"/>
                <w:color w:val="000000" w:themeColor="text1"/>
                <w:sz w:val="22"/>
                <w:szCs w:val="22"/>
              </w:rPr>
              <w:t xml:space="preserve">The extent to which the candidate </w:t>
            </w:r>
            <w:r w:rsidR="02BE1E79" w:rsidRPr="555A08B8">
              <w:rPr>
                <w:rFonts w:ascii="Calibri" w:eastAsia="Calibri" w:hAnsi="Calibri" w:cs="Calibri"/>
                <w:color w:val="000000" w:themeColor="text1"/>
                <w:sz w:val="22"/>
                <w:szCs w:val="22"/>
                <w:lang w:val="id-ID"/>
              </w:rPr>
              <w:t xml:space="preserve">finds new and better ways of doing things. </w:t>
            </w:r>
            <w:r w:rsidR="20B4E326" w:rsidRPr="555A08B8">
              <w:rPr>
                <w:rFonts w:ascii="Calibri" w:eastAsia="Calibri" w:hAnsi="Calibri" w:cs="Calibri"/>
                <w:color w:val="000000" w:themeColor="text1"/>
                <w:sz w:val="22"/>
                <w:szCs w:val="22"/>
                <w:lang w:val="id-ID"/>
              </w:rPr>
              <w:t xml:space="preserve">Fresh ideas on video. </w:t>
            </w:r>
            <w:r w:rsidR="02BE1E79" w:rsidRPr="555A08B8">
              <w:rPr>
                <w:rFonts w:ascii="Calibri" w:eastAsia="Calibri" w:hAnsi="Calibri" w:cs="Calibri"/>
                <w:color w:val="000000" w:themeColor="text1"/>
                <w:sz w:val="22"/>
                <w:szCs w:val="22"/>
                <w:lang w:val="id-ID"/>
              </w:rPr>
              <w:t>Assume additional duties when necessary</w:t>
            </w:r>
            <w:r w:rsidR="02BE1E79" w:rsidRPr="555A08B8">
              <w:rPr>
                <w:rFonts w:ascii="Calibri" w:eastAsia="Calibri" w:hAnsi="Calibri" w:cs="Calibri"/>
                <w:color w:val="000000" w:themeColor="text1"/>
                <w:sz w:val="22"/>
                <w:szCs w:val="22"/>
              </w:rPr>
              <w:t xml:space="preserve"> and </w:t>
            </w:r>
            <w:r w:rsidR="02BE1E79" w:rsidRPr="555A08B8">
              <w:rPr>
                <w:rFonts w:ascii="Calibri" w:eastAsia="Calibri" w:hAnsi="Calibri" w:cs="Calibri"/>
                <w:color w:val="000000" w:themeColor="text1"/>
                <w:sz w:val="22"/>
                <w:szCs w:val="22"/>
                <w:u w:val="single"/>
              </w:rPr>
              <w:t>flexibility to cater adjustments on timeline</w:t>
            </w:r>
            <w:r w:rsidR="02BE1E79" w:rsidRPr="555A08B8">
              <w:rPr>
                <w:rFonts w:ascii="Calibri" w:eastAsia="Calibri" w:hAnsi="Calibri" w:cs="Calibri"/>
                <w:color w:val="000000" w:themeColor="text1"/>
                <w:sz w:val="22"/>
                <w:szCs w:val="22"/>
              </w:rPr>
              <w:t>.</w:t>
            </w:r>
            <w:r w:rsidR="066F8866" w:rsidRPr="555A08B8">
              <w:rPr>
                <w:rFonts w:ascii="Calibri" w:eastAsia="Calibri" w:hAnsi="Calibri" w:cs="Calibri"/>
                <w:color w:val="000000" w:themeColor="text1"/>
                <w:sz w:val="22"/>
                <w:szCs w:val="22"/>
              </w:rPr>
              <w:t xml:space="preserve"> </w:t>
            </w:r>
          </w:p>
          <w:p w14:paraId="6B905549" w14:textId="252EDB85" w:rsidR="000561B8" w:rsidRPr="0060578A" w:rsidRDefault="000561B8" w:rsidP="578B450E">
            <w:pPr>
              <w:rPr>
                <w:rFonts w:ascii="Calibri" w:eastAsia="Calibri" w:hAnsi="Calibri" w:cs="Calibri"/>
                <w:sz w:val="22"/>
                <w:szCs w:val="22"/>
                <w:lang w:val="en-ID"/>
              </w:rPr>
            </w:pPr>
          </w:p>
        </w:tc>
      </w:tr>
    </w:tbl>
    <w:p w14:paraId="48F7467A" w14:textId="0C44DF85" w:rsidR="578B450E" w:rsidRDefault="578B450E"/>
    <w:p w14:paraId="32CE13FC" w14:textId="77777777" w:rsidR="002E7959" w:rsidRDefault="002E7959" w:rsidP="00E040C8">
      <w:pPr>
        <w:rPr>
          <w:rFonts w:ascii="Calibri" w:eastAsia="Cambria" w:hAnsi="Calibri" w:cs="Calibri"/>
          <w:b/>
          <w:sz w:val="22"/>
          <w:szCs w:val="22"/>
        </w:rPr>
      </w:pPr>
    </w:p>
    <w:p w14:paraId="5E89355D" w14:textId="77777777" w:rsidR="00E040C8" w:rsidRPr="001B600B" w:rsidRDefault="00E040C8" w:rsidP="00E040C8">
      <w:pPr>
        <w:rPr>
          <w:rFonts w:ascii="Calibri" w:eastAsia="Cambria" w:hAnsi="Calibri" w:cs="Calibri"/>
          <w:b/>
          <w:sz w:val="22"/>
          <w:szCs w:val="22"/>
        </w:rPr>
        <w:sectPr w:rsidR="00E040C8" w:rsidRPr="001B600B" w:rsidSect="00E040C8">
          <w:pgSz w:w="11920" w:h="16840"/>
          <w:pgMar w:top="3402" w:right="1288" w:bottom="2410" w:left="1560" w:header="0" w:footer="0" w:gutter="0"/>
          <w:cols w:space="720"/>
        </w:sectPr>
      </w:pPr>
    </w:p>
    <w:p w14:paraId="236FFD69" w14:textId="77777777" w:rsidR="00B71442" w:rsidRPr="001B600B" w:rsidRDefault="00B71442" w:rsidP="00E040C8">
      <w:pPr>
        <w:rPr>
          <w:rFonts w:ascii="Calibri" w:eastAsia="Cambria" w:hAnsi="Calibri" w:cs="Calibri"/>
          <w:b/>
          <w:sz w:val="22"/>
          <w:szCs w:val="22"/>
        </w:rPr>
      </w:pPr>
      <w:r w:rsidRPr="001B600B">
        <w:rPr>
          <w:rFonts w:ascii="Calibri" w:eastAsia="Cambria" w:hAnsi="Calibri" w:cs="Calibri"/>
          <w:b/>
          <w:sz w:val="22"/>
          <w:szCs w:val="22"/>
        </w:rPr>
        <w:lastRenderedPageBreak/>
        <w:t>A</w:t>
      </w:r>
      <w:r w:rsidRPr="001B600B">
        <w:rPr>
          <w:rFonts w:ascii="Calibri" w:eastAsia="Cambria" w:hAnsi="Calibri" w:cs="Calibri"/>
          <w:b/>
          <w:spacing w:val="1"/>
          <w:sz w:val="22"/>
          <w:szCs w:val="22"/>
        </w:rPr>
        <w:t>tt</w:t>
      </w:r>
      <w:r w:rsidRPr="001B600B">
        <w:rPr>
          <w:rFonts w:ascii="Calibri" w:eastAsia="Cambria" w:hAnsi="Calibri" w:cs="Calibri"/>
          <w:b/>
          <w:sz w:val="22"/>
          <w:szCs w:val="22"/>
        </w:rPr>
        <w:t>a</w:t>
      </w:r>
      <w:r w:rsidRPr="001B600B">
        <w:rPr>
          <w:rFonts w:ascii="Calibri" w:eastAsia="Cambria" w:hAnsi="Calibri" w:cs="Calibri"/>
          <w:b/>
          <w:spacing w:val="-3"/>
          <w:sz w:val="22"/>
          <w:szCs w:val="22"/>
        </w:rPr>
        <w:t>c</w:t>
      </w:r>
      <w:r w:rsidRPr="001B600B">
        <w:rPr>
          <w:rFonts w:ascii="Calibri" w:eastAsia="Cambria" w:hAnsi="Calibri" w:cs="Calibri"/>
          <w:b/>
          <w:sz w:val="22"/>
          <w:szCs w:val="22"/>
        </w:rPr>
        <w:t>hm</w:t>
      </w:r>
      <w:r w:rsidRPr="001B600B">
        <w:rPr>
          <w:rFonts w:ascii="Calibri" w:eastAsia="Cambria" w:hAnsi="Calibri" w:cs="Calibri"/>
          <w:b/>
          <w:spacing w:val="-1"/>
          <w:sz w:val="22"/>
          <w:szCs w:val="22"/>
        </w:rPr>
        <w:t>e</w:t>
      </w:r>
      <w:r w:rsidRPr="001B600B">
        <w:rPr>
          <w:rFonts w:ascii="Calibri" w:eastAsia="Cambria" w:hAnsi="Calibri" w:cs="Calibri"/>
          <w:b/>
          <w:spacing w:val="1"/>
          <w:sz w:val="22"/>
          <w:szCs w:val="22"/>
        </w:rPr>
        <w:t>n</w:t>
      </w:r>
      <w:r w:rsidRPr="001B600B">
        <w:rPr>
          <w:rFonts w:ascii="Calibri" w:eastAsia="Cambria" w:hAnsi="Calibri" w:cs="Calibri"/>
          <w:b/>
          <w:sz w:val="22"/>
          <w:szCs w:val="22"/>
        </w:rPr>
        <w:t>t</w:t>
      </w:r>
      <w:r w:rsidRPr="001B600B">
        <w:rPr>
          <w:rFonts w:ascii="Calibri" w:eastAsia="Cambria" w:hAnsi="Calibri" w:cs="Calibri"/>
          <w:b/>
          <w:spacing w:val="-2"/>
          <w:sz w:val="22"/>
          <w:szCs w:val="22"/>
        </w:rPr>
        <w:t xml:space="preserve"> </w:t>
      </w:r>
      <w:r w:rsidRPr="001B600B">
        <w:rPr>
          <w:rFonts w:ascii="Calibri" w:eastAsia="Cambria" w:hAnsi="Calibri" w:cs="Calibri"/>
          <w:b/>
          <w:sz w:val="22"/>
          <w:szCs w:val="22"/>
        </w:rPr>
        <w:t>B</w:t>
      </w:r>
    </w:p>
    <w:p w14:paraId="153F98C2" w14:textId="3E7826A7" w:rsidR="00B71442" w:rsidRPr="001B600B" w:rsidRDefault="00B71442" w:rsidP="00E040C8">
      <w:pPr>
        <w:rPr>
          <w:rFonts w:ascii="Calibri" w:eastAsia="Cambria" w:hAnsi="Calibri" w:cs="Calibri"/>
          <w:i/>
          <w:iCs/>
          <w:sz w:val="22"/>
          <w:szCs w:val="22"/>
          <w:u w:val="single"/>
        </w:rPr>
      </w:pPr>
      <w:r w:rsidRPr="001B600B">
        <w:rPr>
          <w:rFonts w:ascii="Calibri" w:eastAsia="Cambria" w:hAnsi="Calibri" w:cs="Calibri"/>
          <w:b/>
          <w:i/>
          <w:iCs/>
          <w:sz w:val="22"/>
          <w:szCs w:val="22"/>
          <w:u w:val="single"/>
        </w:rPr>
        <w:t>S</w:t>
      </w:r>
      <w:r w:rsidRPr="001B600B">
        <w:rPr>
          <w:rFonts w:ascii="Calibri" w:eastAsia="Cambria" w:hAnsi="Calibri" w:cs="Calibri"/>
          <w:b/>
          <w:i/>
          <w:iCs/>
          <w:spacing w:val="-2"/>
          <w:sz w:val="22"/>
          <w:szCs w:val="22"/>
          <w:u w:val="single"/>
        </w:rPr>
        <w:t>e</w:t>
      </w:r>
      <w:r w:rsidRPr="001B600B">
        <w:rPr>
          <w:rFonts w:ascii="Calibri" w:eastAsia="Cambria" w:hAnsi="Calibri" w:cs="Calibri"/>
          <w:b/>
          <w:i/>
          <w:iCs/>
          <w:spacing w:val="-1"/>
          <w:sz w:val="22"/>
          <w:szCs w:val="22"/>
          <w:u w:val="single"/>
        </w:rPr>
        <w:t>r</w:t>
      </w:r>
      <w:r w:rsidRPr="001B600B">
        <w:rPr>
          <w:rFonts w:ascii="Calibri" w:eastAsia="Cambria" w:hAnsi="Calibri" w:cs="Calibri"/>
          <w:b/>
          <w:i/>
          <w:iCs/>
          <w:sz w:val="22"/>
          <w:szCs w:val="22"/>
          <w:u w:val="single"/>
        </w:rPr>
        <w:t>vice Specific</w:t>
      </w:r>
      <w:r w:rsidRPr="001B600B">
        <w:rPr>
          <w:rFonts w:ascii="Calibri" w:eastAsia="Cambria" w:hAnsi="Calibri" w:cs="Calibri"/>
          <w:b/>
          <w:i/>
          <w:iCs/>
          <w:spacing w:val="-3"/>
          <w:sz w:val="22"/>
          <w:szCs w:val="22"/>
          <w:u w:val="single"/>
        </w:rPr>
        <w:t>a</w:t>
      </w:r>
      <w:r w:rsidRPr="001B600B">
        <w:rPr>
          <w:rFonts w:ascii="Calibri" w:eastAsia="Cambria" w:hAnsi="Calibri" w:cs="Calibri"/>
          <w:b/>
          <w:i/>
          <w:iCs/>
          <w:spacing w:val="1"/>
          <w:sz w:val="22"/>
          <w:szCs w:val="22"/>
          <w:u w:val="single"/>
        </w:rPr>
        <w:t>t</w:t>
      </w:r>
      <w:r w:rsidRPr="001B600B">
        <w:rPr>
          <w:rFonts w:ascii="Calibri" w:eastAsia="Cambria" w:hAnsi="Calibri" w:cs="Calibri"/>
          <w:b/>
          <w:i/>
          <w:iCs/>
          <w:sz w:val="22"/>
          <w:szCs w:val="22"/>
          <w:u w:val="single"/>
        </w:rPr>
        <w:t>i</w:t>
      </w:r>
      <w:r w:rsidRPr="001B600B">
        <w:rPr>
          <w:rFonts w:ascii="Calibri" w:eastAsia="Cambria" w:hAnsi="Calibri" w:cs="Calibri"/>
          <w:b/>
          <w:i/>
          <w:iCs/>
          <w:spacing w:val="-3"/>
          <w:sz w:val="22"/>
          <w:szCs w:val="22"/>
          <w:u w:val="single"/>
        </w:rPr>
        <w:t>o</w:t>
      </w:r>
      <w:r w:rsidRPr="001B600B">
        <w:rPr>
          <w:rFonts w:ascii="Calibri" w:eastAsia="Cambria" w:hAnsi="Calibri" w:cs="Calibri"/>
          <w:b/>
          <w:i/>
          <w:iCs/>
          <w:sz w:val="22"/>
          <w:szCs w:val="22"/>
          <w:u w:val="single"/>
        </w:rPr>
        <w:t>n</w:t>
      </w:r>
      <w:r w:rsidRPr="001B600B">
        <w:rPr>
          <w:rFonts w:ascii="Calibri" w:eastAsia="Cambria" w:hAnsi="Calibri" w:cs="Calibri"/>
          <w:b/>
          <w:i/>
          <w:iCs/>
          <w:spacing w:val="1"/>
          <w:sz w:val="22"/>
          <w:szCs w:val="22"/>
          <w:u w:val="single"/>
        </w:rPr>
        <w:t xml:space="preserve"> </w:t>
      </w:r>
      <w:r w:rsidRPr="001B600B">
        <w:rPr>
          <w:rFonts w:ascii="Calibri" w:eastAsia="Cambria" w:hAnsi="Calibri" w:cs="Calibri"/>
          <w:b/>
          <w:i/>
          <w:iCs/>
          <w:spacing w:val="-1"/>
          <w:sz w:val="22"/>
          <w:szCs w:val="22"/>
          <w:u w:val="single"/>
        </w:rPr>
        <w:t>a</w:t>
      </w:r>
      <w:r w:rsidRPr="001B600B">
        <w:rPr>
          <w:rFonts w:ascii="Calibri" w:eastAsia="Cambria" w:hAnsi="Calibri" w:cs="Calibri"/>
          <w:b/>
          <w:i/>
          <w:iCs/>
          <w:spacing w:val="1"/>
          <w:sz w:val="22"/>
          <w:szCs w:val="22"/>
          <w:u w:val="single"/>
        </w:rPr>
        <w:t>n</w:t>
      </w:r>
      <w:r w:rsidRPr="001B600B">
        <w:rPr>
          <w:rFonts w:ascii="Calibri" w:eastAsia="Cambria" w:hAnsi="Calibri" w:cs="Calibri"/>
          <w:b/>
          <w:i/>
          <w:iCs/>
          <w:sz w:val="22"/>
          <w:szCs w:val="22"/>
          <w:u w:val="single"/>
        </w:rPr>
        <w:t>d</w:t>
      </w:r>
      <w:r w:rsidRPr="001B600B">
        <w:rPr>
          <w:rFonts w:ascii="Calibri" w:eastAsia="Cambria" w:hAnsi="Calibri" w:cs="Calibri"/>
          <w:b/>
          <w:i/>
          <w:iCs/>
          <w:spacing w:val="-3"/>
          <w:sz w:val="22"/>
          <w:szCs w:val="22"/>
          <w:u w:val="single"/>
        </w:rPr>
        <w:t xml:space="preserve"> </w:t>
      </w:r>
      <w:r w:rsidRPr="001B600B">
        <w:rPr>
          <w:rFonts w:ascii="Calibri" w:eastAsia="Cambria" w:hAnsi="Calibri" w:cs="Calibri"/>
          <w:b/>
          <w:i/>
          <w:iCs/>
          <w:spacing w:val="1"/>
          <w:sz w:val="22"/>
          <w:szCs w:val="22"/>
          <w:u w:val="single"/>
        </w:rPr>
        <w:t>P</w:t>
      </w:r>
      <w:r w:rsidRPr="001B600B">
        <w:rPr>
          <w:rFonts w:ascii="Calibri" w:eastAsia="Cambria" w:hAnsi="Calibri" w:cs="Calibri"/>
          <w:b/>
          <w:i/>
          <w:iCs/>
          <w:spacing w:val="-1"/>
          <w:sz w:val="22"/>
          <w:szCs w:val="22"/>
          <w:u w:val="single"/>
        </w:rPr>
        <w:t>r</w:t>
      </w:r>
      <w:r w:rsidRPr="001B600B">
        <w:rPr>
          <w:rFonts w:ascii="Calibri" w:eastAsia="Cambria" w:hAnsi="Calibri" w:cs="Calibri"/>
          <w:b/>
          <w:i/>
          <w:iCs/>
          <w:sz w:val="22"/>
          <w:szCs w:val="22"/>
          <w:u w:val="single"/>
        </w:rPr>
        <w:t>ice</w:t>
      </w:r>
    </w:p>
    <w:p w14:paraId="06B423D6" w14:textId="77777777" w:rsidR="00B71442" w:rsidRPr="001B600B" w:rsidRDefault="00B71442" w:rsidP="00E040C8">
      <w:pPr>
        <w:rPr>
          <w:rFonts w:ascii="Calibri" w:eastAsia="Calibri" w:hAnsi="Calibri" w:cs="Calibri"/>
          <w:i/>
          <w:sz w:val="22"/>
          <w:szCs w:val="22"/>
        </w:rPr>
      </w:pPr>
    </w:p>
    <w:p w14:paraId="3618B2F2" w14:textId="5768466C" w:rsidR="00B71442" w:rsidRPr="001B600B" w:rsidRDefault="00B71442" w:rsidP="00E040C8">
      <w:pPr>
        <w:rPr>
          <w:rFonts w:ascii="Calibri" w:hAnsi="Calibri" w:cs="Calibri"/>
          <w:sz w:val="22"/>
          <w:szCs w:val="22"/>
        </w:rPr>
      </w:pPr>
      <w:r w:rsidRPr="001B600B">
        <w:rPr>
          <w:rFonts w:ascii="Calibri" w:eastAsia="Calibri" w:hAnsi="Calibri" w:cs="Calibri"/>
          <w:i/>
          <w:sz w:val="22"/>
          <w:szCs w:val="22"/>
        </w:rPr>
        <w:t>Pl</w:t>
      </w:r>
      <w:r w:rsidRPr="001B600B">
        <w:rPr>
          <w:rFonts w:ascii="Calibri" w:eastAsia="Calibri" w:hAnsi="Calibri" w:cs="Calibri"/>
          <w:i/>
          <w:spacing w:val="1"/>
          <w:sz w:val="22"/>
          <w:szCs w:val="22"/>
        </w:rPr>
        <w:t>ea</w:t>
      </w:r>
      <w:r w:rsidRPr="001B600B">
        <w:rPr>
          <w:rFonts w:ascii="Calibri" w:eastAsia="Calibri" w:hAnsi="Calibri" w:cs="Calibri"/>
          <w:i/>
          <w:spacing w:val="-1"/>
          <w:sz w:val="22"/>
          <w:szCs w:val="22"/>
        </w:rPr>
        <w:t>s</w:t>
      </w:r>
      <w:r w:rsidRPr="001B600B">
        <w:rPr>
          <w:rFonts w:ascii="Calibri" w:eastAsia="Calibri" w:hAnsi="Calibri" w:cs="Calibri"/>
          <w:i/>
          <w:sz w:val="22"/>
          <w:szCs w:val="22"/>
        </w:rPr>
        <w:t>e</w:t>
      </w:r>
      <w:r w:rsidRPr="001B600B">
        <w:rPr>
          <w:rFonts w:ascii="Calibri" w:eastAsia="Calibri" w:hAnsi="Calibri" w:cs="Calibri"/>
          <w:i/>
          <w:spacing w:val="-4"/>
          <w:sz w:val="22"/>
          <w:szCs w:val="22"/>
        </w:rPr>
        <w:t xml:space="preserve"> </w:t>
      </w:r>
      <w:r w:rsidRPr="001B600B">
        <w:rPr>
          <w:rFonts w:ascii="Calibri" w:eastAsia="Calibri" w:hAnsi="Calibri" w:cs="Calibri"/>
          <w:i/>
          <w:spacing w:val="2"/>
          <w:sz w:val="22"/>
          <w:szCs w:val="22"/>
        </w:rPr>
        <w:t>c</w:t>
      </w:r>
      <w:r w:rsidRPr="001B600B">
        <w:rPr>
          <w:rFonts w:ascii="Calibri" w:eastAsia="Calibri" w:hAnsi="Calibri" w:cs="Calibri"/>
          <w:i/>
          <w:spacing w:val="1"/>
          <w:sz w:val="22"/>
          <w:szCs w:val="22"/>
        </w:rPr>
        <w:t>omp</w:t>
      </w:r>
      <w:r w:rsidRPr="001B600B">
        <w:rPr>
          <w:rFonts w:ascii="Calibri" w:eastAsia="Calibri" w:hAnsi="Calibri" w:cs="Calibri"/>
          <w:i/>
          <w:sz w:val="22"/>
          <w:szCs w:val="22"/>
        </w:rPr>
        <w:t>le</w:t>
      </w:r>
      <w:r w:rsidRPr="001B600B">
        <w:rPr>
          <w:rFonts w:ascii="Calibri" w:eastAsia="Calibri" w:hAnsi="Calibri" w:cs="Calibri"/>
          <w:i/>
          <w:spacing w:val="1"/>
          <w:sz w:val="22"/>
          <w:szCs w:val="22"/>
        </w:rPr>
        <w:t>t</w:t>
      </w:r>
      <w:r w:rsidRPr="001B600B">
        <w:rPr>
          <w:rFonts w:ascii="Calibri" w:eastAsia="Calibri" w:hAnsi="Calibri" w:cs="Calibri"/>
          <w:i/>
          <w:sz w:val="22"/>
          <w:szCs w:val="22"/>
        </w:rPr>
        <w:t>e</w:t>
      </w:r>
      <w:r w:rsidRPr="001B600B">
        <w:rPr>
          <w:rFonts w:ascii="Calibri" w:eastAsia="Calibri" w:hAnsi="Calibri" w:cs="Calibri"/>
          <w:i/>
          <w:spacing w:val="-7"/>
          <w:sz w:val="22"/>
          <w:szCs w:val="22"/>
        </w:rPr>
        <w:t xml:space="preserve"> </w:t>
      </w:r>
      <w:r w:rsidRPr="001B600B">
        <w:rPr>
          <w:rFonts w:ascii="Calibri" w:eastAsia="Calibri" w:hAnsi="Calibri" w:cs="Calibri"/>
          <w:i/>
          <w:spacing w:val="-1"/>
          <w:sz w:val="22"/>
          <w:szCs w:val="22"/>
        </w:rPr>
        <w:t>t</w:t>
      </w:r>
      <w:r w:rsidRPr="001B600B">
        <w:rPr>
          <w:rFonts w:ascii="Calibri" w:eastAsia="Calibri" w:hAnsi="Calibri" w:cs="Calibri"/>
          <w:i/>
          <w:spacing w:val="1"/>
          <w:sz w:val="22"/>
          <w:szCs w:val="22"/>
        </w:rPr>
        <w:t>h</w:t>
      </w:r>
      <w:r w:rsidRPr="001B600B">
        <w:rPr>
          <w:rFonts w:ascii="Calibri" w:eastAsia="Calibri" w:hAnsi="Calibri" w:cs="Calibri"/>
          <w:i/>
          <w:sz w:val="22"/>
          <w:szCs w:val="22"/>
        </w:rPr>
        <w:t>e</w:t>
      </w:r>
      <w:r w:rsidRPr="001B600B">
        <w:rPr>
          <w:rFonts w:ascii="Calibri" w:eastAsia="Calibri" w:hAnsi="Calibri" w:cs="Calibri"/>
          <w:i/>
          <w:spacing w:val="-2"/>
          <w:sz w:val="22"/>
          <w:szCs w:val="22"/>
        </w:rPr>
        <w:t xml:space="preserve"> </w:t>
      </w:r>
      <w:r w:rsidRPr="001B600B">
        <w:rPr>
          <w:rFonts w:ascii="Calibri" w:eastAsia="Calibri" w:hAnsi="Calibri" w:cs="Calibri"/>
          <w:i/>
          <w:sz w:val="22"/>
          <w:szCs w:val="22"/>
        </w:rPr>
        <w:t>i</w:t>
      </w:r>
      <w:r w:rsidRPr="001B600B">
        <w:rPr>
          <w:rFonts w:ascii="Calibri" w:eastAsia="Calibri" w:hAnsi="Calibri" w:cs="Calibri"/>
          <w:i/>
          <w:spacing w:val="1"/>
          <w:sz w:val="22"/>
          <w:szCs w:val="22"/>
        </w:rPr>
        <w:t>tem</w:t>
      </w:r>
      <w:r w:rsidRPr="001B600B">
        <w:rPr>
          <w:rFonts w:ascii="Calibri" w:eastAsia="Calibri" w:hAnsi="Calibri" w:cs="Calibri"/>
          <w:i/>
          <w:sz w:val="22"/>
          <w:szCs w:val="22"/>
        </w:rPr>
        <w:t>(</w:t>
      </w:r>
      <w:r w:rsidRPr="001B600B">
        <w:rPr>
          <w:rFonts w:ascii="Calibri" w:eastAsia="Calibri" w:hAnsi="Calibri" w:cs="Calibri"/>
          <w:i/>
          <w:spacing w:val="-1"/>
          <w:sz w:val="22"/>
          <w:szCs w:val="22"/>
        </w:rPr>
        <w:t>s</w:t>
      </w:r>
      <w:r w:rsidRPr="001B600B">
        <w:rPr>
          <w:rFonts w:ascii="Calibri" w:eastAsia="Calibri" w:hAnsi="Calibri" w:cs="Calibri"/>
          <w:i/>
          <w:sz w:val="22"/>
          <w:szCs w:val="22"/>
        </w:rPr>
        <w:t>)</w:t>
      </w:r>
      <w:r w:rsidRPr="001B600B">
        <w:rPr>
          <w:rFonts w:ascii="Calibri" w:eastAsia="Calibri" w:hAnsi="Calibri" w:cs="Calibri"/>
          <w:i/>
          <w:spacing w:val="-6"/>
          <w:sz w:val="22"/>
          <w:szCs w:val="22"/>
        </w:rPr>
        <w:t xml:space="preserve"> </w:t>
      </w:r>
      <w:r w:rsidRPr="001B600B">
        <w:rPr>
          <w:rFonts w:ascii="Calibri" w:eastAsia="Calibri" w:hAnsi="Calibri" w:cs="Calibri"/>
          <w:i/>
          <w:spacing w:val="-1"/>
          <w:sz w:val="22"/>
          <w:szCs w:val="22"/>
        </w:rPr>
        <w:t>a</w:t>
      </w:r>
      <w:r w:rsidRPr="001B600B">
        <w:rPr>
          <w:rFonts w:ascii="Calibri" w:eastAsia="Calibri" w:hAnsi="Calibri" w:cs="Calibri"/>
          <w:i/>
          <w:spacing w:val="1"/>
          <w:sz w:val="22"/>
          <w:szCs w:val="22"/>
        </w:rPr>
        <w:t>n</w:t>
      </w:r>
      <w:r w:rsidRPr="001B600B">
        <w:rPr>
          <w:rFonts w:ascii="Calibri" w:eastAsia="Calibri" w:hAnsi="Calibri" w:cs="Calibri"/>
          <w:i/>
          <w:sz w:val="22"/>
          <w:szCs w:val="22"/>
        </w:rPr>
        <w:t>d</w:t>
      </w:r>
      <w:r w:rsidRPr="001B600B">
        <w:rPr>
          <w:rFonts w:ascii="Calibri" w:eastAsia="Calibri" w:hAnsi="Calibri" w:cs="Calibri"/>
          <w:i/>
          <w:spacing w:val="-3"/>
          <w:sz w:val="22"/>
          <w:szCs w:val="22"/>
        </w:rPr>
        <w:t xml:space="preserve"> </w:t>
      </w:r>
      <w:r w:rsidRPr="001B600B">
        <w:rPr>
          <w:rFonts w:ascii="Calibri" w:eastAsia="Calibri" w:hAnsi="Calibri" w:cs="Calibri"/>
          <w:i/>
          <w:spacing w:val="1"/>
          <w:sz w:val="22"/>
          <w:szCs w:val="22"/>
        </w:rPr>
        <w:t>p</w:t>
      </w:r>
      <w:r w:rsidRPr="001B600B">
        <w:rPr>
          <w:rFonts w:ascii="Calibri" w:eastAsia="Calibri" w:hAnsi="Calibri" w:cs="Calibri"/>
          <w:i/>
          <w:spacing w:val="-1"/>
          <w:sz w:val="22"/>
          <w:szCs w:val="22"/>
        </w:rPr>
        <w:t>r</w:t>
      </w:r>
      <w:r w:rsidRPr="001B600B">
        <w:rPr>
          <w:rFonts w:ascii="Calibri" w:eastAsia="Calibri" w:hAnsi="Calibri" w:cs="Calibri"/>
          <w:i/>
          <w:sz w:val="22"/>
          <w:szCs w:val="22"/>
        </w:rPr>
        <w:t>i</w:t>
      </w:r>
      <w:r w:rsidRPr="001B600B">
        <w:rPr>
          <w:rFonts w:ascii="Calibri" w:eastAsia="Calibri" w:hAnsi="Calibri" w:cs="Calibri"/>
          <w:i/>
          <w:spacing w:val="1"/>
          <w:sz w:val="22"/>
          <w:szCs w:val="22"/>
        </w:rPr>
        <w:t>c</w:t>
      </w:r>
      <w:r w:rsidRPr="001B600B">
        <w:rPr>
          <w:rFonts w:ascii="Calibri" w:eastAsia="Calibri" w:hAnsi="Calibri" w:cs="Calibri"/>
          <w:i/>
          <w:sz w:val="22"/>
          <w:szCs w:val="22"/>
        </w:rPr>
        <w:t>e</w:t>
      </w:r>
      <w:r w:rsidRPr="001B600B">
        <w:rPr>
          <w:rFonts w:ascii="Calibri" w:eastAsia="Calibri" w:hAnsi="Calibri" w:cs="Calibri"/>
          <w:i/>
          <w:spacing w:val="-3"/>
          <w:sz w:val="22"/>
          <w:szCs w:val="22"/>
        </w:rPr>
        <w:t xml:space="preserve"> </w:t>
      </w:r>
      <w:r w:rsidRPr="001B600B">
        <w:rPr>
          <w:rFonts w:ascii="Calibri" w:eastAsia="Calibri" w:hAnsi="Calibri" w:cs="Calibri"/>
          <w:i/>
          <w:spacing w:val="1"/>
          <w:sz w:val="22"/>
          <w:szCs w:val="22"/>
        </w:rPr>
        <w:t>be</w:t>
      </w:r>
      <w:r w:rsidRPr="001B600B">
        <w:rPr>
          <w:rFonts w:ascii="Calibri" w:eastAsia="Calibri" w:hAnsi="Calibri" w:cs="Calibri"/>
          <w:i/>
          <w:sz w:val="22"/>
          <w:szCs w:val="22"/>
        </w:rPr>
        <w:t>l</w:t>
      </w:r>
      <w:r w:rsidRPr="001B600B">
        <w:rPr>
          <w:rFonts w:ascii="Calibri" w:eastAsia="Calibri" w:hAnsi="Calibri" w:cs="Calibri"/>
          <w:i/>
          <w:spacing w:val="1"/>
          <w:sz w:val="22"/>
          <w:szCs w:val="22"/>
        </w:rPr>
        <w:t>o</w:t>
      </w:r>
      <w:r w:rsidRPr="001B600B">
        <w:rPr>
          <w:rFonts w:ascii="Calibri" w:eastAsia="Calibri" w:hAnsi="Calibri" w:cs="Calibri"/>
          <w:i/>
          <w:sz w:val="22"/>
          <w:szCs w:val="22"/>
        </w:rPr>
        <w:t>w</w:t>
      </w:r>
      <w:r w:rsidRPr="001B600B">
        <w:rPr>
          <w:rFonts w:ascii="Calibri" w:eastAsia="Calibri" w:hAnsi="Calibri" w:cs="Calibri"/>
          <w:i/>
          <w:spacing w:val="-6"/>
          <w:sz w:val="22"/>
          <w:szCs w:val="22"/>
        </w:rPr>
        <w:t xml:space="preserve"> </w:t>
      </w:r>
      <w:r w:rsidRPr="001B600B">
        <w:rPr>
          <w:rFonts w:ascii="Calibri" w:eastAsia="Calibri" w:hAnsi="Calibri" w:cs="Calibri"/>
          <w:i/>
          <w:spacing w:val="1"/>
          <w:sz w:val="22"/>
          <w:szCs w:val="22"/>
        </w:rPr>
        <w:t>an</w:t>
      </w:r>
      <w:r w:rsidRPr="001B600B">
        <w:rPr>
          <w:rFonts w:ascii="Calibri" w:eastAsia="Calibri" w:hAnsi="Calibri" w:cs="Calibri"/>
          <w:i/>
          <w:sz w:val="22"/>
          <w:szCs w:val="22"/>
        </w:rPr>
        <w:t>d</w:t>
      </w:r>
      <w:r w:rsidRPr="001B600B">
        <w:rPr>
          <w:rFonts w:ascii="Calibri" w:eastAsia="Calibri" w:hAnsi="Calibri" w:cs="Calibri"/>
          <w:i/>
          <w:spacing w:val="-3"/>
          <w:sz w:val="22"/>
          <w:szCs w:val="22"/>
        </w:rPr>
        <w:t xml:space="preserve"> </w:t>
      </w:r>
      <w:r w:rsidRPr="001B600B">
        <w:rPr>
          <w:rFonts w:ascii="Calibri" w:eastAsia="Calibri" w:hAnsi="Calibri" w:cs="Calibri"/>
          <w:i/>
          <w:spacing w:val="1"/>
          <w:sz w:val="22"/>
          <w:szCs w:val="22"/>
        </w:rPr>
        <w:t>p</w:t>
      </w:r>
      <w:r w:rsidRPr="001B600B">
        <w:rPr>
          <w:rFonts w:ascii="Calibri" w:eastAsia="Calibri" w:hAnsi="Calibri" w:cs="Calibri"/>
          <w:i/>
          <w:spacing w:val="-1"/>
          <w:sz w:val="22"/>
          <w:szCs w:val="22"/>
        </w:rPr>
        <w:t>r</w:t>
      </w:r>
      <w:r w:rsidRPr="001B600B">
        <w:rPr>
          <w:rFonts w:ascii="Calibri" w:eastAsia="Calibri" w:hAnsi="Calibri" w:cs="Calibri"/>
          <w:i/>
          <w:sz w:val="22"/>
          <w:szCs w:val="22"/>
        </w:rPr>
        <w:t>int</w:t>
      </w:r>
      <w:r w:rsidRPr="001B600B">
        <w:rPr>
          <w:rFonts w:ascii="Calibri" w:eastAsia="Calibri" w:hAnsi="Calibri" w:cs="Calibri"/>
          <w:i/>
          <w:spacing w:val="-3"/>
          <w:sz w:val="22"/>
          <w:szCs w:val="22"/>
        </w:rPr>
        <w:t xml:space="preserve"> </w:t>
      </w:r>
      <w:r w:rsidRPr="001B600B">
        <w:rPr>
          <w:rFonts w:ascii="Calibri" w:eastAsia="Calibri" w:hAnsi="Calibri" w:cs="Calibri"/>
          <w:i/>
          <w:spacing w:val="1"/>
          <w:sz w:val="22"/>
          <w:szCs w:val="22"/>
        </w:rPr>
        <w:t>t</w:t>
      </w:r>
      <w:r w:rsidRPr="001B600B">
        <w:rPr>
          <w:rFonts w:ascii="Calibri" w:eastAsia="Calibri" w:hAnsi="Calibri" w:cs="Calibri"/>
          <w:i/>
          <w:spacing w:val="-2"/>
          <w:sz w:val="22"/>
          <w:szCs w:val="22"/>
        </w:rPr>
        <w:t>h</w:t>
      </w:r>
      <w:r w:rsidRPr="001B600B">
        <w:rPr>
          <w:rFonts w:ascii="Calibri" w:eastAsia="Calibri" w:hAnsi="Calibri" w:cs="Calibri"/>
          <w:i/>
          <w:spacing w:val="1"/>
          <w:sz w:val="22"/>
          <w:szCs w:val="22"/>
        </w:rPr>
        <w:t>e</w:t>
      </w:r>
      <w:r w:rsidRPr="001B600B">
        <w:rPr>
          <w:rFonts w:ascii="Calibri" w:eastAsia="Calibri" w:hAnsi="Calibri" w:cs="Calibri"/>
          <w:i/>
          <w:sz w:val="22"/>
          <w:szCs w:val="22"/>
        </w:rPr>
        <w:t>m</w:t>
      </w:r>
      <w:r w:rsidRPr="001B600B">
        <w:rPr>
          <w:rFonts w:ascii="Calibri" w:eastAsia="Calibri" w:hAnsi="Calibri" w:cs="Calibri"/>
          <w:i/>
          <w:spacing w:val="-6"/>
          <w:sz w:val="22"/>
          <w:szCs w:val="22"/>
        </w:rPr>
        <w:t xml:space="preserve"> </w:t>
      </w:r>
      <w:r w:rsidRPr="001B600B">
        <w:rPr>
          <w:rFonts w:ascii="Calibri" w:eastAsia="Calibri" w:hAnsi="Calibri" w:cs="Calibri"/>
          <w:i/>
          <w:spacing w:val="1"/>
          <w:sz w:val="22"/>
          <w:szCs w:val="22"/>
        </w:rPr>
        <w:t>o</w:t>
      </w:r>
      <w:r w:rsidRPr="001B600B">
        <w:rPr>
          <w:rFonts w:ascii="Calibri" w:eastAsia="Calibri" w:hAnsi="Calibri" w:cs="Calibri"/>
          <w:i/>
          <w:sz w:val="22"/>
          <w:szCs w:val="22"/>
        </w:rPr>
        <w:t>n</w:t>
      </w:r>
      <w:r w:rsidRPr="001B600B">
        <w:rPr>
          <w:rFonts w:ascii="Calibri" w:eastAsia="Calibri" w:hAnsi="Calibri" w:cs="Calibri"/>
          <w:i/>
          <w:spacing w:val="-2"/>
          <w:sz w:val="22"/>
          <w:szCs w:val="22"/>
        </w:rPr>
        <w:t xml:space="preserve"> </w:t>
      </w:r>
      <w:r w:rsidRPr="001B600B">
        <w:rPr>
          <w:rFonts w:ascii="Calibri" w:eastAsia="Calibri" w:hAnsi="Calibri" w:cs="Calibri"/>
          <w:i/>
          <w:sz w:val="22"/>
          <w:szCs w:val="22"/>
        </w:rPr>
        <w:t>y</w:t>
      </w:r>
      <w:r w:rsidRPr="001B600B">
        <w:rPr>
          <w:rFonts w:ascii="Calibri" w:eastAsia="Calibri" w:hAnsi="Calibri" w:cs="Calibri"/>
          <w:i/>
          <w:spacing w:val="1"/>
          <w:sz w:val="22"/>
          <w:szCs w:val="22"/>
        </w:rPr>
        <w:t>ou</w:t>
      </w:r>
      <w:r w:rsidRPr="001B600B">
        <w:rPr>
          <w:rFonts w:ascii="Calibri" w:eastAsia="Calibri" w:hAnsi="Calibri" w:cs="Calibri"/>
          <w:i/>
          <w:sz w:val="22"/>
          <w:szCs w:val="22"/>
        </w:rPr>
        <w:t>r</w:t>
      </w:r>
      <w:r w:rsidRPr="001B600B">
        <w:rPr>
          <w:rFonts w:ascii="Calibri" w:eastAsia="Calibri" w:hAnsi="Calibri" w:cs="Calibri"/>
          <w:i/>
          <w:spacing w:val="-5"/>
          <w:sz w:val="22"/>
          <w:szCs w:val="22"/>
        </w:rPr>
        <w:t xml:space="preserve"> </w:t>
      </w:r>
      <w:r w:rsidRPr="001B600B">
        <w:rPr>
          <w:rFonts w:ascii="Calibri" w:eastAsia="Calibri" w:hAnsi="Calibri" w:cs="Calibri"/>
          <w:i/>
          <w:spacing w:val="1"/>
          <w:sz w:val="22"/>
          <w:szCs w:val="22"/>
        </w:rPr>
        <w:t>bu</w:t>
      </w:r>
      <w:r w:rsidRPr="001B600B">
        <w:rPr>
          <w:rFonts w:ascii="Calibri" w:eastAsia="Calibri" w:hAnsi="Calibri" w:cs="Calibri"/>
          <w:i/>
          <w:spacing w:val="-1"/>
          <w:sz w:val="22"/>
          <w:szCs w:val="22"/>
        </w:rPr>
        <w:t>s</w:t>
      </w:r>
      <w:r w:rsidRPr="001B600B">
        <w:rPr>
          <w:rFonts w:ascii="Calibri" w:eastAsia="Calibri" w:hAnsi="Calibri" w:cs="Calibri"/>
          <w:i/>
          <w:sz w:val="22"/>
          <w:szCs w:val="22"/>
        </w:rPr>
        <w:t>in</w:t>
      </w:r>
      <w:r w:rsidRPr="001B600B">
        <w:rPr>
          <w:rFonts w:ascii="Calibri" w:eastAsia="Calibri" w:hAnsi="Calibri" w:cs="Calibri"/>
          <w:i/>
          <w:spacing w:val="1"/>
          <w:sz w:val="22"/>
          <w:szCs w:val="22"/>
        </w:rPr>
        <w:t>e</w:t>
      </w:r>
      <w:r w:rsidRPr="001B600B">
        <w:rPr>
          <w:rFonts w:ascii="Calibri" w:eastAsia="Calibri" w:hAnsi="Calibri" w:cs="Calibri"/>
          <w:i/>
          <w:spacing w:val="-1"/>
          <w:sz w:val="22"/>
          <w:szCs w:val="22"/>
        </w:rPr>
        <w:t>s</w:t>
      </w:r>
      <w:r w:rsidRPr="001B600B">
        <w:rPr>
          <w:rFonts w:ascii="Calibri" w:eastAsia="Calibri" w:hAnsi="Calibri" w:cs="Calibri"/>
          <w:i/>
          <w:sz w:val="22"/>
          <w:szCs w:val="22"/>
        </w:rPr>
        <w:t>s</w:t>
      </w:r>
      <w:r w:rsidRPr="001B600B">
        <w:rPr>
          <w:rFonts w:ascii="Calibri" w:eastAsia="Calibri" w:hAnsi="Calibri" w:cs="Calibri"/>
          <w:i/>
          <w:spacing w:val="-8"/>
          <w:sz w:val="22"/>
          <w:szCs w:val="22"/>
        </w:rPr>
        <w:t xml:space="preserve"> </w:t>
      </w:r>
      <w:r w:rsidRPr="001B600B">
        <w:rPr>
          <w:rFonts w:ascii="Calibri" w:eastAsia="Calibri" w:hAnsi="Calibri" w:cs="Calibri"/>
          <w:i/>
          <w:sz w:val="22"/>
          <w:szCs w:val="22"/>
        </w:rPr>
        <w:t>l</w:t>
      </w:r>
      <w:r w:rsidRPr="001B600B">
        <w:rPr>
          <w:rFonts w:ascii="Calibri" w:eastAsia="Calibri" w:hAnsi="Calibri" w:cs="Calibri"/>
          <w:i/>
          <w:spacing w:val="1"/>
          <w:sz w:val="22"/>
          <w:szCs w:val="22"/>
        </w:rPr>
        <w:t>e</w:t>
      </w:r>
      <w:r w:rsidRPr="001B600B">
        <w:rPr>
          <w:rFonts w:ascii="Calibri" w:eastAsia="Calibri" w:hAnsi="Calibri" w:cs="Calibri"/>
          <w:i/>
          <w:sz w:val="22"/>
          <w:szCs w:val="22"/>
        </w:rPr>
        <w:t>t</w:t>
      </w:r>
      <w:r w:rsidRPr="001B600B">
        <w:rPr>
          <w:rFonts w:ascii="Calibri" w:eastAsia="Calibri" w:hAnsi="Calibri" w:cs="Calibri"/>
          <w:i/>
          <w:spacing w:val="1"/>
          <w:sz w:val="22"/>
          <w:szCs w:val="22"/>
        </w:rPr>
        <w:t>te</w:t>
      </w:r>
      <w:r w:rsidRPr="001B600B">
        <w:rPr>
          <w:rFonts w:ascii="Calibri" w:eastAsia="Calibri" w:hAnsi="Calibri" w:cs="Calibri"/>
          <w:i/>
          <w:spacing w:val="-1"/>
          <w:sz w:val="22"/>
          <w:szCs w:val="22"/>
        </w:rPr>
        <w:t>r</w:t>
      </w:r>
      <w:r w:rsidRPr="001B600B">
        <w:rPr>
          <w:rFonts w:ascii="Calibri" w:eastAsia="Calibri" w:hAnsi="Calibri" w:cs="Calibri"/>
          <w:i/>
          <w:spacing w:val="1"/>
          <w:sz w:val="22"/>
          <w:szCs w:val="22"/>
        </w:rPr>
        <w:t>head</w:t>
      </w:r>
      <w:r w:rsidRPr="001B600B">
        <w:rPr>
          <w:rFonts w:ascii="Calibri" w:eastAsia="Calibri" w:hAnsi="Calibri" w:cs="Calibri"/>
          <w:i/>
          <w:sz w:val="22"/>
          <w:szCs w:val="22"/>
        </w:rPr>
        <w:t>.</w:t>
      </w:r>
    </w:p>
    <w:tbl>
      <w:tblPr>
        <w:tblStyle w:val="TableGrid"/>
        <w:tblW w:w="9292" w:type="dxa"/>
        <w:tblInd w:w="-147" w:type="dxa"/>
        <w:tblLook w:val="04A0" w:firstRow="1" w:lastRow="0" w:firstColumn="1" w:lastColumn="0" w:noHBand="0" w:noVBand="1"/>
      </w:tblPr>
      <w:tblGrid>
        <w:gridCol w:w="682"/>
        <w:gridCol w:w="3996"/>
        <w:gridCol w:w="1418"/>
        <w:gridCol w:w="1354"/>
        <w:gridCol w:w="1842"/>
      </w:tblGrid>
      <w:tr w:rsidR="00E040C8" w:rsidRPr="001B600B" w14:paraId="3E6FC6E1" w14:textId="77777777" w:rsidTr="7FEB470D">
        <w:trPr>
          <w:trHeight w:val="558"/>
        </w:trPr>
        <w:tc>
          <w:tcPr>
            <w:tcW w:w="682" w:type="dxa"/>
            <w:vAlign w:val="center"/>
          </w:tcPr>
          <w:p w14:paraId="77715321" w14:textId="77777777" w:rsidR="00E040C8" w:rsidRPr="001B600B" w:rsidRDefault="00E040C8" w:rsidP="00E36F9B">
            <w:pPr>
              <w:jc w:val="center"/>
              <w:rPr>
                <w:rFonts w:ascii="Calibri" w:eastAsia="Times New Roman" w:hAnsi="Calibri" w:cs="Calibri"/>
                <w:b/>
                <w:bCs/>
                <w:color w:val="000000"/>
                <w:lang w:eastAsia="en-GB"/>
              </w:rPr>
            </w:pPr>
            <w:r w:rsidRPr="001B600B">
              <w:rPr>
                <w:rFonts w:ascii="Calibri" w:eastAsia="Times New Roman" w:hAnsi="Calibri" w:cs="Calibri"/>
                <w:b/>
                <w:bCs/>
                <w:color w:val="000000"/>
                <w:lang w:eastAsia="en-GB"/>
              </w:rPr>
              <w:t>No</w:t>
            </w:r>
          </w:p>
        </w:tc>
        <w:tc>
          <w:tcPr>
            <w:tcW w:w="3996" w:type="dxa"/>
            <w:vAlign w:val="center"/>
          </w:tcPr>
          <w:p w14:paraId="518EFF7D" w14:textId="77777777" w:rsidR="00E040C8" w:rsidRPr="001B600B" w:rsidRDefault="00E040C8" w:rsidP="00E36F9B">
            <w:pPr>
              <w:jc w:val="center"/>
              <w:rPr>
                <w:rFonts w:ascii="Calibri" w:eastAsia="Times New Roman" w:hAnsi="Calibri" w:cs="Calibri"/>
                <w:b/>
                <w:bCs/>
                <w:color w:val="000000"/>
                <w:lang w:eastAsia="en-GB"/>
              </w:rPr>
            </w:pPr>
            <w:r w:rsidRPr="001B600B">
              <w:rPr>
                <w:rFonts w:ascii="Calibri" w:eastAsia="Times New Roman" w:hAnsi="Calibri" w:cs="Calibri"/>
                <w:b/>
                <w:bCs/>
                <w:color w:val="000000"/>
                <w:lang w:eastAsia="en-GB"/>
              </w:rPr>
              <w:t>Specification</w:t>
            </w:r>
          </w:p>
        </w:tc>
        <w:tc>
          <w:tcPr>
            <w:tcW w:w="1418" w:type="dxa"/>
            <w:vAlign w:val="center"/>
          </w:tcPr>
          <w:p w14:paraId="75EC4AD4" w14:textId="77777777" w:rsidR="00E040C8" w:rsidRPr="001B600B" w:rsidRDefault="00E040C8" w:rsidP="00E36F9B">
            <w:pPr>
              <w:jc w:val="center"/>
              <w:rPr>
                <w:rFonts w:ascii="Calibri" w:eastAsia="Times New Roman" w:hAnsi="Calibri" w:cs="Calibri"/>
                <w:b/>
                <w:bCs/>
                <w:color w:val="000000"/>
                <w:lang w:eastAsia="en-GB"/>
              </w:rPr>
            </w:pPr>
            <w:r w:rsidRPr="001B600B">
              <w:rPr>
                <w:rFonts w:ascii="Calibri" w:eastAsia="Times New Roman" w:hAnsi="Calibri" w:cs="Calibri"/>
                <w:b/>
                <w:bCs/>
                <w:color w:val="000000"/>
                <w:lang w:eastAsia="en-GB"/>
              </w:rPr>
              <w:t>Unit</w:t>
            </w:r>
          </w:p>
        </w:tc>
        <w:tc>
          <w:tcPr>
            <w:tcW w:w="1354" w:type="dxa"/>
            <w:vAlign w:val="center"/>
          </w:tcPr>
          <w:p w14:paraId="04FFA0DA" w14:textId="77777777" w:rsidR="00E040C8" w:rsidRPr="001B600B" w:rsidRDefault="00E040C8" w:rsidP="00E36F9B">
            <w:pPr>
              <w:jc w:val="center"/>
              <w:rPr>
                <w:rFonts w:ascii="Calibri" w:eastAsia="Times New Roman" w:hAnsi="Calibri" w:cs="Calibri"/>
                <w:b/>
                <w:bCs/>
                <w:color w:val="000000"/>
                <w:lang w:eastAsia="en-GB"/>
              </w:rPr>
            </w:pPr>
            <w:r w:rsidRPr="001B600B">
              <w:rPr>
                <w:rFonts w:ascii="Calibri" w:eastAsia="Times New Roman" w:hAnsi="Calibri" w:cs="Calibri"/>
                <w:b/>
                <w:bCs/>
                <w:color w:val="000000"/>
                <w:lang w:eastAsia="en-GB"/>
              </w:rPr>
              <w:t>Duration</w:t>
            </w:r>
          </w:p>
        </w:tc>
        <w:tc>
          <w:tcPr>
            <w:tcW w:w="1842" w:type="dxa"/>
            <w:vAlign w:val="center"/>
          </w:tcPr>
          <w:p w14:paraId="5DCA8C28" w14:textId="77777777" w:rsidR="00E040C8" w:rsidRPr="001B600B" w:rsidRDefault="00E040C8" w:rsidP="00E36F9B">
            <w:pPr>
              <w:jc w:val="center"/>
              <w:rPr>
                <w:rFonts w:ascii="Calibri" w:eastAsia="Times New Roman" w:hAnsi="Calibri" w:cs="Calibri"/>
                <w:b/>
                <w:bCs/>
                <w:color w:val="000000"/>
                <w:lang w:eastAsia="en-GB"/>
              </w:rPr>
            </w:pPr>
            <w:r w:rsidRPr="001B600B">
              <w:rPr>
                <w:rFonts w:ascii="Calibri" w:eastAsia="Times New Roman" w:hAnsi="Calibri" w:cs="Calibri"/>
                <w:b/>
                <w:bCs/>
                <w:color w:val="000000"/>
                <w:lang w:eastAsia="en-GB"/>
              </w:rPr>
              <w:t>Total</w:t>
            </w:r>
          </w:p>
        </w:tc>
      </w:tr>
      <w:tr w:rsidR="00C42F85" w:rsidRPr="001B600B" w14:paraId="31A93BAD" w14:textId="77777777" w:rsidTr="7FEB470D">
        <w:tc>
          <w:tcPr>
            <w:tcW w:w="682" w:type="dxa"/>
            <w:shd w:val="clear" w:color="auto" w:fill="D9D9D9" w:themeFill="background1" w:themeFillShade="D9"/>
          </w:tcPr>
          <w:p w14:paraId="612D723D" w14:textId="77777777" w:rsidR="00E040C8" w:rsidRPr="001B600B" w:rsidRDefault="00E040C8" w:rsidP="00E36F9B">
            <w:pPr>
              <w:jc w:val="center"/>
              <w:rPr>
                <w:rFonts w:ascii="Calibri" w:eastAsia="Times New Roman" w:hAnsi="Calibri" w:cs="Calibri"/>
                <w:color w:val="000000"/>
                <w:lang w:eastAsia="en-GB"/>
              </w:rPr>
            </w:pPr>
          </w:p>
        </w:tc>
        <w:tc>
          <w:tcPr>
            <w:tcW w:w="3996" w:type="dxa"/>
            <w:shd w:val="clear" w:color="auto" w:fill="D9D9D9" w:themeFill="background1" w:themeFillShade="D9"/>
          </w:tcPr>
          <w:p w14:paraId="27847976" w14:textId="77777777" w:rsidR="00E040C8" w:rsidRPr="001B600B" w:rsidRDefault="00E040C8" w:rsidP="00E36F9B">
            <w:pPr>
              <w:jc w:val="both"/>
              <w:rPr>
                <w:rFonts w:ascii="Calibri" w:eastAsia="Times New Roman" w:hAnsi="Calibri" w:cs="Calibri"/>
                <w:b/>
                <w:bCs/>
                <w:color w:val="000000"/>
                <w:lang w:eastAsia="en-GB"/>
              </w:rPr>
            </w:pPr>
            <w:r w:rsidRPr="001B600B">
              <w:rPr>
                <w:rFonts w:ascii="Calibri" w:eastAsia="Times New Roman" w:hAnsi="Calibri" w:cs="Calibri"/>
                <w:b/>
                <w:bCs/>
                <w:color w:val="000000"/>
                <w:lang w:eastAsia="en-GB"/>
              </w:rPr>
              <w:t>Personnel</w:t>
            </w:r>
          </w:p>
        </w:tc>
        <w:tc>
          <w:tcPr>
            <w:tcW w:w="1418" w:type="dxa"/>
            <w:shd w:val="clear" w:color="auto" w:fill="D9D9D9" w:themeFill="background1" w:themeFillShade="D9"/>
          </w:tcPr>
          <w:p w14:paraId="20345B8B" w14:textId="77777777" w:rsidR="00E040C8" w:rsidRPr="001B600B" w:rsidRDefault="00E040C8" w:rsidP="00E36F9B">
            <w:pPr>
              <w:jc w:val="both"/>
              <w:rPr>
                <w:rFonts w:ascii="Calibri" w:eastAsia="Times New Roman" w:hAnsi="Calibri" w:cs="Calibri"/>
                <w:color w:val="000000"/>
                <w:lang w:eastAsia="en-GB"/>
              </w:rPr>
            </w:pPr>
          </w:p>
        </w:tc>
        <w:tc>
          <w:tcPr>
            <w:tcW w:w="1354" w:type="dxa"/>
            <w:shd w:val="clear" w:color="auto" w:fill="D9D9D9" w:themeFill="background1" w:themeFillShade="D9"/>
          </w:tcPr>
          <w:p w14:paraId="13A89567" w14:textId="77777777" w:rsidR="00E040C8" w:rsidRPr="001B600B" w:rsidRDefault="00E040C8" w:rsidP="00E36F9B">
            <w:pPr>
              <w:jc w:val="both"/>
              <w:rPr>
                <w:rFonts w:ascii="Calibri" w:eastAsia="Times New Roman" w:hAnsi="Calibri" w:cs="Calibri"/>
                <w:color w:val="000000"/>
                <w:lang w:eastAsia="en-GB"/>
              </w:rPr>
            </w:pPr>
          </w:p>
        </w:tc>
        <w:tc>
          <w:tcPr>
            <w:tcW w:w="1842" w:type="dxa"/>
            <w:shd w:val="clear" w:color="auto" w:fill="D9D9D9" w:themeFill="background1" w:themeFillShade="D9"/>
          </w:tcPr>
          <w:p w14:paraId="457842D8"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2E65F545" w14:textId="77777777" w:rsidTr="7FEB470D">
        <w:tc>
          <w:tcPr>
            <w:tcW w:w="682" w:type="dxa"/>
          </w:tcPr>
          <w:p w14:paraId="44632235" w14:textId="77777777" w:rsidR="00E040C8" w:rsidRPr="001B600B" w:rsidRDefault="00E040C8" w:rsidP="00E36F9B">
            <w:pPr>
              <w:jc w:val="center"/>
              <w:rPr>
                <w:rFonts w:ascii="Calibri" w:eastAsia="Times New Roman" w:hAnsi="Calibri" w:cs="Calibri"/>
                <w:color w:val="000000"/>
                <w:lang w:eastAsia="en-GB"/>
              </w:rPr>
            </w:pPr>
            <w:r w:rsidRPr="001B600B">
              <w:rPr>
                <w:rFonts w:ascii="Calibri" w:eastAsia="Times New Roman" w:hAnsi="Calibri" w:cs="Calibri"/>
                <w:color w:val="000000"/>
                <w:lang w:eastAsia="en-GB"/>
              </w:rPr>
              <w:t>1</w:t>
            </w:r>
          </w:p>
        </w:tc>
        <w:tc>
          <w:tcPr>
            <w:tcW w:w="3996" w:type="dxa"/>
          </w:tcPr>
          <w:p w14:paraId="2A24143C" w14:textId="196BF8E2" w:rsidR="00E040C8" w:rsidRPr="001B600B" w:rsidRDefault="5FC699F0" w:rsidP="00E36F9B">
            <w:pPr>
              <w:jc w:val="both"/>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Video Director</w:t>
            </w:r>
          </w:p>
        </w:tc>
        <w:tc>
          <w:tcPr>
            <w:tcW w:w="1418" w:type="dxa"/>
          </w:tcPr>
          <w:p w14:paraId="4529187D"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549D5351"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32923773"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2ECB0F4D" w14:textId="77777777" w:rsidTr="7FEB470D">
        <w:tc>
          <w:tcPr>
            <w:tcW w:w="682" w:type="dxa"/>
          </w:tcPr>
          <w:p w14:paraId="187F1E47" w14:textId="1EA43E3E" w:rsidR="00E040C8" w:rsidRPr="001B600B" w:rsidRDefault="1F76D610" w:rsidP="00E36F9B">
            <w:pPr>
              <w:jc w:val="cente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2</w:t>
            </w:r>
          </w:p>
        </w:tc>
        <w:tc>
          <w:tcPr>
            <w:tcW w:w="3996" w:type="dxa"/>
          </w:tcPr>
          <w:p w14:paraId="5FB944D6" w14:textId="45B32CE5" w:rsidR="00E040C8" w:rsidRPr="001B600B" w:rsidRDefault="5FC699F0" w:rsidP="00E36F9B">
            <w:pPr>
              <w:jc w:val="both"/>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Video Editor</w:t>
            </w:r>
          </w:p>
        </w:tc>
        <w:tc>
          <w:tcPr>
            <w:tcW w:w="1418" w:type="dxa"/>
          </w:tcPr>
          <w:p w14:paraId="6192A4AD"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51C46001"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75A3FA6D" w14:textId="77777777" w:rsidR="00E040C8" w:rsidRPr="001B600B" w:rsidRDefault="00E040C8" w:rsidP="00E36F9B">
            <w:pPr>
              <w:jc w:val="both"/>
              <w:rPr>
                <w:rFonts w:ascii="Calibri" w:eastAsia="Times New Roman" w:hAnsi="Calibri" w:cs="Calibri"/>
                <w:color w:val="000000"/>
                <w:lang w:eastAsia="en-GB"/>
              </w:rPr>
            </w:pPr>
          </w:p>
        </w:tc>
      </w:tr>
      <w:tr w:rsidR="00C00A1B" w:rsidRPr="001B600B" w14:paraId="41CCD8BA" w14:textId="77777777" w:rsidTr="7FEB470D">
        <w:tc>
          <w:tcPr>
            <w:tcW w:w="682" w:type="dxa"/>
          </w:tcPr>
          <w:p w14:paraId="38545F7C" w14:textId="4A860303" w:rsidR="00C00A1B" w:rsidRPr="001B600B" w:rsidRDefault="37739C97" w:rsidP="00E36F9B">
            <w:pPr>
              <w:jc w:val="center"/>
              <w:rPr>
                <w:rFonts w:ascii="Calibri" w:hAnsi="Calibri" w:cs="Calibri"/>
                <w:color w:val="000000"/>
                <w:lang w:eastAsia="en-GB"/>
              </w:rPr>
            </w:pPr>
            <w:r w:rsidRPr="578B450E">
              <w:rPr>
                <w:rFonts w:ascii="Calibri" w:hAnsi="Calibri" w:cs="Calibri"/>
                <w:color w:val="000000" w:themeColor="text1"/>
                <w:lang w:eastAsia="en-GB"/>
              </w:rPr>
              <w:t>3</w:t>
            </w:r>
          </w:p>
        </w:tc>
        <w:tc>
          <w:tcPr>
            <w:tcW w:w="3996" w:type="dxa"/>
          </w:tcPr>
          <w:p w14:paraId="17DFEDC5" w14:textId="7E30EB8E" w:rsidR="00C00A1B" w:rsidRPr="001B600B" w:rsidRDefault="5FC699F0" w:rsidP="00E36F9B">
            <w:pPr>
              <w:jc w:val="both"/>
              <w:rPr>
                <w:rFonts w:ascii="Calibri" w:hAnsi="Calibri" w:cs="Calibri"/>
                <w:color w:val="000000"/>
                <w:lang w:eastAsia="en-GB"/>
              </w:rPr>
            </w:pPr>
            <w:r w:rsidRPr="578B450E">
              <w:rPr>
                <w:rFonts w:ascii="Calibri" w:hAnsi="Calibri" w:cs="Calibri"/>
                <w:color w:val="000000" w:themeColor="text1"/>
                <w:lang w:eastAsia="en-GB"/>
              </w:rPr>
              <w:t>Videographer</w:t>
            </w:r>
          </w:p>
        </w:tc>
        <w:tc>
          <w:tcPr>
            <w:tcW w:w="1418" w:type="dxa"/>
          </w:tcPr>
          <w:p w14:paraId="04B14A41" w14:textId="77777777" w:rsidR="00C00A1B" w:rsidRPr="001B600B" w:rsidRDefault="00C00A1B" w:rsidP="00E36F9B">
            <w:pPr>
              <w:jc w:val="both"/>
              <w:rPr>
                <w:rFonts w:ascii="Calibri" w:hAnsi="Calibri" w:cs="Calibri"/>
                <w:color w:val="000000"/>
                <w:lang w:eastAsia="en-GB"/>
              </w:rPr>
            </w:pPr>
          </w:p>
        </w:tc>
        <w:tc>
          <w:tcPr>
            <w:tcW w:w="1354" w:type="dxa"/>
          </w:tcPr>
          <w:p w14:paraId="207A4F1F" w14:textId="77777777" w:rsidR="00C00A1B" w:rsidRPr="001B600B" w:rsidRDefault="00C00A1B" w:rsidP="00E36F9B">
            <w:pPr>
              <w:jc w:val="both"/>
              <w:rPr>
                <w:rFonts w:ascii="Calibri" w:hAnsi="Calibri" w:cs="Calibri"/>
                <w:color w:val="000000"/>
                <w:lang w:eastAsia="en-GB"/>
              </w:rPr>
            </w:pPr>
          </w:p>
        </w:tc>
        <w:tc>
          <w:tcPr>
            <w:tcW w:w="1842" w:type="dxa"/>
          </w:tcPr>
          <w:p w14:paraId="0F3A11E3" w14:textId="77777777" w:rsidR="00C00A1B" w:rsidRPr="001B600B" w:rsidRDefault="00C00A1B" w:rsidP="00E36F9B">
            <w:pPr>
              <w:jc w:val="both"/>
              <w:rPr>
                <w:rFonts w:ascii="Calibri" w:hAnsi="Calibri" w:cs="Calibri"/>
                <w:color w:val="000000"/>
                <w:lang w:eastAsia="en-GB"/>
              </w:rPr>
            </w:pPr>
          </w:p>
        </w:tc>
      </w:tr>
      <w:tr w:rsidR="00E040C8" w:rsidRPr="001B600B" w14:paraId="200008C3" w14:textId="77777777" w:rsidTr="7FEB470D">
        <w:tc>
          <w:tcPr>
            <w:tcW w:w="682" w:type="dxa"/>
          </w:tcPr>
          <w:p w14:paraId="3F16BF6F" w14:textId="477ED2C9" w:rsidR="00E040C8" w:rsidRPr="001B600B" w:rsidRDefault="37739C97" w:rsidP="00E36F9B">
            <w:pPr>
              <w:jc w:val="cente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4</w:t>
            </w:r>
          </w:p>
        </w:tc>
        <w:tc>
          <w:tcPr>
            <w:tcW w:w="3996" w:type="dxa"/>
          </w:tcPr>
          <w:p w14:paraId="66BAE395" w14:textId="66AF250B" w:rsidR="00E040C8" w:rsidRPr="001B600B" w:rsidRDefault="5FC699F0" w:rsidP="00E36F9B">
            <w:pPr>
              <w:jc w:val="both"/>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Photographer</w:t>
            </w:r>
          </w:p>
        </w:tc>
        <w:tc>
          <w:tcPr>
            <w:tcW w:w="1418" w:type="dxa"/>
          </w:tcPr>
          <w:p w14:paraId="2AB9B84D"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31E02E67"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0060E363" w14:textId="77777777" w:rsidR="00E040C8" w:rsidRPr="001B600B" w:rsidRDefault="00E040C8" w:rsidP="00E36F9B">
            <w:pPr>
              <w:jc w:val="both"/>
              <w:rPr>
                <w:rFonts w:ascii="Calibri" w:eastAsia="Times New Roman" w:hAnsi="Calibri" w:cs="Calibri"/>
                <w:color w:val="000000"/>
                <w:lang w:eastAsia="en-GB"/>
              </w:rPr>
            </w:pPr>
          </w:p>
        </w:tc>
      </w:tr>
      <w:tr w:rsidR="578B450E" w14:paraId="6D84E9E0" w14:textId="77777777" w:rsidTr="7FEB470D">
        <w:trPr>
          <w:trHeight w:val="300"/>
        </w:trPr>
        <w:tc>
          <w:tcPr>
            <w:tcW w:w="682" w:type="dxa"/>
          </w:tcPr>
          <w:p w14:paraId="13AF4893" w14:textId="0C7D8A83" w:rsidR="682D5ABF" w:rsidRDefault="682D5ABF" w:rsidP="578B450E">
            <w:pPr>
              <w:jc w:val="center"/>
              <w:rPr>
                <w:rFonts w:ascii="Calibri" w:eastAsia="Times New Roman" w:hAnsi="Calibri" w:cs="Calibri"/>
                <w:color w:val="000000" w:themeColor="text1"/>
                <w:lang w:eastAsia="en-GB"/>
              </w:rPr>
            </w:pPr>
            <w:r w:rsidRPr="578B450E">
              <w:rPr>
                <w:rFonts w:ascii="Calibri" w:eastAsia="Times New Roman" w:hAnsi="Calibri" w:cs="Calibri"/>
                <w:color w:val="000000" w:themeColor="text1"/>
                <w:lang w:eastAsia="en-GB"/>
              </w:rPr>
              <w:t>5</w:t>
            </w:r>
          </w:p>
        </w:tc>
        <w:tc>
          <w:tcPr>
            <w:tcW w:w="3996" w:type="dxa"/>
          </w:tcPr>
          <w:p w14:paraId="28623EE5" w14:textId="3E2ECF7B" w:rsidR="5FC699F0" w:rsidRDefault="5FC699F0" w:rsidP="578B450E">
            <w:pPr>
              <w:jc w:val="both"/>
              <w:rPr>
                <w:rFonts w:ascii="Calibri" w:eastAsia="Times New Roman" w:hAnsi="Calibri" w:cs="Calibri"/>
                <w:color w:val="000000" w:themeColor="text1"/>
                <w:lang w:eastAsia="en-GB"/>
              </w:rPr>
            </w:pPr>
            <w:r w:rsidRPr="578B450E">
              <w:rPr>
                <w:rFonts w:ascii="Calibri" w:eastAsia="Times New Roman" w:hAnsi="Calibri" w:cs="Calibri"/>
                <w:color w:val="000000" w:themeColor="text1"/>
                <w:lang w:eastAsia="en-GB"/>
              </w:rPr>
              <w:t>Script Writer</w:t>
            </w:r>
          </w:p>
        </w:tc>
        <w:tc>
          <w:tcPr>
            <w:tcW w:w="1418" w:type="dxa"/>
          </w:tcPr>
          <w:p w14:paraId="4A16AF8A" w14:textId="0950395D" w:rsidR="578B450E" w:rsidRDefault="578B450E" w:rsidP="578B450E">
            <w:pPr>
              <w:jc w:val="both"/>
              <w:rPr>
                <w:rFonts w:ascii="Calibri" w:eastAsia="Times New Roman" w:hAnsi="Calibri" w:cs="Calibri"/>
                <w:color w:val="000000" w:themeColor="text1"/>
                <w:lang w:eastAsia="en-GB"/>
              </w:rPr>
            </w:pPr>
          </w:p>
        </w:tc>
        <w:tc>
          <w:tcPr>
            <w:tcW w:w="1354" w:type="dxa"/>
          </w:tcPr>
          <w:p w14:paraId="225ED0D9" w14:textId="55C35761" w:rsidR="578B450E" w:rsidRDefault="578B450E" w:rsidP="578B450E">
            <w:pPr>
              <w:jc w:val="both"/>
              <w:rPr>
                <w:rFonts w:ascii="Calibri" w:eastAsia="Times New Roman" w:hAnsi="Calibri" w:cs="Calibri"/>
                <w:color w:val="000000" w:themeColor="text1"/>
                <w:lang w:eastAsia="en-GB"/>
              </w:rPr>
            </w:pPr>
          </w:p>
        </w:tc>
        <w:tc>
          <w:tcPr>
            <w:tcW w:w="1842" w:type="dxa"/>
          </w:tcPr>
          <w:p w14:paraId="70E0A12B" w14:textId="310000E4" w:rsidR="578B450E" w:rsidRDefault="578B450E" w:rsidP="578B450E">
            <w:pPr>
              <w:jc w:val="both"/>
              <w:rPr>
                <w:rFonts w:ascii="Calibri" w:eastAsia="Times New Roman" w:hAnsi="Calibri" w:cs="Calibri"/>
                <w:color w:val="000000" w:themeColor="text1"/>
                <w:lang w:eastAsia="en-GB"/>
              </w:rPr>
            </w:pPr>
          </w:p>
        </w:tc>
      </w:tr>
      <w:tr w:rsidR="578B450E" w14:paraId="72048009" w14:textId="77777777" w:rsidTr="7FEB470D">
        <w:trPr>
          <w:trHeight w:val="300"/>
        </w:trPr>
        <w:tc>
          <w:tcPr>
            <w:tcW w:w="682" w:type="dxa"/>
          </w:tcPr>
          <w:p w14:paraId="00EEFBED" w14:textId="009E4979" w:rsidR="682D5ABF" w:rsidRDefault="682D5ABF" w:rsidP="578B450E">
            <w:pPr>
              <w:jc w:val="center"/>
              <w:rPr>
                <w:rFonts w:ascii="Calibri" w:eastAsia="Times New Roman" w:hAnsi="Calibri" w:cs="Calibri"/>
                <w:color w:val="000000" w:themeColor="text1"/>
                <w:lang w:eastAsia="en-GB"/>
              </w:rPr>
            </w:pPr>
            <w:r w:rsidRPr="578B450E">
              <w:rPr>
                <w:rFonts w:ascii="Calibri" w:eastAsia="Times New Roman" w:hAnsi="Calibri" w:cs="Calibri"/>
                <w:color w:val="000000" w:themeColor="text1"/>
                <w:lang w:eastAsia="en-GB"/>
              </w:rPr>
              <w:t>6</w:t>
            </w:r>
          </w:p>
        </w:tc>
        <w:tc>
          <w:tcPr>
            <w:tcW w:w="3996" w:type="dxa"/>
          </w:tcPr>
          <w:p w14:paraId="4D00E3F2" w14:textId="4926D44D" w:rsidR="5FC699F0" w:rsidRDefault="5FC699F0" w:rsidP="578B450E">
            <w:pPr>
              <w:jc w:val="both"/>
              <w:rPr>
                <w:rFonts w:ascii="Calibri" w:eastAsia="Times New Roman" w:hAnsi="Calibri" w:cs="Calibri"/>
                <w:color w:val="000000" w:themeColor="text1"/>
                <w:lang w:eastAsia="en-GB"/>
              </w:rPr>
            </w:pPr>
            <w:r w:rsidRPr="578B450E">
              <w:rPr>
                <w:rFonts w:ascii="Calibri" w:eastAsia="Times New Roman" w:hAnsi="Calibri" w:cs="Calibri"/>
                <w:color w:val="000000" w:themeColor="text1"/>
                <w:lang w:eastAsia="en-GB"/>
              </w:rPr>
              <w:t>Boomer and Lighting Specialist</w:t>
            </w:r>
          </w:p>
        </w:tc>
        <w:tc>
          <w:tcPr>
            <w:tcW w:w="1418" w:type="dxa"/>
          </w:tcPr>
          <w:p w14:paraId="2913931B" w14:textId="10ECC073" w:rsidR="578B450E" w:rsidRDefault="578B450E" w:rsidP="578B450E">
            <w:pPr>
              <w:jc w:val="both"/>
              <w:rPr>
                <w:rFonts w:ascii="Calibri" w:eastAsia="Times New Roman" w:hAnsi="Calibri" w:cs="Calibri"/>
                <w:color w:val="000000" w:themeColor="text1"/>
                <w:lang w:eastAsia="en-GB"/>
              </w:rPr>
            </w:pPr>
          </w:p>
        </w:tc>
        <w:tc>
          <w:tcPr>
            <w:tcW w:w="1354" w:type="dxa"/>
          </w:tcPr>
          <w:p w14:paraId="6AB1753B" w14:textId="52AD7EBF" w:rsidR="578B450E" w:rsidRDefault="578B450E" w:rsidP="578B450E">
            <w:pPr>
              <w:jc w:val="both"/>
              <w:rPr>
                <w:rFonts w:ascii="Calibri" w:eastAsia="Times New Roman" w:hAnsi="Calibri" w:cs="Calibri"/>
                <w:color w:val="000000" w:themeColor="text1"/>
                <w:lang w:eastAsia="en-GB"/>
              </w:rPr>
            </w:pPr>
          </w:p>
        </w:tc>
        <w:tc>
          <w:tcPr>
            <w:tcW w:w="1842" w:type="dxa"/>
          </w:tcPr>
          <w:p w14:paraId="61A98A37" w14:textId="380CBDE2" w:rsidR="578B450E" w:rsidRDefault="578B450E" w:rsidP="578B450E">
            <w:pPr>
              <w:jc w:val="both"/>
              <w:rPr>
                <w:rFonts w:ascii="Calibri" w:eastAsia="Times New Roman" w:hAnsi="Calibri" w:cs="Calibri"/>
                <w:color w:val="000000" w:themeColor="text1"/>
                <w:lang w:eastAsia="en-GB"/>
              </w:rPr>
            </w:pPr>
          </w:p>
        </w:tc>
      </w:tr>
      <w:tr w:rsidR="00C42F85" w:rsidRPr="001B600B" w14:paraId="57450A01" w14:textId="77777777" w:rsidTr="7FEB470D">
        <w:tc>
          <w:tcPr>
            <w:tcW w:w="682" w:type="dxa"/>
            <w:shd w:val="clear" w:color="auto" w:fill="D9D9D9" w:themeFill="background1" w:themeFillShade="D9"/>
          </w:tcPr>
          <w:p w14:paraId="442623F1" w14:textId="77777777" w:rsidR="00E040C8" w:rsidRPr="001B600B" w:rsidRDefault="00E040C8" w:rsidP="00E36F9B">
            <w:pPr>
              <w:jc w:val="center"/>
              <w:rPr>
                <w:rFonts w:ascii="Calibri" w:eastAsia="Times New Roman" w:hAnsi="Calibri" w:cs="Calibri"/>
                <w:color w:val="000000"/>
                <w:lang w:eastAsia="en-GB"/>
              </w:rPr>
            </w:pPr>
          </w:p>
        </w:tc>
        <w:tc>
          <w:tcPr>
            <w:tcW w:w="3996" w:type="dxa"/>
            <w:shd w:val="clear" w:color="auto" w:fill="D9D9D9" w:themeFill="background1" w:themeFillShade="D9"/>
          </w:tcPr>
          <w:p w14:paraId="063D9E49" w14:textId="77777777" w:rsidR="00E040C8" w:rsidRPr="001B600B" w:rsidRDefault="00E040C8" w:rsidP="00E36F9B">
            <w:pPr>
              <w:jc w:val="both"/>
              <w:rPr>
                <w:rFonts w:ascii="Calibri" w:eastAsia="Times New Roman" w:hAnsi="Calibri" w:cs="Calibri"/>
                <w:b/>
                <w:bCs/>
                <w:color w:val="000000"/>
                <w:lang w:eastAsia="en-GB"/>
              </w:rPr>
            </w:pPr>
            <w:r w:rsidRPr="001B600B">
              <w:rPr>
                <w:rFonts w:ascii="Calibri" w:eastAsia="Times New Roman" w:hAnsi="Calibri" w:cs="Calibri"/>
                <w:b/>
                <w:bCs/>
                <w:color w:val="000000"/>
                <w:lang w:eastAsia="en-GB"/>
              </w:rPr>
              <w:t>Activity</w:t>
            </w:r>
          </w:p>
        </w:tc>
        <w:tc>
          <w:tcPr>
            <w:tcW w:w="1418" w:type="dxa"/>
            <w:shd w:val="clear" w:color="auto" w:fill="D9D9D9" w:themeFill="background1" w:themeFillShade="D9"/>
          </w:tcPr>
          <w:p w14:paraId="04EDFFCF" w14:textId="77777777" w:rsidR="00E040C8" w:rsidRPr="001B600B" w:rsidRDefault="00E040C8" w:rsidP="00E36F9B">
            <w:pPr>
              <w:jc w:val="both"/>
              <w:rPr>
                <w:rFonts w:ascii="Calibri" w:eastAsia="Times New Roman" w:hAnsi="Calibri" w:cs="Calibri"/>
                <w:color w:val="000000"/>
                <w:lang w:eastAsia="en-GB"/>
              </w:rPr>
            </w:pPr>
          </w:p>
        </w:tc>
        <w:tc>
          <w:tcPr>
            <w:tcW w:w="1354" w:type="dxa"/>
            <w:shd w:val="clear" w:color="auto" w:fill="D9D9D9" w:themeFill="background1" w:themeFillShade="D9"/>
          </w:tcPr>
          <w:p w14:paraId="397B5EE6" w14:textId="77777777" w:rsidR="00E040C8" w:rsidRPr="001B600B" w:rsidRDefault="00E040C8" w:rsidP="00E36F9B">
            <w:pPr>
              <w:jc w:val="both"/>
              <w:rPr>
                <w:rFonts w:ascii="Calibri" w:eastAsia="Times New Roman" w:hAnsi="Calibri" w:cs="Calibri"/>
                <w:color w:val="000000"/>
                <w:lang w:eastAsia="en-GB"/>
              </w:rPr>
            </w:pPr>
          </w:p>
        </w:tc>
        <w:tc>
          <w:tcPr>
            <w:tcW w:w="1842" w:type="dxa"/>
            <w:shd w:val="clear" w:color="auto" w:fill="D9D9D9" w:themeFill="background1" w:themeFillShade="D9"/>
          </w:tcPr>
          <w:p w14:paraId="4CF467F5"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13B8FD89" w14:textId="77777777" w:rsidTr="7FEB470D">
        <w:tc>
          <w:tcPr>
            <w:tcW w:w="682" w:type="dxa"/>
          </w:tcPr>
          <w:p w14:paraId="0E9DA6B4" w14:textId="74B19E21" w:rsidR="00E040C8" w:rsidRPr="001B600B" w:rsidRDefault="325077B1" w:rsidP="578B450E">
            <w:pPr>
              <w:spacing w:line="259" w:lineRule="auto"/>
              <w:jc w:val="center"/>
            </w:pPr>
            <w:r w:rsidRPr="578B450E">
              <w:rPr>
                <w:rFonts w:ascii="Calibri" w:eastAsia="Times New Roman" w:hAnsi="Calibri" w:cs="Calibri"/>
                <w:color w:val="000000" w:themeColor="text1"/>
                <w:lang w:eastAsia="en-GB"/>
              </w:rPr>
              <w:t>7</w:t>
            </w:r>
          </w:p>
        </w:tc>
        <w:tc>
          <w:tcPr>
            <w:tcW w:w="3996" w:type="dxa"/>
          </w:tcPr>
          <w:p w14:paraId="5110EECD" w14:textId="076D1222" w:rsidR="00E040C8" w:rsidRPr="001B600B" w:rsidRDefault="5D106453" w:rsidP="00E36F9B">
            <w:pPr>
              <w:jc w:val="both"/>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Storyboard development</w:t>
            </w:r>
          </w:p>
        </w:tc>
        <w:tc>
          <w:tcPr>
            <w:tcW w:w="1418" w:type="dxa"/>
          </w:tcPr>
          <w:p w14:paraId="11A61D25"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2CB8D2C9"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497B214A"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393FEFE7" w14:textId="77777777" w:rsidTr="7FEB470D">
        <w:tc>
          <w:tcPr>
            <w:tcW w:w="682" w:type="dxa"/>
          </w:tcPr>
          <w:p w14:paraId="3AE32897" w14:textId="5FA1A929" w:rsidR="00E040C8" w:rsidRPr="001B600B" w:rsidRDefault="46F9C285" w:rsidP="00E36F9B">
            <w:pPr>
              <w:jc w:val="cente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8</w:t>
            </w:r>
          </w:p>
        </w:tc>
        <w:tc>
          <w:tcPr>
            <w:tcW w:w="3996" w:type="dxa"/>
          </w:tcPr>
          <w:p w14:paraId="37990F0F" w14:textId="1E76DE41" w:rsidR="00E040C8" w:rsidRPr="001B600B" w:rsidRDefault="66D07E20" w:rsidP="00B32BD9">
            <w:pP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Video &amp; photo taking</w:t>
            </w:r>
            <w:r w:rsidR="603C92F8" w:rsidRPr="578B450E">
              <w:rPr>
                <w:rFonts w:ascii="Calibri" w:eastAsia="Times New Roman" w:hAnsi="Calibri" w:cs="Calibri"/>
                <w:color w:val="000000" w:themeColor="text1"/>
                <w:lang w:eastAsia="en-GB"/>
              </w:rPr>
              <w:t xml:space="preserve"> </w:t>
            </w:r>
          </w:p>
        </w:tc>
        <w:tc>
          <w:tcPr>
            <w:tcW w:w="1418" w:type="dxa"/>
          </w:tcPr>
          <w:p w14:paraId="05E38300"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04255498"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272B0A89"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720323BF" w14:textId="77777777" w:rsidTr="7FEB470D">
        <w:tc>
          <w:tcPr>
            <w:tcW w:w="682" w:type="dxa"/>
          </w:tcPr>
          <w:p w14:paraId="64E34B5B" w14:textId="4CDAB692" w:rsidR="00E040C8" w:rsidRPr="001B600B" w:rsidRDefault="6C778011" w:rsidP="00E36F9B">
            <w:pPr>
              <w:jc w:val="cente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9</w:t>
            </w:r>
          </w:p>
        </w:tc>
        <w:tc>
          <w:tcPr>
            <w:tcW w:w="3996" w:type="dxa"/>
          </w:tcPr>
          <w:p w14:paraId="7ECEC51C" w14:textId="58908852" w:rsidR="00E040C8" w:rsidRPr="001B600B" w:rsidRDefault="1B75BCB9" w:rsidP="578B450E">
            <w:pPr>
              <w:spacing w:line="259" w:lineRule="auto"/>
              <w:jc w:val="both"/>
            </w:pPr>
            <w:r w:rsidRPr="578B450E">
              <w:rPr>
                <w:rFonts w:ascii="Calibri" w:eastAsia="Times New Roman" w:hAnsi="Calibri" w:cs="Calibri"/>
                <w:color w:val="000000" w:themeColor="text1"/>
                <w:lang w:eastAsia="en-GB"/>
              </w:rPr>
              <w:t>Equipment preparation</w:t>
            </w:r>
          </w:p>
        </w:tc>
        <w:tc>
          <w:tcPr>
            <w:tcW w:w="1418" w:type="dxa"/>
          </w:tcPr>
          <w:p w14:paraId="5D6CC851"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314DC316"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0F41FFE8"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14F056AB" w14:textId="77777777" w:rsidTr="7FEB470D">
        <w:tc>
          <w:tcPr>
            <w:tcW w:w="682" w:type="dxa"/>
          </w:tcPr>
          <w:p w14:paraId="7D7F46A0" w14:textId="213AEC26" w:rsidR="00E040C8" w:rsidRPr="001B600B" w:rsidRDefault="00E040C8" w:rsidP="00E36F9B">
            <w:pPr>
              <w:jc w:val="cente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1</w:t>
            </w:r>
            <w:r w:rsidR="6E153715" w:rsidRPr="578B450E">
              <w:rPr>
                <w:rFonts w:ascii="Calibri" w:eastAsia="Times New Roman" w:hAnsi="Calibri" w:cs="Calibri"/>
                <w:color w:val="000000" w:themeColor="text1"/>
                <w:lang w:eastAsia="en-GB"/>
              </w:rPr>
              <w:t>0</w:t>
            </w:r>
          </w:p>
        </w:tc>
        <w:tc>
          <w:tcPr>
            <w:tcW w:w="3996" w:type="dxa"/>
          </w:tcPr>
          <w:p w14:paraId="16C56C3A" w14:textId="01C8475E" w:rsidR="00E040C8" w:rsidRPr="001B600B" w:rsidRDefault="5B909703" w:rsidP="00E36F9B">
            <w:pPr>
              <w:rPr>
                <w:rFonts w:ascii="Calibri" w:eastAsia="Times New Roman" w:hAnsi="Calibri" w:cs="Calibri"/>
                <w:color w:val="000000"/>
                <w:lang w:eastAsia="en-GB"/>
              </w:rPr>
            </w:pPr>
            <w:r w:rsidRPr="253813C9">
              <w:rPr>
                <w:rFonts w:ascii="Calibri" w:eastAsia="Times New Roman" w:hAnsi="Calibri" w:cs="Calibri"/>
                <w:color w:val="000000" w:themeColor="text1"/>
                <w:lang w:eastAsia="en-GB"/>
              </w:rPr>
              <w:t xml:space="preserve">Video </w:t>
            </w:r>
            <w:r w:rsidR="3385A0CF" w:rsidRPr="253813C9">
              <w:rPr>
                <w:rFonts w:ascii="Calibri" w:eastAsia="Times New Roman" w:hAnsi="Calibri" w:cs="Calibri"/>
                <w:color w:val="000000" w:themeColor="text1"/>
                <w:lang w:eastAsia="en-GB"/>
              </w:rPr>
              <w:t>e</w:t>
            </w:r>
            <w:r w:rsidRPr="253813C9">
              <w:rPr>
                <w:rFonts w:ascii="Calibri" w:eastAsia="Times New Roman" w:hAnsi="Calibri" w:cs="Calibri"/>
                <w:color w:val="000000" w:themeColor="text1"/>
                <w:lang w:eastAsia="en-GB"/>
              </w:rPr>
              <w:t xml:space="preserve">diting </w:t>
            </w:r>
          </w:p>
        </w:tc>
        <w:tc>
          <w:tcPr>
            <w:tcW w:w="1418" w:type="dxa"/>
          </w:tcPr>
          <w:p w14:paraId="2ED5A98A"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55D5DD03"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088C99AE"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2DCCB229" w14:textId="77777777" w:rsidTr="7FEB470D">
        <w:tc>
          <w:tcPr>
            <w:tcW w:w="682" w:type="dxa"/>
          </w:tcPr>
          <w:p w14:paraId="6339A946" w14:textId="23D9E30A" w:rsidR="00E040C8" w:rsidRPr="001B600B" w:rsidRDefault="00E040C8" w:rsidP="00E36F9B">
            <w:pPr>
              <w:jc w:val="cente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1</w:t>
            </w:r>
            <w:r w:rsidR="3CB51759" w:rsidRPr="578B450E">
              <w:rPr>
                <w:rFonts w:ascii="Calibri" w:eastAsia="Times New Roman" w:hAnsi="Calibri" w:cs="Calibri"/>
                <w:color w:val="000000" w:themeColor="text1"/>
                <w:lang w:eastAsia="en-GB"/>
              </w:rPr>
              <w:t>1</w:t>
            </w:r>
          </w:p>
        </w:tc>
        <w:tc>
          <w:tcPr>
            <w:tcW w:w="3996" w:type="dxa"/>
          </w:tcPr>
          <w:p w14:paraId="361FC363" w14:textId="7D43E964" w:rsidR="00E040C8" w:rsidRPr="001B600B" w:rsidRDefault="0FA0A89C" w:rsidP="00E36F9B">
            <w:pP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Coordination with local partner and talents</w:t>
            </w:r>
          </w:p>
        </w:tc>
        <w:tc>
          <w:tcPr>
            <w:tcW w:w="1418" w:type="dxa"/>
          </w:tcPr>
          <w:p w14:paraId="7B978873"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7F5A9BA9"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52129436"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5277C9E0" w14:textId="77777777" w:rsidTr="7FEB470D">
        <w:tc>
          <w:tcPr>
            <w:tcW w:w="682" w:type="dxa"/>
          </w:tcPr>
          <w:p w14:paraId="20DBA0DE" w14:textId="0C1FB72E" w:rsidR="00E040C8" w:rsidRPr="001B600B" w:rsidRDefault="00E040C8" w:rsidP="00E36F9B">
            <w:pPr>
              <w:jc w:val="cente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1</w:t>
            </w:r>
            <w:r w:rsidR="4B9F4A68" w:rsidRPr="578B450E">
              <w:rPr>
                <w:rFonts w:ascii="Calibri" w:eastAsia="Times New Roman" w:hAnsi="Calibri" w:cs="Calibri"/>
                <w:color w:val="000000" w:themeColor="text1"/>
                <w:lang w:eastAsia="en-GB"/>
              </w:rPr>
              <w:t>2</w:t>
            </w:r>
          </w:p>
        </w:tc>
        <w:tc>
          <w:tcPr>
            <w:tcW w:w="3996" w:type="dxa"/>
          </w:tcPr>
          <w:p w14:paraId="24B7338D" w14:textId="41952FC1" w:rsidR="00E040C8" w:rsidRPr="001B600B" w:rsidRDefault="6B6EA2B5" w:rsidP="578B450E">
            <w:pPr>
              <w:spacing w:line="259" w:lineRule="auto"/>
              <w:jc w:val="both"/>
            </w:pPr>
            <w:r w:rsidRPr="578B450E">
              <w:rPr>
                <w:rFonts w:ascii="Calibri" w:eastAsia="Times New Roman" w:hAnsi="Calibri" w:cs="Calibri"/>
                <w:color w:val="000000" w:themeColor="text1"/>
                <w:lang w:eastAsia="en-GB"/>
              </w:rPr>
              <w:t>Travel</w:t>
            </w:r>
          </w:p>
        </w:tc>
        <w:tc>
          <w:tcPr>
            <w:tcW w:w="1418" w:type="dxa"/>
          </w:tcPr>
          <w:p w14:paraId="234165F7"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1EF181FC"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32145E70" w14:textId="77777777" w:rsidR="00E040C8" w:rsidRPr="001B600B" w:rsidRDefault="00E040C8" w:rsidP="00E36F9B">
            <w:pPr>
              <w:jc w:val="both"/>
              <w:rPr>
                <w:rFonts w:ascii="Calibri" w:eastAsia="Times New Roman" w:hAnsi="Calibri" w:cs="Calibri"/>
                <w:color w:val="000000"/>
                <w:lang w:eastAsia="en-GB"/>
              </w:rPr>
            </w:pPr>
          </w:p>
        </w:tc>
      </w:tr>
      <w:tr w:rsidR="00E040C8" w:rsidRPr="001B600B" w14:paraId="760BD035" w14:textId="77777777" w:rsidTr="7FEB470D">
        <w:tc>
          <w:tcPr>
            <w:tcW w:w="682" w:type="dxa"/>
          </w:tcPr>
          <w:p w14:paraId="58887263" w14:textId="370D4C84" w:rsidR="00E040C8" w:rsidRPr="001B600B" w:rsidRDefault="297354BF" w:rsidP="00E36F9B">
            <w:pPr>
              <w:jc w:val="center"/>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13</w:t>
            </w:r>
          </w:p>
        </w:tc>
        <w:tc>
          <w:tcPr>
            <w:tcW w:w="3996" w:type="dxa"/>
          </w:tcPr>
          <w:p w14:paraId="05991BE8" w14:textId="293EEAF6" w:rsidR="00E040C8" w:rsidRPr="001B600B" w:rsidRDefault="6B6EA2B5" w:rsidP="00E36F9B">
            <w:pPr>
              <w:jc w:val="both"/>
              <w:rPr>
                <w:rFonts w:ascii="Calibri" w:eastAsia="Times New Roman" w:hAnsi="Calibri" w:cs="Calibri"/>
                <w:color w:val="000000"/>
                <w:lang w:eastAsia="en-GB"/>
              </w:rPr>
            </w:pPr>
            <w:r w:rsidRPr="578B450E">
              <w:rPr>
                <w:rFonts w:ascii="Calibri" w:eastAsia="Times New Roman" w:hAnsi="Calibri" w:cs="Calibri"/>
                <w:color w:val="000000" w:themeColor="text1"/>
                <w:lang w:eastAsia="en-GB"/>
              </w:rPr>
              <w:t>Administration</w:t>
            </w:r>
          </w:p>
        </w:tc>
        <w:tc>
          <w:tcPr>
            <w:tcW w:w="1418" w:type="dxa"/>
          </w:tcPr>
          <w:p w14:paraId="5DD041E3" w14:textId="77777777" w:rsidR="00E040C8" w:rsidRPr="001B600B" w:rsidRDefault="00E040C8" w:rsidP="00E36F9B">
            <w:pPr>
              <w:jc w:val="both"/>
              <w:rPr>
                <w:rFonts w:ascii="Calibri" w:eastAsia="Times New Roman" w:hAnsi="Calibri" w:cs="Calibri"/>
                <w:color w:val="000000"/>
                <w:lang w:eastAsia="en-GB"/>
              </w:rPr>
            </w:pPr>
          </w:p>
        </w:tc>
        <w:tc>
          <w:tcPr>
            <w:tcW w:w="1354" w:type="dxa"/>
          </w:tcPr>
          <w:p w14:paraId="197C7A8F" w14:textId="77777777" w:rsidR="00E040C8" w:rsidRPr="001B600B" w:rsidRDefault="00E040C8" w:rsidP="00E36F9B">
            <w:pPr>
              <w:jc w:val="both"/>
              <w:rPr>
                <w:rFonts w:ascii="Calibri" w:eastAsia="Times New Roman" w:hAnsi="Calibri" w:cs="Calibri"/>
                <w:color w:val="000000"/>
                <w:lang w:eastAsia="en-GB"/>
              </w:rPr>
            </w:pPr>
          </w:p>
        </w:tc>
        <w:tc>
          <w:tcPr>
            <w:tcW w:w="1842" w:type="dxa"/>
          </w:tcPr>
          <w:p w14:paraId="5776724D" w14:textId="77777777" w:rsidR="00E040C8" w:rsidRPr="001B600B" w:rsidRDefault="00E040C8" w:rsidP="00E36F9B">
            <w:pPr>
              <w:jc w:val="both"/>
              <w:rPr>
                <w:rFonts w:ascii="Calibri" w:eastAsia="Times New Roman" w:hAnsi="Calibri" w:cs="Calibri"/>
                <w:color w:val="000000"/>
                <w:lang w:eastAsia="en-GB"/>
              </w:rPr>
            </w:pPr>
          </w:p>
        </w:tc>
      </w:tr>
      <w:tr w:rsidR="00C42F85" w:rsidRPr="001B600B" w14:paraId="578AF975" w14:textId="77777777" w:rsidTr="7FEB470D">
        <w:tc>
          <w:tcPr>
            <w:tcW w:w="682" w:type="dxa"/>
            <w:shd w:val="clear" w:color="auto" w:fill="D9D9D9" w:themeFill="background1" w:themeFillShade="D9"/>
          </w:tcPr>
          <w:p w14:paraId="5DCFA5FD" w14:textId="77777777" w:rsidR="00E040C8" w:rsidRPr="001B600B" w:rsidRDefault="00E040C8" w:rsidP="00E36F9B">
            <w:pPr>
              <w:jc w:val="center"/>
              <w:rPr>
                <w:rFonts w:ascii="Calibri" w:eastAsia="Times New Roman" w:hAnsi="Calibri" w:cs="Calibri"/>
                <w:color w:val="000000"/>
                <w:lang w:eastAsia="en-GB"/>
              </w:rPr>
            </w:pPr>
          </w:p>
        </w:tc>
        <w:tc>
          <w:tcPr>
            <w:tcW w:w="3996" w:type="dxa"/>
            <w:shd w:val="clear" w:color="auto" w:fill="D9D9D9" w:themeFill="background1" w:themeFillShade="D9"/>
          </w:tcPr>
          <w:p w14:paraId="021FB85A" w14:textId="77777777" w:rsidR="00E040C8" w:rsidRPr="001B600B" w:rsidRDefault="00E040C8" w:rsidP="00E36F9B">
            <w:pPr>
              <w:jc w:val="right"/>
              <w:rPr>
                <w:rFonts w:ascii="Calibri" w:eastAsia="Times New Roman" w:hAnsi="Calibri" w:cs="Calibri"/>
                <w:b/>
                <w:bCs/>
                <w:color w:val="000000"/>
                <w:lang w:eastAsia="en-GB"/>
              </w:rPr>
            </w:pPr>
            <w:r w:rsidRPr="001B600B">
              <w:rPr>
                <w:rFonts w:ascii="Calibri" w:eastAsia="Times New Roman" w:hAnsi="Calibri" w:cs="Calibri"/>
                <w:b/>
                <w:bCs/>
                <w:color w:val="000000"/>
                <w:lang w:eastAsia="en-GB"/>
              </w:rPr>
              <w:t>TOTAL</w:t>
            </w:r>
          </w:p>
        </w:tc>
        <w:tc>
          <w:tcPr>
            <w:tcW w:w="1418" w:type="dxa"/>
            <w:shd w:val="clear" w:color="auto" w:fill="D9D9D9" w:themeFill="background1" w:themeFillShade="D9"/>
          </w:tcPr>
          <w:p w14:paraId="15EFF538" w14:textId="77777777" w:rsidR="00E040C8" w:rsidRPr="001B600B" w:rsidRDefault="00E040C8" w:rsidP="00E36F9B">
            <w:pPr>
              <w:jc w:val="both"/>
              <w:rPr>
                <w:rFonts w:ascii="Calibri" w:eastAsia="Times New Roman" w:hAnsi="Calibri" w:cs="Calibri"/>
                <w:color w:val="000000"/>
                <w:lang w:eastAsia="en-GB"/>
              </w:rPr>
            </w:pPr>
          </w:p>
        </w:tc>
        <w:tc>
          <w:tcPr>
            <w:tcW w:w="1354" w:type="dxa"/>
            <w:shd w:val="clear" w:color="auto" w:fill="D9D9D9" w:themeFill="background1" w:themeFillShade="D9"/>
          </w:tcPr>
          <w:p w14:paraId="319F1261" w14:textId="77777777" w:rsidR="00E040C8" w:rsidRPr="001B600B" w:rsidRDefault="00E040C8" w:rsidP="00E36F9B">
            <w:pPr>
              <w:jc w:val="both"/>
              <w:rPr>
                <w:rFonts w:ascii="Calibri" w:eastAsia="Times New Roman" w:hAnsi="Calibri" w:cs="Calibri"/>
                <w:color w:val="000000"/>
                <w:lang w:eastAsia="en-GB"/>
              </w:rPr>
            </w:pPr>
          </w:p>
        </w:tc>
        <w:tc>
          <w:tcPr>
            <w:tcW w:w="1842" w:type="dxa"/>
            <w:shd w:val="clear" w:color="auto" w:fill="D9D9D9" w:themeFill="background1" w:themeFillShade="D9"/>
          </w:tcPr>
          <w:p w14:paraId="3E90E416" w14:textId="77777777" w:rsidR="00E040C8" w:rsidRPr="001B600B" w:rsidRDefault="00E040C8" w:rsidP="00E36F9B">
            <w:pPr>
              <w:jc w:val="both"/>
              <w:rPr>
                <w:rFonts w:ascii="Calibri" w:eastAsia="Times New Roman" w:hAnsi="Calibri" w:cs="Calibri"/>
                <w:color w:val="000000"/>
                <w:lang w:eastAsia="en-GB"/>
              </w:rPr>
            </w:pPr>
          </w:p>
        </w:tc>
      </w:tr>
    </w:tbl>
    <w:p w14:paraId="15F9CF43" w14:textId="77777777" w:rsidR="009055FB" w:rsidRPr="001B600B" w:rsidRDefault="009055FB" w:rsidP="00E36F9B">
      <w:pPr>
        <w:rPr>
          <w:rFonts w:ascii="Calibri" w:hAnsi="Calibri" w:cs="Calibri"/>
          <w:sz w:val="22"/>
          <w:szCs w:val="22"/>
        </w:rPr>
      </w:pPr>
    </w:p>
    <w:p w14:paraId="14DBC176" w14:textId="3D08AA72" w:rsidR="00632874"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m</w:t>
      </w:r>
      <w:r w:rsidRPr="001B600B">
        <w:rPr>
          <w:rFonts w:ascii="Calibri" w:eastAsia="Calibri" w:hAnsi="Calibri" w:cs="Calibri"/>
          <w:spacing w:val="-1"/>
          <w:sz w:val="22"/>
          <w:szCs w:val="22"/>
        </w:rPr>
        <w:t>p</w:t>
      </w:r>
      <w:r w:rsidRPr="001B600B">
        <w:rPr>
          <w:rFonts w:ascii="Calibri" w:eastAsia="Calibri" w:hAnsi="Calibri" w:cs="Calibri"/>
          <w:sz w:val="22"/>
          <w:szCs w:val="22"/>
        </w:rPr>
        <w:t>li</w:t>
      </w:r>
      <w:r w:rsidRPr="001B600B">
        <w:rPr>
          <w:rFonts w:ascii="Calibri" w:eastAsia="Calibri" w:hAnsi="Calibri" w:cs="Calibri"/>
          <w:spacing w:val="1"/>
          <w:sz w:val="22"/>
          <w:szCs w:val="22"/>
        </w:rPr>
        <w:t>m</w:t>
      </w:r>
      <w:r w:rsidRPr="001B600B">
        <w:rPr>
          <w:rFonts w:ascii="Calibri" w:eastAsia="Calibri" w:hAnsi="Calibri" w:cs="Calibri"/>
          <w:sz w:val="22"/>
          <w:szCs w:val="22"/>
        </w:rPr>
        <w:t>e</w:t>
      </w:r>
      <w:r w:rsidRPr="001B600B">
        <w:rPr>
          <w:rFonts w:ascii="Calibri" w:eastAsia="Calibri" w:hAnsi="Calibri" w:cs="Calibri"/>
          <w:spacing w:val="-3"/>
          <w:sz w:val="22"/>
          <w:szCs w:val="22"/>
        </w:rPr>
        <w:t>n</w:t>
      </w:r>
      <w:r w:rsidRPr="001B600B">
        <w:rPr>
          <w:rFonts w:ascii="Calibri" w:eastAsia="Calibri" w:hAnsi="Calibri" w:cs="Calibri"/>
          <w:sz w:val="22"/>
          <w:szCs w:val="22"/>
        </w:rPr>
        <w:t xml:space="preserve">t </w:t>
      </w:r>
      <w:r w:rsidR="00632874" w:rsidRPr="001B600B">
        <w:rPr>
          <w:rFonts w:ascii="Calibri" w:eastAsia="Calibri" w:hAnsi="Calibri" w:cs="Calibri"/>
          <w:sz w:val="22"/>
          <w:szCs w:val="22"/>
        </w:rPr>
        <w:tab/>
      </w:r>
      <w:r w:rsidRPr="001B600B">
        <w:rPr>
          <w:rFonts w:ascii="Calibri" w:eastAsia="Calibri" w:hAnsi="Calibri" w:cs="Calibri"/>
          <w:sz w:val="22"/>
          <w:szCs w:val="22"/>
        </w:rPr>
        <w:t>:</w:t>
      </w:r>
    </w:p>
    <w:p w14:paraId="33661E0C" w14:textId="099A5210" w:rsidR="00632874"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Warra</w:t>
      </w:r>
      <w:r w:rsidRPr="001B600B">
        <w:rPr>
          <w:rFonts w:ascii="Calibri" w:eastAsia="Calibri" w:hAnsi="Calibri" w:cs="Calibri"/>
          <w:spacing w:val="-1"/>
          <w:sz w:val="22"/>
          <w:szCs w:val="22"/>
        </w:rPr>
        <w:t>n</w:t>
      </w:r>
      <w:r w:rsidRPr="001B600B">
        <w:rPr>
          <w:rFonts w:ascii="Calibri" w:eastAsia="Calibri" w:hAnsi="Calibri" w:cs="Calibri"/>
          <w:sz w:val="22"/>
          <w:szCs w:val="22"/>
        </w:rPr>
        <w:t xml:space="preserve">ty </w:t>
      </w:r>
      <w:r w:rsidR="00632874" w:rsidRPr="001B600B">
        <w:rPr>
          <w:rFonts w:ascii="Calibri" w:eastAsia="Calibri" w:hAnsi="Calibri" w:cs="Calibri"/>
          <w:sz w:val="22"/>
          <w:szCs w:val="22"/>
        </w:rPr>
        <w:tab/>
      </w:r>
      <w:r w:rsidRPr="001B600B">
        <w:rPr>
          <w:rFonts w:ascii="Calibri" w:eastAsia="Calibri" w:hAnsi="Calibri" w:cs="Calibri"/>
          <w:sz w:val="22"/>
          <w:szCs w:val="22"/>
        </w:rPr>
        <w:t>:</w:t>
      </w:r>
    </w:p>
    <w:p w14:paraId="0DC53C44" w14:textId="2C4A232C" w:rsidR="00632874" w:rsidRPr="001B600B" w:rsidRDefault="00B71442" w:rsidP="00E040C8">
      <w:pPr>
        <w:jc w:val="both"/>
        <w:rPr>
          <w:rFonts w:ascii="Calibri" w:eastAsia="Calibri" w:hAnsi="Calibri" w:cs="Calibri"/>
          <w:sz w:val="22"/>
          <w:szCs w:val="22"/>
        </w:rPr>
      </w:pPr>
      <w:r w:rsidRPr="001B600B">
        <w:rPr>
          <w:rFonts w:ascii="Calibri" w:eastAsia="Calibri" w:hAnsi="Calibri" w:cs="Calibri"/>
          <w:spacing w:val="-1"/>
          <w:sz w:val="22"/>
          <w:szCs w:val="22"/>
        </w:rPr>
        <w:t>Shippin</w:t>
      </w:r>
      <w:r w:rsidRPr="001B600B">
        <w:rPr>
          <w:rFonts w:ascii="Calibri" w:eastAsia="Calibri" w:hAnsi="Calibri" w:cs="Calibri"/>
          <w:sz w:val="22"/>
          <w:szCs w:val="22"/>
        </w:rPr>
        <w:t>g</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c</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s</w:t>
      </w:r>
      <w:r w:rsidRPr="001B600B">
        <w:rPr>
          <w:rFonts w:ascii="Calibri" w:eastAsia="Calibri" w:hAnsi="Calibri" w:cs="Calibri"/>
          <w:sz w:val="22"/>
          <w:szCs w:val="22"/>
        </w:rPr>
        <w:t>t</w:t>
      </w:r>
      <w:r w:rsidR="00632874" w:rsidRPr="001B600B">
        <w:rPr>
          <w:rFonts w:ascii="Calibri" w:eastAsia="Calibri" w:hAnsi="Calibri" w:cs="Calibri"/>
          <w:sz w:val="22"/>
          <w:szCs w:val="22"/>
        </w:rPr>
        <w:tab/>
      </w:r>
      <w:r w:rsidRPr="001B600B">
        <w:rPr>
          <w:rFonts w:ascii="Calibri" w:eastAsia="Calibri" w:hAnsi="Calibri" w:cs="Calibri"/>
          <w:sz w:val="22"/>
          <w:szCs w:val="22"/>
        </w:rPr>
        <w:t>:</w:t>
      </w:r>
    </w:p>
    <w:p w14:paraId="46AF938C" w14:textId="299AAF0F" w:rsidR="00B71442"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Ot</w:t>
      </w:r>
      <w:r w:rsidRPr="001B600B">
        <w:rPr>
          <w:rFonts w:ascii="Calibri" w:eastAsia="Calibri" w:hAnsi="Calibri" w:cs="Calibri"/>
          <w:spacing w:val="-1"/>
          <w:sz w:val="22"/>
          <w:szCs w:val="22"/>
        </w:rPr>
        <w:t>h</w:t>
      </w:r>
      <w:r w:rsidRPr="001B600B">
        <w:rPr>
          <w:rFonts w:ascii="Calibri" w:eastAsia="Calibri" w:hAnsi="Calibri" w:cs="Calibri"/>
          <w:sz w:val="22"/>
          <w:szCs w:val="22"/>
        </w:rPr>
        <w:t>ers</w:t>
      </w:r>
      <w:r w:rsidR="00C160AD">
        <w:rPr>
          <w:rFonts w:ascii="Calibri" w:eastAsia="Calibri" w:hAnsi="Calibri" w:cs="Calibri"/>
          <w:sz w:val="22"/>
          <w:szCs w:val="22"/>
        </w:rPr>
        <w:t xml:space="preserve">        </w:t>
      </w:r>
      <w:r w:rsidRPr="001B600B">
        <w:rPr>
          <w:rFonts w:ascii="Calibri" w:eastAsia="Calibri" w:hAnsi="Calibri" w:cs="Calibri"/>
          <w:spacing w:val="36"/>
          <w:sz w:val="22"/>
          <w:szCs w:val="22"/>
        </w:rPr>
        <w:t xml:space="preserve"> </w:t>
      </w:r>
      <w:r w:rsidR="00632874" w:rsidRPr="001B600B">
        <w:rPr>
          <w:rFonts w:ascii="Calibri" w:eastAsia="Calibri" w:hAnsi="Calibri" w:cs="Calibri"/>
          <w:spacing w:val="36"/>
          <w:sz w:val="22"/>
          <w:szCs w:val="22"/>
        </w:rPr>
        <w:tab/>
      </w:r>
      <w:r w:rsidRPr="001B600B">
        <w:rPr>
          <w:rFonts w:ascii="Calibri" w:eastAsia="Calibri" w:hAnsi="Calibri" w:cs="Calibri"/>
          <w:sz w:val="22"/>
          <w:szCs w:val="22"/>
        </w:rPr>
        <w:t>:</w:t>
      </w:r>
    </w:p>
    <w:p w14:paraId="58BC3AA6" w14:textId="77777777" w:rsidR="00B71442" w:rsidRPr="001B600B" w:rsidRDefault="00B71442" w:rsidP="00E040C8">
      <w:pPr>
        <w:rPr>
          <w:rFonts w:ascii="Calibri" w:hAnsi="Calibri" w:cs="Calibri"/>
          <w:sz w:val="22"/>
          <w:szCs w:val="22"/>
        </w:rPr>
      </w:pPr>
    </w:p>
    <w:p w14:paraId="2478C758" w14:textId="2022A315" w:rsidR="00A35AA2"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I, the</w:t>
      </w:r>
      <w:r w:rsidR="00C160AD">
        <w:rPr>
          <w:rFonts w:ascii="Calibri" w:eastAsia="Calibri" w:hAnsi="Calibri" w:cs="Calibri"/>
          <w:sz w:val="22"/>
          <w:szCs w:val="22"/>
        </w:rPr>
        <w:t xml:space="preserve"> </w:t>
      </w:r>
      <w:r w:rsidRPr="001B600B">
        <w:rPr>
          <w:rFonts w:ascii="Calibri" w:eastAsia="Calibri" w:hAnsi="Calibri" w:cs="Calibri"/>
          <w:spacing w:val="-1"/>
          <w:sz w:val="22"/>
          <w:szCs w:val="22"/>
        </w:rPr>
        <w:t>und</w:t>
      </w:r>
      <w:r w:rsidRPr="001B600B">
        <w:rPr>
          <w:rFonts w:ascii="Calibri" w:eastAsia="Calibri" w:hAnsi="Calibri" w:cs="Calibri"/>
          <w:sz w:val="22"/>
          <w:szCs w:val="22"/>
        </w:rPr>
        <w:t>ersi</w:t>
      </w:r>
      <w:r w:rsidRPr="001B600B">
        <w:rPr>
          <w:rFonts w:ascii="Calibri" w:eastAsia="Calibri" w:hAnsi="Calibri" w:cs="Calibri"/>
          <w:spacing w:val="-1"/>
          <w:sz w:val="22"/>
          <w:szCs w:val="22"/>
        </w:rPr>
        <w:t>gn</w:t>
      </w:r>
      <w:r w:rsidRPr="001B600B">
        <w:rPr>
          <w:rFonts w:ascii="Calibri" w:eastAsia="Calibri" w:hAnsi="Calibri" w:cs="Calibri"/>
          <w:sz w:val="22"/>
          <w:szCs w:val="22"/>
        </w:rPr>
        <w:t>ed,</w:t>
      </w:r>
      <w:r w:rsidR="00C160AD">
        <w:rPr>
          <w:rFonts w:ascii="Calibri" w:eastAsia="Calibri" w:hAnsi="Calibri" w:cs="Calibri"/>
          <w:sz w:val="22"/>
          <w:szCs w:val="22"/>
        </w:rPr>
        <w:t xml:space="preserve"> </w:t>
      </w:r>
      <w:r w:rsidRPr="001B600B">
        <w:rPr>
          <w:rFonts w:ascii="Calibri" w:eastAsia="Calibri" w:hAnsi="Calibri" w:cs="Calibri"/>
          <w:spacing w:val="-1"/>
          <w:sz w:val="22"/>
          <w:szCs w:val="22"/>
        </w:rPr>
        <w:t>provide</w:t>
      </w:r>
      <w:r w:rsidR="00C160AD"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the</w:t>
      </w:r>
      <w:r w:rsidR="00C160AD"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attached</w:t>
      </w:r>
      <w:r w:rsidR="00C160AD">
        <w:rPr>
          <w:rFonts w:ascii="Calibri" w:eastAsia="Calibri" w:hAnsi="Calibri" w:cs="Calibri"/>
          <w:sz w:val="22"/>
          <w:szCs w:val="22"/>
        </w:rPr>
        <w:t xml:space="preserve"> </w:t>
      </w:r>
      <w:r w:rsidRPr="001B600B">
        <w:rPr>
          <w:rFonts w:ascii="Calibri" w:eastAsia="Calibri" w:hAnsi="Calibri" w:cs="Calibri"/>
          <w:sz w:val="22"/>
          <w:szCs w:val="22"/>
        </w:rPr>
        <w:t>corporate</w:t>
      </w:r>
      <w:r w:rsidR="00C160AD">
        <w:rPr>
          <w:rFonts w:ascii="Calibri" w:eastAsia="Calibri" w:hAnsi="Calibri" w:cs="Calibri"/>
          <w:sz w:val="22"/>
          <w:szCs w:val="22"/>
        </w:rPr>
        <w:t xml:space="preserve"> </w:t>
      </w:r>
      <w:r w:rsidRPr="001B600B">
        <w:rPr>
          <w:rFonts w:ascii="Calibri" w:eastAsia="Calibri" w:hAnsi="Calibri" w:cs="Calibri"/>
          <w:sz w:val="22"/>
          <w:szCs w:val="22"/>
        </w:rPr>
        <w:t>rate</w:t>
      </w:r>
      <w:r w:rsidR="00C160AD">
        <w:rPr>
          <w:rFonts w:ascii="Calibri" w:eastAsia="Calibri" w:hAnsi="Calibri" w:cs="Calibri"/>
          <w:sz w:val="22"/>
          <w:szCs w:val="22"/>
        </w:rPr>
        <w:t xml:space="preserve"> </w:t>
      </w:r>
      <w:r w:rsidRPr="001B600B">
        <w:rPr>
          <w:rFonts w:ascii="Calibri" w:eastAsia="Calibri" w:hAnsi="Calibri" w:cs="Calibri"/>
          <w:sz w:val="22"/>
          <w:szCs w:val="22"/>
        </w:rPr>
        <w:t>in</w:t>
      </w:r>
      <w:r w:rsidR="00C160AD">
        <w:rPr>
          <w:rFonts w:ascii="Calibri" w:eastAsia="Calibri" w:hAnsi="Calibri" w:cs="Calibri"/>
          <w:sz w:val="22"/>
          <w:szCs w:val="22"/>
        </w:rPr>
        <w:t xml:space="preserve"> </w:t>
      </w:r>
      <w:r w:rsidRPr="001B600B">
        <w:rPr>
          <w:rFonts w:ascii="Calibri" w:eastAsia="Calibri" w:hAnsi="Calibri" w:cs="Calibri"/>
          <w:sz w:val="22"/>
          <w:szCs w:val="22"/>
        </w:rPr>
        <w:t>accordance</w:t>
      </w:r>
      <w:r w:rsidR="00C160AD">
        <w:rPr>
          <w:rFonts w:ascii="Calibri" w:eastAsia="Calibri" w:hAnsi="Calibri" w:cs="Calibri"/>
          <w:sz w:val="22"/>
          <w:szCs w:val="22"/>
        </w:rPr>
        <w:t xml:space="preserve"> </w:t>
      </w:r>
      <w:r w:rsidRPr="001B600B">
        <w:rPr>
          <w:rFonts w:ascii="Calibri" w:eastAsia="Calibri" w:hAnsi="Calibri" w:cs="Calibri"/>
          <w:sz w:val="22"/>
          <w:szCs w:val="22"/>
        </w:rPr>
        <w:t>with</w:t>
      </w:r>
      <w:r w:rsidRPr="001B600B">
        <w:rPr>
          <w:rFonts w:ascii="Calibri" w:eastAsia="Calibri" w:hAnsi="Calibri" w:cs="Calibri"/>
          <w:spacing w:val="21"/>
          <w:sz w:val="22"/>
          <w:szCs w:val="22"/>
        </w:rPr>
        <w:t xml:space="preserve"> </w:t>
      </w:r>
      <w:r w:rsidRPr="001B600B">
        <w:rPr>
          <w:rFonts w:ascii="Calibri" w:eastAsia="Calibri" w:hAnsi="Calibri" w:cs="Calibri"/>
          <w:sz w:val="22"/>
          <w:szCs w:val="22"/>
        </w:rPr>
        <w:t>RFQ</w:t>
      </w:r>
      <w:r w:rsidR="00C160AD">
        <w:rPr>
          <w:rFonts w:ascii="Calibri" w:eastAsia="Calibri" w:hAnsi="Calibri" w:cs="Calibri"/>
          <w:sz w:val="22"/>
          <w:szCs w:val="22"/>
        </w:rPr>
        <w:t xml:space="preserve"> </w:t>
      </w:r>
      <w:r w:rsidRPr="001B600B">
        <w:rPr>
          <w:rFonts w:ascii="Calibri" w:eastAsia="Calibri" w:hAnsi="Calibri" w:cs="Calibri"/>
          <w:sz w:val="22"/>
          <w:szCs w:val="22"/>
        </w:rPr>
        <w:t xml:space="preserve">No. </w:t>
      </w:r>
      <w:r w:rsidR="0456822E" w:rsidRPr="001B600B">
        <w:rPr>
          <w:rFonts w:ascii="Calibri" w:eastAsia="Calibri" w:hAnsi="Calibri" w:cs="Calibri"/>
          <w:sz w:val="22"/>
          <w:szCs w:val="22"/>
        </w:rPr>
        <w:t>12</w:t>
      </w:r>
      <w:r w:rsidRPr="001B600B">
        <w:rPr>
          <w:rFonts w:ascii="Calibri" w:eastAsia="Calibri" w:hAnsi="Calibri" w:cs="Calibri"/>
          <w:spacing w:val="1"/>
          <w:position w:val="1"/>
          <w:sz w:val="22"/>
          <w:szCs w:val="22"/>
        </w:rPr>
        <w:t>/</w:t>
      </w:r>
      <w:r w:rsidRPr="001B600B">
        <w:rPr>
          <w:rFonts w:ascii="Calibri" w:eastAsia="Calibri" w:hAnsi="Calibri" w:cs="Calibri"/>
          <w:position w:val="1"/>
          <w:sz w:val="22"/>
          <w:szCs w:val="22"/>
        </w:rPr>
        <w:t>A</w:t>
      </w:r>
      <w:r w:rsidRPr="001B600B">
        <w:rPr>
          <w:rFonts w:ascii="Calibri" w:eastAsia="Calibri" w:hAnsi="Calibri" w:cs="Calibri"/>
          <w:spacing w:val="-4"/>
          <w:position w:val="1"/>
          <w:sz w:val="22"/>
          <w:szCs w:val="22"/>
        </w:rPr>
        <w:t>F</w:t>
      </w:r>
      <w:r w:rsidRPr="001B600B">
        <w:rPr>
          <w:rFonts w:ascii="Calibri" w:eastAsia="Calibri" w:hAnsi="Calibri" w:cs="Calibri"/>
          <w:spacing w:val="1"/>
          <w:position w:val="1"/>
          <w:sz w:val="22"/>
          <w:szCs w:val="22"/>
        </w:rPr>
        <w:t>/</w:t>
      </w:r>
      <w:r w:rsidRPr="001B600B">
        <w:rPr>
          <w:rFonts w:ascii="Calibri" w:eastAsia="Calibri" w:hAnsi="Calibri" w:cs="Calibri"/>
          <w:position w:val="1"/>
          <w:sz w:val="22"/>
          <w:szCs w:val="22"/>
        </w:rPr>
        <w:t>RF</w:t>
      </w:r>
      <w:r w:rsidRPr="001B600B">
        <w:rPr>
          <w:rFonts w:ascii="Calibri" w:eastAsia="Calibri" w:hAnsi="Calibri" w:cs="Calibri"/>
          <w:spacing w:val="-3"/>
          <w:position w:val="1"/>
          <w:sz w:val="22"/>
          <w:szCs w:val="22"/>
        </w:rPr>
        <w:t>Q</w:t>
      </w:r>
      <w:r w:rsidRPr="001B600B">
        <w:rPr>
          <w:rFonts w:ascii="Calibri" w:eastAsia="Calibri" w:hAnsi="Calibri" w:cs="Calibri"/>
          <w:spacing w:val="1"/>
          <w:position w:val="1"/>
          <w:sz w:val="22"/>
          <w:szCs w:val="22"/>
        </w:rPr>
        <w:t>/</w:t>
      </w:r>
      <w:r w:rsidRPr="001B600B">
        <w:rPr>
          <w:rFonts w:ascii="Calibri" w:eastAsia="Calibri" w:hAnsi="Calibri" w:cs="Calibri"/>
          <w:spacing w:val="-2"/>
          <w:position w:val="1"/>
          <w:sz w:val="22"/>
          <w:szCs w:val="22"/>
        </w:rPr>
        <w:t>2</w:t>
      </w:r>
      <w:r w:rsidRPr="001B600B">
        <w:rPr>
          <w:rFonts w:ascii="Calibri" w:eastAsia="Calibri" w:hAnsi="Calibri" w:cs="Calibri"/>
          <w:spacing w:val="1"/>
          <w:position w:val="1"/>
          <w:sz w:val="22"/>
          <w:szCs w:val="22"/>
        </w:rPr>
        <w:t>0</w:t>
      </w:r>
      <w:r w:rsidRPr="001B600B">
        <w:rPr>
          <w:rFonts w:ascii="Calibri" w:eastAsia="Calibri" w:hAnsi="Calibri" w:cs="Calibri"/>
          <w:spacing w:val="-2"/>
          <w:position w:val="1"/>
          <w:sz w:val="22"/>
          <w:szCs w:val="22"/>
        </w:rPr>
        <w:t>2</w:t>
      </w:r>
      <w:r w:rsidRPr="001B600B">
        <w:rPr>
          <w:rFonts w:ascii="Calibri" w:eastAsia="Calibri" w:hAnsi="Calibri" w:cs="Calibri"/>
          <w:position w:val="1"/>
          <w:sz w:val="22"/>
          <w:szCs w:val="22"/>
        </w:rPr>
        <w:t>3</w:t>
      </w:r>
      <w:r w:rsidRPr="001B600B">
        <w:rPr>
          <w:rFonts w:ascii="Calibri" w:eastAsia="Calibri" w:hAnsi="Calibri" w:cs="Calibri"/>
          <w:spacing w:val="2"/>
          <w:position w:val="1"/>
          <w:sz w:val="22"/>
          <w:szCs w:val="22"/>
        </w:rPr>
        <w:t xml:space="preserve"> </w:t>
      </w:r>
      <w:r w:rsidRPr="001B600B">
        <w:rPr>
          <w:rFonts w:ascii="Calibri" w:eastAsia="Calibri" w:hAnsi="Calibri" w:cs="Calibri"/>
          <w:position w:val="1"/>
          <w:sz w:val="22"/>
          <w:szCs w:val="22"/>
        </w:rPr>
        <w:t>iss</w:t>
      </w:r>
      <w:r w:rsidRPr="001B600B">
        <w:rPr>
          <w:rFonts w:ascii="Calibri" w:eastAsia="Calibri" w:hAnsi="Calibri" w:cs="Calibri"/>
          <w:spacing w:val="-3"/>
          <w:position w:val="1"/>
          <w:sz w:val="22"/>
          <w:szCs w:val="22"/>
        </w:rPr>
        <w:t>u</w:t>
      </w:r>
      <w:r w:rsidRPr="001B600B">
        <w:rPr>
          <w:rFonts w:ascii="Calibri" w:eastAsia="Calibri" w:hAnsi="Calibri" w:cs="Calibri"/>
          <w:position w:val="1"/>
          <w:sz w:val="22"/>
          <w:szCs w:val="22"/>
        </w:rPr>
        <w:t>ed</w:t>
      </w:r>
      <w:r w:rsidRPr="001B600B">
        <w:rPr>
          <w:rFonts w:ascii="Calibri" w:eastAsia="Calibri" w:hAnsi="Calibri" w:cs="Calibri"/>
          <w:spacing w:val="1"/>
          <w:position w:val="1"/>
          <w:sz w:val="22"/>
          <w:szCs w:val="22"/>
        </w:rPr>
        <w:t xml:space="preserve"> </w:t>
      </w:r>
      <w:r w:rsidRPr="001B600B">
        <w:rPr>
          <w:rFonts w:ascii="Calibri" w:eastAsia="Calibri" w:hAnsi="Calibri" w:cs="Calibri"/>
          <w:spacing w:val="-1"/>
          <w:position w:val="1"/>
          <w:sz w:val="22"/>
          <w:szCs w:val="22"/>
        </w:rPr>
        <w:t>o</w:t>
      </w:r>
      <w:r w:rsidRPr="001B600B">
        <w:rPr>
          <w:rFonts w:ascii="Calibri" w:eastAsia="Calibri" w:hAnsi="Calibri" w:cs="Calibri"/>
          <w:position w:val="1"/>
          <w:sz w:val="22"/>
          <w:szCs w:val="22"/>
        </w:rPr>
        <w:t>n</w:t>
      </w:r>
      <w:r w:rsidRPr="001B600B">
        <w:rPr>
          <w:rFonts w:ascii="Calibri" w:eastAsia="Calibri" w:hAnsi="Calibri" w:cs="Calibri"/>
          <w:spacing w:val="-1"/>
          <w:position w:val="1"/>
          <w:sz w:val="22"/>
          <w:szCs w:val="22"/>
        </w:rPr>
        <w:t xml:space="preserve"> </w:t>
      </w:r>
      <w:r w:rsidR="5BF5D2B4" w:rsidRPr="001B600B">
        <w:rPr>
          <w:rFonts w:ascii="Calibri" w:eastAsia="Calibri" w:hAnsi="Calibri" w:cs="Calibri"/>
          <w:spacing w:val="-1"/>
          <w:position w:val="1"/>
          <w:sz w:val="22"/>
          <w:szCs w:val="22"/>
        </w:rPr>
        <w:t>2</w:t>
      </w:r>
      <w:r w:rsidR="450B0F11" w:rsidRPr="001B600B">
        <w:rPr>
          <w:rFonts w:ascii="Calibri" w:eastAsia="Calibri" w:hAnsi="Calibri" w:cs="Calibri"/>
          <w:spacing w:val="-1"/>
          <w:position w:val="1"/>
          <w:sz w:val="22"/>
          <w:szCs w:val="22"/>
        </w:rPr>
        <w:t>1</w:t>
      </w:r>
      <w:r w:rsidR="003B0A4E">
        <w:rPr>
          <w:rFonts w:ascii="Calibri" w:eastAsia="Calibri" w:hAnsi="Calibri" w:cs="Calibri"/>
          <w:spacing w:val="-1"/>
          <w:position w:val="1"/>
          <w:sz w:val="22"/>
          <w:szCs w:val="22"/>
        </w:rPr>
        <w:t xml:space="preserve"> </w:t>
      </w:r>
      <w:r w:rsidR="450B0F11" w:rsidRPr="001B600B">
        <w:rPr>
          <w:rFonts w:ascii="Calibri" w:eastAsia="Calibri" w:hAnsi="Calibri" w:cs="Calibri"/>
          <w:spacing w:val="-1"/>
          <w:position w:val="1"/>
          <w:sz w:val="22"/>
          <w:szCs w:val="22"/>
        </w:rPr>
        <w:t>June 2023</w:t>
      </w:r>
      <w:r w:rsidRPr="001B600B">
        <w:rPr>
          <w:rFonts w:ascii="Calibri" w:eastAsia="Calibri" w:hAnsi="Calibri" w:cs="Calibri"/>
          <w:position w:val="1"/>
          <w:sz w:val="22"/>
          <w:szCs w:val="22"/>
        </w:rPr>
        <w:t>.</w:t>
      </w:r>
    </w:p>
    <w:p w14:paraId="1204FC71" w14:textId="77777777" w:rsidR="00A35AA2" w:rsidRPr="001B600B" w:rsidRDefault="00A35AA2" w:rsidP="00E040C8">
      <w:pPr>
        <w:jc w:val="both"/>
        <w:rPr>
          <w:rFonts w:ascii="Calibri" w:eastAsia="Calibri" w:hAnsi="Calibri" w:cs="Calibri"/>
          <w:sz w:val="22"/>
          <w:szCs w:val="22"/>
        </w:rPr>
      </w:pPr>
    </w:p>
    <w:p w14:paraId="7C7DB0E2" w14:textId="6BF09124" w:rsidR="000B3807"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I c</w:t>
      </w:r>
      <w:r w:rsidRPr="001B600B">
        <w:rPr>
          <w:rFonts w:ascii="Calibri" w:eastAsia="Calibri" w:hAnsi="Calibri" w:cs="Calibri"/>
          <w:spacing w:val="1"/>
          <w:sz w:val="22"/>
          <w:szCs w:val="22"/>
        </w:rPr>
        <w:t>e</w:t>
      </w:r>
      <w:r w:rsidRPr="001B600B">
        <w:rPr>
          <w:rFonts w:ascii="Calibri" w:eastAsia="Calibri" w:hAnsi="Calibri" w:cs="Calibri"/>
          <w:sz w:val="22"/>
          <w:szCs w:val="22"/>
        </w:rPr>
        <w:t>rtify</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 xml:space="preserve">that </w:t>
      </w:r>
      <w:r w:rsidRPr="001B600B">
        <w:rPr>
          <w:rFonts w:ascii="Calibri" w:eastAsia="Calibri" w:hAnsi="Calibri" w:cs="Calibri"/>
          <w:spacing w:val="1"/>
          <w:sz w:val="22"/>
          <w:szCs w:val="22"/>
        </w:rPr>
        <w:t>t</w:t>
      </w:r>
      <w:r w:rsidRPr="001B600B">
        <w:rPr>
          <w:rFonts w:ascii="Calibri" w:eastAsia="Calibri" w:hAnsi="Calibri" w:cs="Calibri"/>
          <w:spacing w:val="-1"/>
          <w:sz w:val="22"/>
          <w:szCs w:val="22"/>
        </w:rPr>
        <w:t>h</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p</w:t>
      </w:r>
      <w:r w:rsidRPr="001B600B">
        <w:rPr>
          <w:rFonts w:ascii="Calibri" w:eastAsia="Calibri" w:hAnsi="Calibri" w:cs="Calibri"/>
          <w:sz w:val="22"/>
          <w:szCs w:val="22"/>
        </w:rPr>
        <w:t>ric</w:t>
      </w:r>
      <w:r w:rsidRPr="001B600B">
        <w:rPr>
          <w:rFonts w:ascii="Calibri" w:eastAsia="Calibri" w:hAnsi="Calibri" w:cs="Calibri"/>
          <w:spacing w:val="-2"/>
          <w:sz w:val="22"/>
          <w:szCs w:val="22"/>
        </w:rPr>
        <w:t>e</w:t>
      </w:r>
      <w:r w:rsidRPr="001B600B">
        <w:rPr>
          <w:rFonts w:ascii="Calibri" w:eastAsia="Calibri" w:hAnsi="Calibri" w:cs="Calibri"/>
          <w:sz w:val="22"/>
          <w:szCs w:val="22"/>
        </w:rPr>
        <w:t>s pr</w:t>
      </w:r>
      <w:r w:rsidRPr="001B600B">
        <w:rPr>
          <w:rFonts w:ascii="Calibri" w:eastAsia="Calibri" w:hAnsi="Calibri" w:cs="Calibri"/>
          <w:spacing w:val="-2"/>
          <w:sz w:val="22"/>
          <w:szCs w:val="22"/>
        </w:rPr>
        <w:t>o</w:t>
      </w:r>
      <w:r w:rsidRPr="001B600B">
        <w:rPr>
          <w:rFonts w:ascii="Calibri" w:eastAsia="Calibri" w:hAnsi="Calibri" w:cs="Calibri"/>
          <w:spacing w:val="1"/>
          <w:sz w:val="22"/>
          <w:szCs w:val="22"/>
        </w:rPr>
        <w:t>v</w:t>
      </w:r>
      <w:r w:rsidRPr="001B600B">
        <w:rPr>
          <w:rFonts w:ascii="Calibri" w:eastAsia="Calibri" w:hAnsi="Calibri" w:cs="Calibri"/>
          <w:sz w:val="22"/>
          <w:szCs w:val="22"/>
        </w:rPr>
        <w:t>i</w:t>
      </w:r>
      <w:r w:rsidRPr="001B600B">
        <w:rPr>
          <w:rFonts w:ascii="Calibri" w:eastAsia="Calibri" w:hAnsi="Calibri" w:cs="Calibri"/>
          <w:spacing w:val="-1"/>
          <w:sz w:val="22"/>
          <w:szCs w:val="22"/>
        </w:rPr>
        <w:t>d</w:t>
      </w:r>
      <w:r w:rsidRPr="001B600B">
        <w:rPr>
          <w:rFonts w:ascii="Calibri" w:eastAsia="Calibri" w:hAnsi="Calibri" w:cs="Calibri"/>
          <w:sz w:val="22"/>
          <w:szCs w:val="22"/>
        </w:rPr>
        <w:t>ed are</w:t>
      </w:r>
      <w:r w:rsidRPr="001B600B">
        <w:rPr>
          <w:rFonts w:ascii="Calibri" w:eastAsia="Calibri" w:hAnsi="Calibri" w:cs="Calibri"/>
          <w:spacing w:val="1"/>
          <w:sz w:val="22"/>
          <w:szCs w:val="22"/>
        </w:rPr>
        <w:t xml:space="preserve"> v</w:t>
      </w:r>
      <w:r w:rsidRPr="001B600B">
        <w:rPr>
          <w:rFonts w:ascii="Calibri" w:eastAsia="Calibri" w:hAnsi="Calibri" w:cs="Calibri"/>
          <w:sz w:val="22"/>
          <w:szCs w:val="22"/>
        </w:rPr>
        <w:t>al</w:t>
      </w:r>
      <w:r w:rsidRPr="001B600B">
        <w:rPr>
          <w:rFonts w:ascii="Calibri" w:eastAsia="Calibri" w:hAnsi="Calibri" w:cs="Calibri"/>
          <w:spacing w:val="-1"/>
          <w:sz w:val="22"/>
          <w:szCs w:val="22"/>
        </w:rPr>
        <w:t>i</w:t>
      </w:r>
      <w:r w:rsidRPr="001B600B">
        <w:rPr>
          <w:rFonts w:ascii="Calibri" w:eastAsia="Calibri" w:hAnsi="Calibri" w:cs="Calibri"/>
          <w:sz w:val="22"/>
          <w:szCs w:val="22"/>
        </w:rPr>
        <w:t>d</w:t>
      </w:r>
      <w:r w:rsidRPr="001B600B">
        <w:rPr>
          <w:rFonts w:ascii="Calibri" w:eastAsia="Calibri" w:hAnsi="Calibri" w:cs="Calibri"/>
          <w:spacing w:val="-1"/>
          <w:sz w:val="22"/>
          <w:szCs w:val="22"/>
        </w:rPr>
        <w:t xml:space="preserve"> </w:t>
      </w:r>
      <w:r w:rsidRPr="001B600B">
        <w:rPr>
          <w:rFonts w:ascii="Calibri" w:eastAsia="Calibri" w:hAnsi="Calibri" w:cs="Calibri"/>
          <w:spacing w:val="-2"/>
          <w:sz w:val="22"/>
          <w:szCs w:val="22"/>
        </w:rPr>
        <w:t>f</w:t>
      </w:r>
      <w:r w:rsidRPr="001B600B">
        <w:rPr>
          <w:rFonts w:ascii="Calibri" w:eastAsia="Calibri" w:hAnsi="Calibri" w:cs="Calibri"/>
          <w:spacing w:val="1"/>
          <w:sz w:val="22"/>
          <w:szCs w:val="22"/>
        </w:rPr>
        <w:t>o</w:t>
      </w:r>
      <w:r w:rsidRPr="001B600B">
        <w:rPr>
          <w:rFonts w:ascii="Calibri" w:eastAsia="Calibri" w:hAnsi="Calibri" w:cs="Calibri"/>
          <w:sz w:val="22"/>
          <w:szCs w:val="22"/>
        </w:rPr>
        <w:t>r a peri</w:t>
      </w:r>
      <w:r w:rsidRPr="001B600B">
        <w:rPr>
          <w:rFonts w:ascii="Calibri" w:eastAsia="Calibri" w:hAnsi="Calibri" w:cs="Calibri"/>
          <w:spacing w:val="1"/>
          <w:sz w:val="22"/>
          <w:szCs w:val="22"/>
        </w:rPr>
        <w:t>o</w:t>
      </w:r>
      <w:r w:rsidRPr="001B600B">
        <w:rPr>
          <w:rFonts w:ascii="Calibri" w:eastAsia="Calibri" w:hAnsi="Calibri" w:cs="Calibri"/>
          <w:sz w:val="22"/>
          <w:szCs w:val="22"/>
        </w:rPr>
        <w:t>d</w:t>
      </w:r>
      <w:r w:rsidRPr="001B600B">
        <w:rPr>
          <w:rFonts w:ascii="Calibri" w:eastAsia="Calibri" w:hAnsi="Calibri" w:cs="Calibri"/>
          <w:spacing w:val="-3"/>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f</w:t>
      </w:r>
      <w:r w:rsidRPr="001B600B">
        <w:rPr>
          <w:rFonts w:ascii="Calibri" w:eastAsia="Calibri" w:hAnsi="Calibri" w:cs="Calibri"/>
          <w:spacing w:val="3"/>
          <w:sz w:val="22"/>
          <w:szCs w:val="22"/>
        </w:rPr>
        <w:t xml:space="preserve"> </w:t>
      </w:r>
      <w:r w:rsidRPr="001B600B">
        <w:rPr>
          <w:rFonts w:ascii="Calibri" w:eastAsia="Calibri" w:hAnsi="Calibri" w:cs="Calibri"/>
          <w:b/>
          <w:sz w:val="22"/>
          <w:szCs w:val="22"/>
        </w:rPr>
        <w:t>6</w:t>
      </w:r>
      <w:r w:rsidRPr="001B600B">
        <w:rPr>
          <w:rFonts w:ascii="Calibri" w:eastAsia="Calibri" w:hAnsi="Calibri" w:cs="Calibri"/>
          <w:b/>
          <w:spacing w:val="1"/>
          <w:sz w:val="22"/>
          <w:szCs w:val="22"/>
        </w:rPr>
        <w:t xml:space="preserve"> m</w:t>
      </w:r>
      <w:r w:rsidRPr="001B600B">
        <w:rPr>
          <w:rFonts w:ascii="Calibri" w:eastAsia="Calibri" w:hAnsi="Calibri" w:cs="Calibri"/>
          <w:b/>
          <w:spacing w:val="-1"/>
          <w:sz w:val="22"/>
          <w:szCs w:val="22"/>
        </w:rPr>
        <w:t>on</w:t>
      </w:r>
      <w:r w:rsidRPr="001B600B">
        <w:rPr>
          <w:rFonts w:ascii="Calibri" w:eastAsia="Calibri" w:hAnsi="Calibri" w:cs="Calibri"/>
          <w:b/>
          <w:sz w:val="22"/>
          <w:szCs w:val="22"/>
        </w:rPr>
        <w:t>t</w:t>
      </w:r>
      <w:r w:rsidRPr="001B600B">
        <w:rPr>
          <w:rFonts w:ascii="Calibri" w:eastAsia="Calibri" w:hAnsi="Calibri" w:cs="Calibri"/>
          <w:b/>
          <w:spacing w:val="-1"/>
          <w:sz w:val="22"/>
          <w:szCs w:val="22"/>
        </w:rPr>
        <w:t>h</w:t>
      </w:r>
      <w:r w:rsidRPr="001B600B">
        <w:rPr>
          <w:rFonts w:ascii="Calibri" w:eastAsia="Calibri" w:hAnsi="Calibri" w:cs="Calibri"/>
          <w:b/>
          <w:spacing w:val="-2"/>
          <w:sz w:val="22"/>
          <w:szCs w:val="22"/>
        </w:rPr>
        <w:t>s</w:t>
      </w:r>
      <w:r w:rsidRPr="001B600B">
        <w:rPr>
          <w:rFonts w:ascii="Calibri" w:eastAsia="Calibri" w:hAnsi="Calibri" w:cs="Calibri"/>
          <w:b/>
          <w:spacing w:val="4"/>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n</w:t>
      </w:r>
      <w:r w:rsidRPr="001B600B">
        <w:rPr>
          <w:rFonts w:ascii="Calibri" w:eastAsia="Calibri" w:hAnsi="Calibri" w:cs="Calibri"/>
          <w:sz w:val="22"/>
          <w:szCs w:val="22"/>
        </w:rPr>
        <w:t>d</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sha</w:t>
      </w:r>
      <w:r w:rsidRPr="001B600B">
        <w:rPr>
          <w:rFonts w:ascii="Calibri" w:eastAsia="Calibri" w:hAnsi="Calibri" w:cs="Calibri"/>
          <w:spacing w:val="-1"/>
          <w:sz w:val="22"/>
          <w:szCs w:val="22"/>
        </w:rPr>
        <w:t>l</w:t>
      </w:r>
      <w:r w:rsidRPr="001B600B">
        <w:rPr>
          <w:rFonts w:ascii="Calibri" w:eastAsia="Calibri" w:hAnsi="Calibri" w:cs="Calibri"/>
          <w:sz w:val="22"/>
          <w:szCs w:val="22"/>
        </w:rPr>
        <w:t xml:space="preserve">l be </w:t>
      </w:r>
      <w:r w:rsidRPr="001B600B">
        <w:rPr>
          <w:rFonts w:ascii="Calibri" w:eastAsia="Calibri" w:hAnsi="Calibri" w:cs="Calibri"/>
          <w:spacing w:val="-1"/>
          <w:sz w:val="22"/>
          <w:szCs w:val="22"/>
        </w:rPr>
        <w:t>b</w:t>
      </w:r>
      <w:r w:rsidRPr="001B600B">
        <w:rPr>
          <w:rFonts w:ascii="Calibri" w:eastAsia="Calibri" w:hAnsi="Calibri" w:cs="Calibri"/>
          <w:sz w:val="22"/>
          <w:szCs w:val="22"/>
        </w:rPr>
        <w:t>i</w:t>
      </w:r>
      <w:r w:rsidRPr="001B600B">
        <w:rPr>
          <w:rFonts w:ascii="Calibri" w:eastAsia="Calibri" w:hAnsi="Calibri" w:cs="Calibri"/>
          <w:spacing w:val="-1"/>
          <w:sz w:val="22"/>
          <w:szCs w:val="22"/>
        </w:rPr>
        <w:t>nd</w:t>
      </w:r>
      <w:r w:rsidRPr="001B600B">
        <w:rPr>
          <w:rFonts w:ascii="Calibri" w:eastAsia="Calibri" w:hAnsi="Calibri" w:cs="Calibri"/>
          <w:sz w:val="22"/>
          <w:szCs w:val="22"/>
        </w:rPr>
        <w:t>i</w:t>
      </w:r>
      <w:r w:rsidRPr="001B600B">
        <w:rPr>
          <w:rFonts w:ascii="Calibri" w:eastAsia="Calibri" w:hAnsi="Calibri" w:cs="Calibri"/>
          <w:spacing w:val="-1"/>
          <w:sz w:val="22"/>
          <w:szCs w:val="22"/>
        </w:rPr>
        <w:t>n</w:t>
      </w:r>
      <w:r w:rsidRPr="001B600B">
        <w:rPr>
          <w:rFonts w:ascii="Calibri" w:eastAsia="Calibri" w:hAnsi="Calibri" w:cs="Calibri"/>
          <w:sz w:val="22"/>
          <w:szCs w:val="22"/>
        </w:rPr>
        <w:t>g</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u</w:t>
      </w:r>
      <w:r w:rsidRPr="001B600B">
        <w:rPr>
          <w:rFonts w:ascii="Calibri" w:eastAsia="Calibri" w:hAnsi="Calibri" w:cs="Calibri"/>
          <w:spacing w:val="-1"/>
          <w:sz w:val="22"/>
          <w:szCs w:val="22"/>
        </w:rPr>
        <w:t>p</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us su</w:t>
      </w:r>
      <w:r w:rsidRPr="001B600B">
        <w:rPr>
          <w:rFonts w:ascii="Calibri" w:eastAsia="Calibri" w:hAnsi="Calibri" w:cs="Calibri"/>
          <w:spacing w:val="-2"/>
          <w:sz w:val="22"/>
          <w:szCs w:val="22"/>
        </w:rPr>
        <w:t>b</w:t>
      </w:r>
      <w:r w:rsidRPr="001B600B">
        <w:rPr>
          <w:rFonts w:ascii="Calibri" w:eastAsia="Calibri" w:hAnsi="Calibri" w:cs="Calibri"/>
          <w:sz w:val="22"/>
          <w:szCs w:val="22"/>
        </w:rPr>
        <w:t>je</w:t>
      </w:r>
      <w:r w:rsidRPr="001B600B">
        <w:rPr>
          <w:rFonts w:ascii="Calibri" w:eastAsia="Calibri" w:hAnsi="Calibri" w:cs="Calibri"/>
          <w:spacing w:val="1"/>
          <w:sz w:val="22"/>
          <w:szCs w:val="22"/>
        </w:rPr>
        <w:t>c</w:t>
      </w:r>
      <w:r w:rsidRPr="001B600B">
        <w:rPr>
          <w:rFonts w:ascii="Calibri" w:eastAsia="Calibri" w:hAnsi="Calibri" w:cs="Calibri"/>
          <w:sz w:val="22"/>
          <w:szCs w:val="22"/>
        </w:rPr>
        <w:t>t</w:t>
      </w:r>
      <w:r w:rsidRPr="001B600B">
        <w:rPr>
          <w:rFonts w:ascii="Calibri" w:eastAsia="Calibri" w:hAnsi="Calibri" w:cs="Calibri"/>
          <w:spacing w:val="1"/>
          <w:sz w:val="22"/>
          <w:szCs w:val="22"/>
        </w:rPr>
        <w:t xml:space="preserve"> </w:t>
      </w:r>
      <w:r w:rsidRPr="001B600B">
        <w:rPr>
          <w:rFonts w:ascii="Calibri" w:eastAsia="Calibri" w:hAnsi="Calibri" w:cs="Calibri"/>
          <w:spacing w:val="-2"/>
          <w:sz w:val="22"/>
          <w:szCs w:val="22"/>
        </w:rPr>
        <w:t>t</w:t>
      </w:r>
      <w:r w:rsidRPr="001B600B">
        <w:rPr>
          <w:rFonts w:ascii="Calibri" w:eastAsia="Calibri" w:hAnsi="Calibri" w:cs="Calibri"/>
          <w:sz w:val="22"/>
          <w:szCs w:val="22"/>
        </w:rPr>
        <w:t>o</w:t>
      </w:r>
      <w:r w:rsidRPr="001B600B">
        <w:rPr>
          <w:rFonts w:ascii="Calibri" w:eastAsia="Calibri" w:hAnsi="Calibri" w:cs="Calibri"/>
          <w:spacing w:val="-1"/>
          <w:sz w:val="22"/>
          <w:szCs w:val="22"/>
        </w:rPr>
        <w:t xml:space="preserve"> </w:t>
      </w:r>
      <w:r w:rsidRPr="001B600B">
        <w:rPr>
          <w:rFonts w:ascii="Calibri" w:eastAsia="Calibri" w:hAnsi="Calibri" w:cs="Calibri"/>
          <w:sz w:val="22"/>
          <w:szCs w:val="22"/>
        </w:rPr>
        <w:t>the</w:t>
      </w:r>
      <w:r w:rsidRPr="001B600B">
        <w:rPr>
          <w:rFonts w:ascii="Calibri" w:eastAsia="Calibri" w:hAnsi="Calibri" w:cs="Calibri"/>
          <w:spacing w:val="-2"/>
          <w:sz w:val="22"/>
          <w:szCs w:val="22"/>
        </w:rPr>
        <w:t xml:space="preserve"> </w:t>
      </w:r>
      <w:r w:rsidRPr="001B600B">
        <w:rPr>
          <w:rFonts w:ascii="Calibri" w:eastAsia="Calibri" w:hAnsi="Calibri" w:cs="Calibri"/>
          <w:spacing w:val="1"/>
          <w:sz w:val="22"/>
          <w:szCs w:val="22"/>
        </w:rPr>
        <w:t>mo</w:t>
      </w:r>
      <w:r w:rsidRPr="001B600B">
        <w:rPr>
          <w:rFonts w:ascii="Calibri" w:eastAsia="Calibri" w:hAnsi="Calibri" w:cs="Calibri"/>
          <w:spacing w:val="-1"/>
          <w:sz w:val="22"/>
          <w:szCs w:val="22"/>
        </w:rPr>
        <w:t>d</w:t>
      </w:r>
      <w:r w:rsidRPr="001B600B">
        <w:rPr>
          <w:rFonts w:ascii="Calibri" w:eastAsia="Calibri" w:hAnsi="Calibri" w:cs="Calibri"/>
          <w:sz w:val="22"/>
          <w:szCs w:val="22"/>
        </w:rPr>
        <w:t>if</w:t>
      </w:r>
      <w:r w:rsidRPr="001B600B">
        <w:rPr>
          <w:rFonts w:ascii="Calibri" w:eastAsia="Calibri" w:hAnsi="Calibri" w:cs="Calibri"/>
          <w:spacing w:val="-1"/>
          <w:sz w:val="22"/>
          <w:szCs w:val="22"/>
        </w:rPr>
        <w:t>i</w:t>
      </w:r>
      <w:r w:rsidRPr="001B600B">
        <w:rPr>
          <w:rFonts w:ascii="Calibri" w:eastAsia="Calibri" w:hAnsi="Calibri" w:cs="Calibri"/>
          <w:sz w:val="22"/>
          <w:szCs w:val="22"/>
        </w:rPr>
        <w:t>c</w:t>
      </w:r>
      <w:r w:rsidRPr="001B600B">
        <w:rPr>
          <w:rFonts w:ascii="Calibri" w:eastAsia="Calibri" w:hAnsi="Calibri" w:cs="Calibri"/>
          <w:spacing w:val="-2"/>
          <w:sz w:val="22"/>
          <w:szCs w:val="22"/>
        </w:rPr>
        <w:t>a</w:t>
      </w:r>
      <w:r w:rsidRPr="001B600B">
        <w:rPr>
          <w:rFonts w:ascii="Calibri" w:eastAsia="Calibri" w:hAnsi="Calibri" w:cs="Calibri"/>
          <w:sz w:val="22"/>
          <w:szCs w:val="22"/>
        </w:rPr>
        <w:t>ti</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pacing w:val="2"/>
          <w:sz w:val="22"/>
          <w:szCs w:val="22"/>
        </w:rPr>
        <w:t>s</w:t>
      </w:r>
      <w:r w:rsidRPr="001B600B">
        <w:rPr>
          <w:rFonts w:ascii="Calibri" w:eastAsia="Calibri" w:hAnsi="Calibri" w:cs="Calibri"/>
          <w:sz w:val="22"/>
          <w:szCs w:val="22"/>
        </w:rPr>
        <w:t>.</w:t>
      </w:r>
    </w:p>
    <w:p w14:paraId="47F7AC00" w14:textId="77777777" w:rsidR="000B3807" w:rsidRPr="001B600B" w:rsidRDefault="000B3807" w:rsidP="00E36F9B">
      <w:pPr>
        <w:ind w:left="1140" w:right="863"/>
        <w:jc w:val="both"/>
        <w:rPr>
          <w:rFonts w:ascii="Calibri" w:eastAsia="Calibri" w:hAnsi="Calibri" w:cs="Calibri"/>
          <w:sz w:val="22"/>
          <w:szCs w:val="22"/>
        </w:rPr>
      </w:pPr>
    </w:p>
    <w:p w14:paraId="101F9E59" w14:textId="7CF7C2C3" w:rsidR="00B71442"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I</w:t>
      </w:r>
      <w:r w:rsidRPr="001B600B">
        <w:rPr>
          <w:rFonts w:ascii="Calibri" w:eastAsia="Calibri" w:hAnsi="Calibri" w:cs="Calibri"/>
          <w:spacing w:val="-4"/>
          <w:sz w:val="22"/>
          <w:szCs w:val="22"/>
        </w:rPr>
        <w:t xml:space="preserve"> </w:t>
      </w:r>
      <w:r w:rsidRPr="001B600B">
        <w:rPr>
          <w:rFonts w:ascii="Calibri" w:eastAsia="Calibri" w:hAnsi="Calibri" w:cs="Calibri"/>
          <w:spacing w:val="-1"/>
          <w:sz w:val="22"/>
          <w:szCs w:val="22"/>
        </w:rPr>
        <w:t>und</w:t>
      </w:r>
      <w:r w:rsidRPr="001B600B">
        <w:rPr>
          <w:rFonts w:ascii="Calibri" w:eastAsia="Calibri" w:hAnsi="Calibri" w:cs="Calibri"/>
          <w:sz w:val="22"/>
          <w:szCs w:val="22"/>
        </w:rPr>
        <w:t>ers</w:t>
      </w:r>
      <w:r w:rsidRPr="001B600B">
        <w:rPr>
          <w:rFonts w:ascii="Calibri" w:eastAsia="Calibri" w:hAnsi="Calibri" w:cs="Calibri"/>
          <w:spacing w:val="1"/>
          <w:sz w:val="22"/>
          <w:szCs w:val="22"/>
        </w:rPr>
        <w:t>t</w:t>
      </w:r>
      <w:r w:rsidRPr="001B600B">
        <w:rPr>
          <w:rFonts w:ascii="Calibri" w:eastAsia="Calibri" w:hAnsi="Calibri" w:cs="Calibri"/>
          <w:sz w:val="22"/>
          <w:szCs w:val="22"/>
        </w:rPr>
        <w:t>a</w:t>
      </w:r>
      <w:r w:rsidRPr="001B600B">
        <w:rPr>
          <w:rFonts w:ascii="Calibri" w:eastAsia="Calibri" w:hAnsi="Calibri" w:cs="Calibri"/>
          <w:spacing w:val="-1"/>
          <w:sz w:val="22"/>
          <w:szCs w:val="22"/>
        </w:rPr>
        <w:t>n</w:t>
      </w:r>
      <w:r w:rsidRPr="001B600B">
        <w:rPr>
          <w:rFonts w:ascii="Calibri" w:eastAsia="Calibri" w:hAnsi="Calibri" w:cs="Calibri"/>
          <w:sz w:val="22"/>
          <w:szCs w:val="22"/>
        </w:rPr>
        <w:t>d</w:t>
      </w:r>
      <w:r w:rsidRPr="001B600B">
        <w:rPr>
          <w:rFonts w:ascii="Calibri" w:eastAsia="Calibri" w:hAnsi="Calibri" w:cs="Calibri"/>
          <w:spacing w:val="-7"/>
          <w:sz w:val="22"/>
          <w:szCs w:val="22"/>
        </w:rPr>
        <w:t xml:space="preserve"> </w:t>
      </w:r>
      <w:r w:rsidRPr="001B600B">
        <w:rPr>
          <w:rFonts w:ascii="Calibri" w:eastAsia="Calibri" w:hAnsi="Calibri" w:cs="Calibri"/>
          <w:sz w:val="22"/>
          <w:szCs w:val="22"/>
        </w:rPr>
        <w:t>that</w:t>
      </w:r>
      <w:r w:rsidRPr="001B600B">
        <w:rPr>
          <w:rFonts w:ascii="Calibri" w:eastAsia="Calibri" w:hAnsi="Calibri" w:cs="Calibri"/>
          <w:spacing w:val="-7"/>
          <w:sz w:val="22"/>
          <w:szCs w:val="22"/>
        </w:rPr>
        <w:t xml:space="preserve"> </w:t>
      </w:r>
      <w:r w:rsidRPr="001B600B">
        <w:rPr>
          <w:rFonts w:ascii="Calibri" w:eastAsia="Calibri" w:hAnsi="Calibri" w:cs="Calibri"/>
          <w:sz w:val="22"/>
          <w:szCs w:val="22"/>
        </w:rPr>
        <w:t>the</w:t>
      </w:r>
      <w:r w:rsidRPr="001B600B">
        <w:rPr>
          <w:rFonts w:ascii="Calibri" w:eastAsia="Calibri" w:hAnsi="Calibri" w:cs="Calibri"/>
          <w:spacing w:val="-6"/>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S</w:t>
      </w:r>
      <w:r w:rsidRPr="001B600B">
        <w:rPr>
          <w:rFonts w:ascii="Calibri" w:eastAsia="Calibri" w:hAnsi="Calibri" w:cs="Calibri"/>
          <w:sz w:val="22"/>
          <w:szCs w:val="22"/>
        </w:rPr>
        <w:t>E</w:t>
      </w:r>
      <w:r w:rsidRPr="001B600B">
        <w:rPr>
          <w:rFonts w:ascii="Calibri" w:eastAsia="Calibri" w:hAnsi="Calibri" w:cs="Calibri"/>
          <w:spacing w:val="-3"/>
          <w:sz w:val="22"/>
          <w:szCs w:val="22"/>
        </w:rPr>
        <w:t>A</w:t>
      </w:r>
      <w:r w:rsidRPr="001B600B">
        <w:rPr>
          <w:rFonts w:ascii="Calibri" w:eastAsia="Calibri" w:hAnsi="Calibri" w:cs="Calibri"/>
          <w:sz w:val="22"/>
          <w:szCs w:val="22"/>
        </w:rPr>
        <w:t>N</w:t>
      </w:r>
      <w:r w:rsidRPr="001B600B">
        <w:rPr>
          <w:rFonts w:ascii="Calibri" w:eastAsia="Calibri" w:hAnsi="Calibri" w:cs="Calibri"/>
          <w:spacing w:val="-5"/>
          <w:sz w:val="22"/>
          <w:szCs w:val="22"/>
        </w:rPr>
        <w:t xml:space="preserve"> </w:t>
      </w:r>
      <w:r w:rsidRPr="001B600B">
        <w:rPr>
          <w:rFonts w:ascii="Calibri" w:eastAsia="Calibri" w:hAnsi="Calibri" w:cs="Calibri"/>
          <w:sz w:val="22"/>
          <w:szCs w:val="22"/>
        </w:rPr>
        <w:t>Fo</w:t>
      </w:r>
      <w:r w:rsidRPr="001B600B">
        <w:rPr>
          <w:rFonts w:ascii="Calibri" w:eastAsia="Calibri" w:hAnsi="Calibri" w:cs="Calibri"/>
          <w:spacing w:val="-1"/>
          <w:sz w:val="22"/>
          <w:szCs w:val="22"/>
        </w:rPr>
        <w:t>und</w:t>
      </w:r>
      <w:r w:rsidRPr="001B600B">
        <w:rPr>
          <w:rFonts w:ascii="Calibri" w:eastAsia="Calibri" w:hAnsi="Calibri" w:cs="Calibri"/>
          <w:sz w:val="22"/>
          <w:szCs w:val="22"/>
        </w:rPr>
        <w:t>at</w:t>
      </w:r>
      <w:r w:rsidRPr="001B600B">
        <w:rPr>
          <w:rFonts w:ascii="Calibri" w:eastAsia="Calibri" w:hAnsi="Calibri" w:cs="Calibri"/>
          <w:spacing w:val="-2"/>
          <w:sz w:val="22"/>
          <w:szCs w:val="22"/>
        </w:rPr>
        <w:t>i</w:t>
      </w:r>
      <w:r w:rsidRPr="001B600B">
        <w:rPr>
          <w:rFonts w:ascii="Calibri" w:eastAsia="Calibri" w:hAnsi="Calibri" w:cs="Calibri"/>
          <w:spacing w:val="1"/>
          <w:sz w:val="22"/>
          <w:szCs w:val="22"/>
        </w:rPr>
        <w:t>o</w:t>
      </w:r>
      <w:r w:rsidRPr="001B600B">
        <w:rPr>
          <w:rFonts w:ascii="Calibri" w:eastAsia="Calibri" w:hAnsi="Calibri" w:cs="Calibri"/>
          <w:sz w:val="22"/>
          <w:szCs w:val="22"/>
        </w:rPr>
        <w:t>n</w:t>
      </w:r>
      <w:r w:rsidRPr="001B600B">
        <w:rPr>
          <w:rFonts w:ascii="Calibri" w:eastAsia="Calibri" w:hAnsi="Calibri" w:cs="Calibri"/>
          <w:spacing w:val="-5"/>
          <w:sz w:val="22"/>
          <w:szCs w:val="22"/>
        </w:rPr>
        <w:t xml:space="preserve"> </w:t>
      </w:r>
      <w:r w:rsidRPr="001B600B">
        <w:rPr>
          <w:rFonts w:ascii="Calibri" w:eastAsia="Calibri" w:hAnsi="Calibri" w:cs="Calibri"/>
          <w:sz w:val="22"/>
          <w:szCs w:val="22"/>
        </w:rPr>
        <w:t>is</w:t>
      </w:r>
      <w:r w:rsidRPr="001B600B">
        <w:rPr>
          <w:rFonts w:ascii="Calibri" w:eastAsia="Calibri" w:hAnsi="Calibri" w:cs="Calibri"/>
          <w:spacing w:val="-7"/>
          <w:sz w:val="22"/>
          <w:szCs w:val="22"/>
        </w:rPr>
        <w:t xml:space="preserve"> </w:t>
      </w:r>
      <w:r w:rsidRPr="001B600B">
        <w:rPr>
          <w:rFonts w:ascii="Calibri" w:eastAsia="Calibri" w:hAnsi="Calibri" w:cs="Calibri"/>
          <w:spacing w:val="-3"/>
          <w:sz w:val="22"/>
          <w:szCs w:val="22"/>
        </w:rPr>
        <w:t>n</w:t>
      </w:r>
      <w:r w:rsidRPr="001B600B">
        <w:rPr>
          <w:rFonts w:ascii="Calibri" w:eastAsia="Calibri" w:hAnsi="Calibri" w:cs="Calibri"/>
          <w:spacing w:val="1"/>
          <w:sz w:val="22"/>
          <w:szCs w:val="22"/>
        </w:rPr>
        <w:t>o</w:t>
      </w:r>
      <w:r w:rsidRPr="001B600B">
        <w:rPr>
          <w:rFonts w:ascii="Calibri" w:eastAsia="Calibri" w:hAnsi="Calibri" w:cs="Calibri"/>
          <w:sz w:val="22"/>
          <w:szCs w:val="22"/>
        </w:rPr>
        <w:t>t</w:t>
      </w:r>
      <w:r w:rsidRPr="001B600B">
        <w:rPr>
          <w:rFonts w:ascii="Calibri" w:eastAsia="Calibri" w:hAnsi="Calibri" w:cs="Calibri"/>
          <w:spacing w:val="-6"/>
          <w:sz w:val="22"/>
          <w:szCs w:val="22"/>
        </w:rPr>
        <w:t xml:space="preserve"> </w:t>
      </w:r>
      <w:r w:rsidRPr="001B600B">
        <w:rPr>
          <w:rFonts w:ascii="Calibri" w:eastAsia="Calibri" w:hAnsi="Calibri" w:cs="Calibri"/>
          <w:spacing w:val="-1"/>
          <w:sz w:val="22"/>
          <w:szCs w:val="22"/>
        </w:rPr>
        <w:t>b</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un</w:t>
      </w:r>
      <w:r w:rsidRPr="001B600B">
        <w:rPr>
          <w:rFonts w:ascii="Calibri" w:eastAsia="Calibri" w:hAnsi="Calibri" w:cs="Calibri"/>
          <w:sz w:val="22"/>
          <w:szCs w:val="22"/>
        </w:rPr>
        <w:t>d</w:t>
      </w:r>
      <w:r w:rsidRPr="001B600B">
        <w:rPr>
          <w:rFonts w:ascii="Calibri" w:eastAsia="Calibri" w:hAnsi="Calibri" w:cs="Calibri"/>
          <w:spacing w:val="-7"/>
          <w:sz w:val="22"/>
          <w:szCs w:val="22"/>
        </w:rPr>
        <w:t xml:space="preserve"> </w:t>
      </w:r>
      <w:r w:rsidRPr="001B600B">
        <w:rPr>
          <w:rFonts w:ascii="Calibri" w:eastAsia="Calibri" w:hAnsi="Calibri" w:cs="Calibri"/>
          <w:sz w:val="22"/>
          <w:szCs w:val="22"/>
        </w:rPr>
        <w:t>to</w:t>
      </w:r>
      <w:r w:rsidRPr="001B600B">
        <w:rPr>
          <w:rFonts w:ascii="Calibri" w:eastAsia="Calibri" w:hAnsi="Calibri" w:cs="Calibri"/>
          <w:spacing w:val="-5"/>
          <w:sz w:val="22"/>
          <w:szCs w:val="22"/>
        </w:rPr>
        <w:t xml:space="preserve"> </w:t>
      </w:r>
      <w:r w:rsidRPr="001B600B">
        <w:rPr>
          <w:rFonts w:ascii="Calibri" w:eastAsia="Calibri" w:hAnsi="Calibri" w:cs="Calibri"/>
          <w:sz w:val="22"/>
          <w:szCs w:val="22"/>
        </w:rPr>
        <w:t>ac</w:t>
      </w:r>
      <w:r w:rsidRPr="001B600B">
        <w:rPr>
          <w:rFonts w:ascii="Calibri" w:eastAsia="Calibri" w:hAnsi="Calibri" w:cs="Calibri"/>
          <w:spacing w:val="-2"/>
          <w:sz w:val="22"/>
          <w:szCs w:val="22"/>
        </w:rPr>
        <w:t>c</w:t>
      </w:r>
      <w:r w:rsidRPr="001B600B">
        <w:rPr>
          <w:rFonts w:ascii="Calibri" w:eastAsia="Calibri" w:hAnsi="Calibri" w:cs="Calibri"/>
          <w:sz w:val="22"/>
          <w:szCs w:val="22"/>
        </w:rPr>
        <w:t>ept</w:t>
      </w:r>
      <w:r w:rsidRPr="001B600B">
        <w:rPr>
          <w:rFonts w:ascii="Calibri" w:eastAsia="Calibri" w:hAnsi="Calibri" w:cs="Calibri"/>
          <w:spacing w:val="-6"/>
          <w:sz w:val="22"/>
          <w:szCs w:val="22"/>
        </w:rPr>
        <w:t xml:space="preserve"> </w:t>
      </w:r>
      <w:r w:rsidRPr="001B600B">
        <w:rPr>
          <w:rFonts w:ascii="Calibri" w:eastAsia="Calibri" w:hAnsi="Calibri" w:cs="Calibri"/>
          <w:sz w:val="22"/>
          <w:szCs w:val="22"/>
        </w:rPr>
        <w:t>a</w:t>
      </w:r>
      <w:r w:rsidRPr="001B600B">
        <w:rPr>
          <w:rFonts w:ascii="Calibri" w:eastAsia="Calibri" w:hAnsi="Calibri" w:cs="Calibri"/>
          <w:spacing w:val="-1"/>
          <w:sz w:val="22"/>
          <w:szCs w:val="22"/>
        </w:rPr>
        <w:t>n</w:t>
      </w:r>
      <w:r w:rsidRPr="001B600B">
        <w:rPr>
          <w:rFonts w:ascii="Calibri" w:eastAsia="Calibri" w:hAnsi="Calibri" w:cs="Calibri"/>
          <w:sz w:val="22"/>
          <w:szCs w:val="22"/>
        </w:rPr>
        <w:t>y</w:t>
      </w:r>
      <w:r w:rsidRPr="001B600B">
        <w:rPr>
          <w:rFonts w:ascii="Calibri" w:eastAsia="Calibri" w:hAnsi="Calibri" w:cs="Calibri"/>
          <w:spacing w:val="-6"/>
          <w:sz w:val="22"/>
          <w:szCs w:val="22"/>
        </w:rPr>
        <w:t xml:space="preserve"> </w:t>
      </w:r>
      <w:r w:rsidRPr="001B600B">
        <w:rPr>
          <w:rFonts w:ascii="Calibri" w:eastAsia="Calibri" w:hAnsi="Calibri" w:cs="Calibri"/>
          <w:spacing w:val="-2"/>
          <w:sz w:val="22"/>
          <w:szCs w:val="22"/>
        </w:rPr>
        <w:t>c</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1"/>
          <w:sz w:val="22"/>
          <w:szCs w:val="22"/>
        </w:rPr>
        <w:t>p</w:t>
      </w:r>
      <w:r w:rsidRPr="001B600B">
        <w:rPr>
          <w:rFonts w:ascii="Calibri" w:eastAsia="Calibri" w:hAnsi="Calibri" w:cs="Calibri"/>
          <w:spacing w:val="1"/>
          <w:sz w:val="22"/>
          <w:szCs w:val="22"/>
        </w:rPr>
        <w:t>o</w:t>
      </w:r>
      <w:r w:rsidRPr="001B600B">
        <w:rPr>
          <w:rFonts w:ascii="Calibri" w:eastAsia="Calibri" w:hAnsi="Calibri" w:cs="Calibri"/>
          <w:sz w:val="22"/>
          <w:szCs w:val="22"/>
        </w:rPr>
        <w:t>r</w:t>
      </w:r>
      <w:r w:rsidRPr="001B600B">
        <w:rPr>
          <w:rFonts w:ascii="Calibri" w:eastAsia="Calibri" w:hAnsi="Calibri" w:cs="Calibri"/>
          <w:spacing w:val="-3"/>
          <w:sz w:val="22"/>
          <w:szCs w:val="22"/>
        </w:rPr>
        <w:t>a</w:t>
      </w:r>
      <w:r w:rsidRPr="001B600B">
        <w:rPr>
          <w:rFonts w:ascii="Calibri" w:eastAsia="Calibri" w:hAnsi="Calibri" w:cs="Calibri"/>
          <w:sz w:val="22"/>
          <w:szCs w:val="22"/>
        </w:rPr>
        <w:t>te</w:t>
      </w:r>
      <w:r w:rsidRPr="001B600B">
        <w:rPr>
          <w:rFonts w:ascii="Calibri" w:eastAsia="Calibri" w:hAnsi="Calibri" w:cs="Calibri"/>
          <w:spacing w:val="-5"/>
          <w:sz w:val="22"/>
          <w:szCs w:val="22"/>
        </w:rPr>
        <w:t xml:space="preserve"> </w:t>
      </w:r>
      <w:r w:rsidRPr="001B600B">
        <w:rPr>
          <w:rFonts w:ascii="Calibri" w:eastAsia="Calibri" w:hAnsi="Calibri" w:cs="Calibri"/>
          <w:sz w:val="22"/>
          <w:szCs w:val="22"/>
        </w:rPr>
        <w:t>ra</w:t>
      </w:r>
      <w:r w:rsidRPr="001B600B">
        <w:rPr>
          <w:rFonts w:ascii="Calibri" w:eastAsia="Calibri" w:hAnsi="Calibri" w:cs="Calibri"/>
          <w:spacing w:val="-2"/>
          <w:sz w:val="22"/>
          <w:szCs w:val="22"/>
        </w:rPr>
        <w:t>t</w:t>
      </w:r>
      <w:r w:rsidRPr="001B600B">
        <w:rPr>
          <w:rFonts w:ascii="Calibri" w:eastAsia="Calibri" w:hAnsi="Calibri" w:cs="Calibri"/>
          <w:sz w:val="22"/>
          <w:szCs w:val="22"/>
        </w:rPr>
        <w:t>e</w:t>
      </w:r>
      <w:r w:rsidRPr="001B600B">
        <w:rPr>
          <w:rFonts w:ascii="Calibri" w:eastAsia="Calibri" w:hAnsi="Calibri" w:cs="Calibri"/>
          <w:spacing w:val="1"/>
          <w:sz w:val="22"/>
          <w:szCs w:val="22"/>
        </w:rPr>
        <w:t>/</w:t>
      </w:r>
      <w:r w:rsidRPr="001B600B">
        <w:rPr>
          <w:rFonts w:ascii="Calibri" w:eastAsia="Calibri" w:hAnsi="Calibri" w:cs="Calibri"/>
          <w:spacing w:val="-1"/>
          <w:sz w:val="22"/>
          <w:szCs w:val="22"/>
        </w:rPr>
        <w:t>quo</w:t>
      </w:r>
      <w:r w:rsidRPr="001B600B">
        <w:rPr>
          <w:rFonts w:ascii="Calibri" w:eastAsia="Calibri" w:hAnsi="Calibri" w:cs="Calibri"/>
          <w:sz w:val="22"/>
          <w:szCs w:val="22"/>
        </w:rPr>
        <w:t>te</w:t>
      </w:r>
      <w:r w:rsidRPr="001B600B">
        <w:rPr>
          <w:rFonts w:ascii="Calibri" w:eastAsia="Calibri" w:hAnsi="Calibri" w:cs="Calibri"/>
          <w:spacing w:val="-5"/>
          <w:sz w:val="22"/>
          <w:szCs w:val="22"/>
        </w:rPr>
        <w:t xml:space="preserve"> </w:t>
      </w:r>
      <w:r w:rsidRPr="001B600B">
        <w:rPr>
          <w:rFonts w:ascii="Calibri" w:eastAsia="Calibri" w:hAnsi="Calibri" w:cs="Calibri"/>
          <w:sz w:val="22"/>
          <w:szCs w:val="22"/>
        </w:rPr>
        <w:t>it</w:t>
      </w:r>
      <w:r w:rsidRPr="001B600B">
        <w:rPr>
          <w:rFonts w:ascii="Calibri" w:eastAsia="Calibri" w:hAnsi="Calibri" w:cs="Calibri"/>
          <w:spacing w:val="-6"/>
          <w:sz w:val="22"/>
          <w:szCs w:val="22"/>
        </w:rPr>
        <w:t xml:space="preserve"> </w:t>
      </w:r>
      <w:r w:rsidRPr="001B600B">
        <w:rPr>
          <w:rFonts w:ascii="Calibri" w:eastAsia="Calibri" w:hAnsi="Calibri" w:cs="Calibri"/>
          <w:sz w:val="22"/>
          <w:szCs w:val="22"/>
        </w:rPr>
        <w:t>re</w:t>
      </w:r>
      <w:r w:rsidRPr="001B600B">
        <w:rPr>
          <w:rFonts w:ascii="Calibri" w:eastAsia="Calibri" w:hAnsi="Calibri" w:cs="Calibri"/>
          <w:spacing w:val="-2"/>
          <w:sz w:val="22"/>
          <w:szCs w:val="22"/>
        </w:rPr>
        <w:t>c</w:t>
      </w:r>
      <w:r w:rsidRPr="001B600B">
        <w:rPr>
          <w:rFonts w:ascii="Calibri" w:eastAsia="Calibri" w:hAnsi="Calibri" w:cs="Calibri"/>
          <w:sz w:val="22"/>
          <w:szCs w:val="22"/>
        </w:rPr>
        <w:t>ei</w:t>
      </w:r>
      <w:r w:rsidRPr="001B600B">
        <w:rPr>
          <w:rFonts w:ascii="Calibri" w:eastAsia="Calibri" w:hAnsi="Calibri" w:cs="Calibri"/>
          <w:spacing w:val="-1"/>
          <w:sz w:val="22"/>
          <w:szCs w:val="22"/>
        </w:rPr>
        <w:t>v</w:t>
      </w:r>
      <w:r w:rsidRPr="001B600B">
        <w:rPr>
          <w:rFonts w:ascii="Calibri" w:eastAsia="Calibri" w:hAnsi="Calibri" w:cs="Calibri"/>
          <w:sz w:val="22"/>
          <w:szCs w:val="22"/>
        </w:rPr>
        <w:t>e</w:t>
      </w:r>
      <w:r w:rsidRPr="001B600B">
        <w:rPr>
          <w:rFonts w:ascii="Calibri" w:eastAsia="Calibri" w:hAnsi="Calibri" w:cs="Calibri"/>
          <w:spacing w:val="-2"/>
          <w:sz w:val="22"/>
          <w:szCs w:val="22"/>
        </w:rPr>
        <w:t>s</w:t>
      </w:r>
      <w:r w:rsidRPr="001B600B">
        <w:rPr>
          <w:rFonts w:ascii="Calibri" w:eastAsia="Calibri" w:hAnsi="Calibri" w:cs="Calibri"/>
          <w:sz w:val="22"/>
          <w:szCs w:val="22"/>
        </w:rPr>
        <w:t>.</w:t>
      </w:r>
    </w:p>
    <w:p w14:paraId="280A7B93" w14:textId="77777777" w:rsidR="00B71442" w:rsidRPr="001B600B" w:rsidRDefault="00B71442" w:rsidP="00E040C8">
      <w:pPr>
        <w:rPr>
          <w:rFonts w:ascii="Calibri" w:hAnsi="Calibri" w:cs="Calibri"/>
          <w:sz w:val="22"/>
          <w:szCs w:val="22"/>
        </w:rPr>
      </w:pPr>
    </w:p>
    <w:p w14:paraId="7A84934C" w14:textId="129587E5" w:rsidR="002E7959"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S</w:t>
      </w:r>
      <w:r w:rsidRPr="001B600B">
        <w:rPr>
          <w:rFonts w:ascii="Calibri" w:eastAsia="Calibri" w:hAnsi="Calibri" w:cs="Calibri"/>
          <w:spacing w:val="-1"/>
          <w:sz w:val="22"/>
          <w:szCs w:val="22"/>
        </w:rPr>
        <w:t>ign</w:t>
      </w:r>
      <w:r w:rsidRPr="001B600B">
        <w:rPr>
          <w:rFonts w:ascii="Calibri" w:eastAsia="Calibri" w:hAnsi="Calibri" w:cs="Calibri"/>
          <w:sz w:val="22"/>
          <w:szCs w:val="22"/>
        </w:rPr>
        <w:t>atu</w:t>
      </w:r>
      <w:r w:rsidRPr="001B600B">
        <w:rPr>
          <w:rFonts w:ascii="Calibri" w:eastAsia="Calibri" w:hAnsi="Calibri" w:cs="Calibri"/>
          <w:spacing w:val="-1"/>
          <w:sz w:val="22"/>
          <w:szCs w:val="22"/>
        </w:rPr>
        <w:t>r</w:t>
      </w:r>
      <w:r w:rsidRPr="001B600B">
        <w:rPr>
          <w:rFonts w:ascii="Calibri" w:eastAsia="Calibri" w:hAnsi="Calibri" w:cs="Calibri"/>
          <w:sz w:val="22"/>
          <w:szCs w:val="22"/>
        </w:rPr>
        <w:t>e</w:t>
      </w:r>
      <w:r w:rsidR="00C160AD">
        <w:rPr>
          <w:rFonts w:ascii="Calibri" w:eastAsia="Calibri" w:hAnsi="Calibri" w:cs="Calibri"/>
          <w:sz w:val="22"/>
          <w:szCs w:val="22"/>
        </w:rPr>
        <w:t xml:space="preserve">            </w:t>
      </w:r>
      <w:r w:rsidR="002E7959" w:rsidRPr="001B600B">
        <w:rPr>
          <w:rFonts w:ascii="Calibri" w:eastAsia="Calibri" w:hAnsi="Calibri" w:cs="Calibri"/>
          <w:sz w:val="22"/>
          <w:szCs w:val="22"/>
        </w:rPr>
        <w:tab/>
      </w:r>
      <w:r w:rsidRPr="001B600B">
        <w:rPr>
          <w:rFonts w:ascii="Calibri" w:eastAsia="Calibri" w:hAnsi="Calibri" w:cs="Calibri"/>
          <w:sz w:val="22"/>
          <w:szCs w:val="22"/>
        </w:rPr>
        <w:t>:</w:t>
      </w:r>
    </w:p>
    <w:p w14:paraId="50E284B0" w14:textId="293B77EF" w:rsidR="002E7959" w:rsidRPr="001B600B" w:rsidRDefault="00B71442" w:rsidP="00E040C8">
      <w:pPr>
        <w:jc w:val="both"/>
        <w:rPr>
          <w:rFonts w:ascii="Calibri" w:eastAsia="Calibri" w:hAnsi="Calibri" w:cs="Calibri"/>
          <w:sz w:val="22"/>
          <w:szCs w:val="22"/>
        </w:rPr>
      </w:pPr>
      <w:r w:rsidRPr="001B600B">
        <w:rPr>
          <w:rFonts w:ascii="Calibri" w:eastAsia="Calibri" w:hAnsi="Calibri" w:cs="Calibri"/>
          <w:spacing w:val="-1"/>
          <w:sz w:val="22"/>
          <w:szCs w:val="22"/>
        </w:rPr>
        <w:lastRenderedPageBreak/>
        <w:t>N</w:t>
      </w:r>
      <w:r w:rsidRPr="001B600B">
        <w:rPr>
          <w:rFonts w:ascii="Calibri" w:eastAsia="Calibri" w:hAnsi="Calibri" w:cs="Calibri"/>
          <w:sz w:val="22"/>
          <w:szCs w:val="22"/>
        </w:rPr>
        <w:t>a</w:t>
      </w:r>
      <w:r w:rsidRPr="001B600B">
        <w:rPr>
          <w:rFonts w:ascii="Calibri" w:eastAsia="Calibri" w:hAnsi="Calibri" w:cs="Calibri"/>
          <w:spacing w:val="1"/>
          <w:sz w:val="22"/>
          <w:szCs w:val="22"/>
        </w:rPr>
        <w:t>m</w:t>
      </w:r>
      <w:r w:rsidRPr="001B600B">
        <w:rPr>
          <w:rFonts w:ascii="Calibri" w:eastAsia="Calibri" w:hAnsi="Calibri" w:cs="Calibri"/>
          <w:sz w:val="22"/>
          <w:szCs w:val="22"/>
        </w:rPr>
        <w:t>e</w:t>
      </w:r>
      <w:r w:rsidRPr="001B600B">
        <w:rPr>
          <w:rFonts w:ascii="Calibri" w:eastAsia="Calibri" w:hAnsi="Calibri" w:cs="Calibri"/>
          <w:spacing w:val="-1"/>
          <w:sz w:val="22"/>
          <w:szCs w:val="22"/>
        </w:rPr>
        <w:t xml:space="preserve"> </w:t>
      </w:r>
      <w:r w:rsidRPr="001B600B">
        <w:rPr>
          <w:rFonts w:ascii="Calibri" w:eastAsia="Calibri" w:hAnsi="Calibri" w:cs="Calibri"/>
          <w:spacing w:val="1"/>
          <w:sz w:val="22"/>
          <w:szCs w:val="22"/>
        </w:rPr>
        <w:t>o</w:t>
      </w:r>
      <w:r w:rsidRPr="001B600B">
        <w:rPr>
          <w:rFonts w:ascii="Calibri" w:eastAsia="Calibri" w:hAnsi="Calibri" w:cs="Calibri"/>
          <w:sz w:val="22"/>
          <w:szCs w:val="22"/>
        </w:rPr>
        <w:t>f</w:t>
      </w:r>
      <w:r w:rsidRPr="001B600B">
        <w:rPr>
          <w:rFonts w:ascii="Calibri" w:eastAsia="Calibri" w:hAnsi="Calibri" w:cs="Calibri"/>
          <w:spacing w:val="-2"/>
          <w:sz w:val="22"/>
          <w:szCs w:val="22"/>
        </w:rPr>
        <w:t xml:space="preserve"> </w:t>
      </w:r>
      <w:proofErr w:type="gramStart"/>
      <w:r w:rsidRPr="001B600B">
        <w:rPr>
          <w:rFonts w:ascii="Calibri" w:eastAsia="Calibri" w:hAnsi="Calibri" w:cs="Calibri"/>
          <w:spacing w:val="1"/>
          <w:sz w:val="22"/>
          <w:szCs w:val="22"/>
        </w:rPr>
        <w:t>P</w:t>
      </w:r>
      <w:r w:rsidRPr="001B600B">
        <w:rPr>
          <w:rFonts w:ascii="Calibri" w:eastAsia="Calibri" w:hAnsi="Calibri" w:cs="Calibri"/>
          <w:spacing w:val="-3"/>
          <w:sz w:val="22"/>
          <w:szCs w:val="22"/>
        </w:rPr>
        <w:t>r</w:t>
      </w:r>
      <w:r w:rsidRPr="001B600B">
        <w:rPr>
          <w:rFonts w:ascii="Calibri" w:eastAsia="Calibri" w:hAnsi="Calibri" w:cs="Calibri"/>
          <w:spacing w:val="1"/>
          <w:sz w:val="22"/>
          <w:szCs w:val="22"/>
        </w:rPr>
        <w:t>o</w:t>
      </w:r>
      <w:r w:rsidRPr="001B600B">
        <w:rPr>
          <w:rFonts w:ascii="Calibri" w:eastAsia="Calibri" w:hAnsi="Calibri" w:cs="Calibri"/>
          <w:sz w:val="22"/>
          <w:szCs w:val="22"/>
        </w:rPr>
        <w:t>fess</w:t>
      </w:r>
      <w:r w:rsidRPr="001B600B">
        <w:rPr>
          <w:rFonts w:ascii="Calibri" w:eastAsia="Calibri" w:hAnsi="Calibri" w:cs="Calibri"/>
          <w:spacing w:val="-2"/>
          <w:sz w:val="22"/>
          <w:szCs w:val="22"/>
        </w:rPr>
        <w:t>i</w:t>
      </w:r>
      <w:r w:rsidRPr="001B600B">
        <w:rPr>
          <w:rFonts w:ascii="Calibri" w:eastAsia="Calibri" w:hAnsi="Calibri" w:cs="Calibri"/>
          <w:spacing w:val="1"/>
          <w:sz w:val="22"/>
          <w:szCs w:val="22"/>
        </w:rPr>
        <w:t>o</w:t>
      </w:r>
      <w:r w:rsidRPr="001B600B">
        <w:rPr>
          <w:rFonts w:ascii="Calibri" w:eastAsia="Calibri" w:hAnsi="Calibri" w:cs="Calibri"/>
          <w:spacing w:val="-1"/>
          <w:sz w:val="22"/>
          <w:szCs w:val="22"/>
        </w:rPr>
        <w:t>n</w:t>
      </w:r>
      <w:r w:rsidRPr="001B600B">
        <w:rPr>
          <w:rFonts w:ascii="Calibri" w:eastAsia="Calibri" w:hAnsi="Calibri" w:cs="Calibri"/>
          <w:sz w:val="22"/>
          <w:szCs w:val="22"/>
        </w:rPr>
        <w:t>al</w:t>
      </w:r>
      <w:r w:rsidR="00C160AD">
        <w:rPr>
          <w:rFonts w:ascii="Calibri" w:eastAsia="Calibri" w:hAnsi="Calibri" w:cs="Calibri"/>
          <w:sz w:val="22"/>
          <w:szCs w:val="22"/>
        </w:rPr>
        <w:t xml:space="preserve"> </w:t>
      </w:r>
      <w:r w:rsidRPr="001B600B">
        <w:rPr>
          <w:rFonts w:ascii="Calibri" w:eastAsia="Calibri" w:hAnsi="Calibri" w:cs="Calibri"/>
          <w:spacing w:val="10"/>
          <w:sz w:val="22"/>
          <w:szCs w:val="22"/>
        </w:rPr>
        <w:t xml:space="preserve"> </w:t>
      </w:r>
      <w:r w:rsidR="002E7959" w:rsidRPr="001B600B">
        <w:rPr>
          <w:rFonts w:ascii="Calibri" w:eastAsia="Calibri" w:hAnsi="Calibri" w:cs="Calibri"/>
          <w:spacing w:val="10"/>
          <w:sz w:val="22"/>
          <w:szCs w:val="22"/>
        </w:rPr>
        <w:tab/>
      </w:r>
      <w:proofErr w:type="gramEnd"/>
      <w:r w:rsidRPr="001B600B">
        <w:rPr>
          <w:rFonts w:ascii="Calibri" w:eastAsia="Calibri" w:hAnsi="Calibri" w:cs="Calibri"/>
          <w:sz w:val="22"/>
          <w:szCs w:val="22"/>
        </w:rPr>
        <w:t>:</w:t>
      </w:r>
    </w:p>
    <w:p w14:paraId="05E06F26" w14:textId="606A9DC2" w:rsidR="002E7959"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Title</w:t>
      </w:r>
      <w:r w:rsidR="00C160AD">
        <w:rPr>
          <w:rFonts w:ascii="Calibri" w:eastAsia="Calibri" w:hAnsi="Calibri" w:cs="Calibri"/>
          <w:sz w:val="22"/>
          <w:szCs w:val="22"/>
        </w:rPr>
        <w:t xml:space="preserve">                </w:t>
      </w:r>
      <w:r w:rsidRPr="001B600B">
        <w:rPr>
          <w:rFonts w:ascii="Calibri" w:eastAsia="Calibri" w:hAnsi="Calibri" w:cs="Calibri"/>
          <w:sz w:val="22"/>
          <w:szCs w:val="22"/>
        </w:rPr>
        <w:t xml:space="preserve"> </w:t>
      </w:r>
      <w:r w:rsidR="002E7959" w:rsidRPr="001B600B">
        <w:rPr>
          <w:rFonts w:ascii="Calibri" w:eastAsia="Calibri" w:hAnsi="Calibri" w:cs="Calibri"/>
          <w:sz w:val="22"/>
          <w:szCs w:val="22"/>
        </w:rPr>
        <w:tab/>
      </w:r>
      <w:r w:rsidR="00E040C8">
        <w:rPr>
          <w:rFonts w:ascii="Calibri" w:eastAsia="Calibri" w:hAnsi="Calibri" w:cs="Calibri"/>
          <w:sz w:val="22"/>
          <w:szCs w:val="22"/>
        </w:rPr>
        <w:tab/>
      </w:r>
      <w:r w:rsidRPr="001B600B">
        <w:rPr>
          <w:rFonts w:ascii="Calibri" w:eastAsia="Calibri" w:hAnsi="Calibri" w:cs="Calibri"/>
          <w:sz w:val="22"/>
          <w:szCs w:val="22"/>
        </w:rPr>
        <w:t>:</w:t>
      </w:r>
    </w:p>
    <w:p w14:paraId="6A4B87F9" w14:textId="32599562" w:rsidR="002E7959"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A</w:t>
      </w:r>
      <w:r w:rsidRPr="001B600B">
        <w:rPr>
          <w:rFonts w:ascii="Calibri" w:eastAsia="Calibri" w:hAnsi="Calibri" w:cs="Calibri"/>
          <w:spacing w:val="-1"/>
          <w:sz w:val="22"/>
          <w:szCs w:val="22"/>
        </w:rPr>
        <w:t>dd</w:t>
      </w:r>
      <w:r w:rsidRPr="001B600B">
        <w:rPr>
          <w:rFonts w:ascii="Calibri" w:eastAsia="Calibri" w:hAnsi="Calibri" w:cs="Calibri"/>
          <w:sz w:val="22"/>
          <w:szCs w:val="22"/>
        </w:rPr>
        <w:t>ress</w:t>
      </w:r>
      <w:r w:rsidR="00C160AD">
        <w:rPr>
          <w:rFonts w:ascii="Calibri" w:eastAsia="Calibri" w:hAnsi="Calibri" w:cs="Calibri"/>
          <w:sz w:val="22"/>
          <w:szCs w:val="22"/>
        </w:rPr>
        <w:t xml:space="preserve">      </w:t>
      </w:r>
      <w:r w:rsidRPr="001B600B">
        <w:rPr>
          <w:rFonts w:ascii="Calibri" w:eastAsia="Calibri" w:hAnsi="Calibri" w:cs="Calibri"/>
          <w:sz w:val="22"/>
          <w:szCs w:val="22"/>
        </w:rPr>
        <w:t xml:space="preserve"> </w:t>
      </w:r>
      <w:r w:rsidR="002E7959" w:rsidRPr="001B600B">
        <w:rPr>
          <w:rFonts w:ascii="Calibri" w:eastAsia="Calibri" w:hAnsi="Calibri" w:cs="Calibri"/>
          <w:sz w:val="22"/>
          <w:szCs w:val="22"/>
        </w:rPr>
        <w:tab/>
      </w:r>
      <w:r w:rsidR="002E7959" w:rsidRPr="001B600B">
        <w:rPr>
          <w:rFonts w:ascii="Calibri" w:eastAsia="Calibri" w:hAnsi="Calibri" w:cs="Calibri"/>
          <w:sz w:val="22"/>
          <w:szCs w:val="22"/>
        </w:rPr>
        <w:tab/>
      </w:r>
      <w:r w:rsidRPr="001B600B">
        <w:rPr>
          <w:rFonts w:ascii="Calibri" w:eastAsia="Calibri" w:hAnsi="Calibri" w:cs="Calibri"/>
          <w:sz w:val="22"/>
          <w:szCs w:val="22"/>
        </w:rPr>
        <w:t>:</w:t>
      </w:r>
    </w:p>
    <w:p w14:paraId="505B7A2B" w14:textId="77777777" w:rsidR="00E040C8" w:rsidRDefault="00B71442" w:rsidP="00E040C8">
      <w:pPr>
        <w:jc w:val="both"/>
        <w:rPr>
          <w:rFonts w:ascii="Calibri" w:eastAsia="Calibri" w:hAnsi="Calibri" w:cs="Calibri"/>
          <w:sz w:val="22"/>
          <w:szCs w:val="22"/>
        </w:rPr>
      </w:pPr>
      <w:r w:rsidRPr="001B600B">
        <w:rPr>
          <w:rFonts w:ascii="Calibri" w:eastAsia="Calibri" w:hAnsi="Calibri" w:cs="Calibri"/>
          <w:sz w:val="22"/>
          <w:szCs w:val="22"/>
        </w:rPr>
        <w:t>T</w:t>
      </w:r>
      <w:r w:rsidRPr="001B600B">
        <w:rPr>
          <w:rFonts w:ascii="Calibri" w:eastAsia="Calibri" w:hAnsi="Calibri" w:cs="Calibri"/>
          <w:spacing w:val="1"/>
          <w:sz w:val="22"/>
          <w:szCs w:val="22"/>
        </w:rPr>
        <w:t>e</w:t>
      </w:r>
      <w:r w:rsidRPr="001B600B">
        <w:rPr>
          <w:rFonts w:ascii="Calibri" w:eastAsia="Calibri" w:hAnsi="Calibri" w:cs="Calibri"/>
          <w:sz w:val="22"/>
          <w:szCs w:val="22"/>
        </w:rPr>
        <w:t>le</w:t>
      </w:r>
      <w:r w:rsidRPr="001B600B">
        <w:rPr>
          <w:rFonts w:ascii="Calibri" w:eastAsia="Calibri" w:hAnsi="Calibri" w:cs="Calibri"/>
          <w:spacing w:val="-1"/>
          <w:sz w:val="22"/>
          <w:szCs w:val="22"/>
        </w:rPr>
        <w:t>ph</w:t>
      </w:r>
      <w:r w:rsidRPr="001B600B">
        <w:rPr>
          <w:rFonts w:ascii="Calibri" w:eastAsia="Calibri" w:hAnsi="Calibri" w:cs="Calibri"/>
          <w:spacing w:val="1"/>
          <w:sz w:val="22"/>
          <w:szCs w:val="22"/>
        </w:rPr>
        <w:t>o</w:t>
      </w:r>
      <w:r w:rsidRPr="001B600B">
        <w:rPr>
          <w:rFonts w:ascii="Calibri" w:eastAsia="Calibri" w:hAnsi="Calibri" w:cs="Calibri"/>
          <w:spacing w:val="-3"/>
          <w:sz w:val="22"/>
          <w:szCs w:val="22"/>
        </w:rPr>
        <w:t>n</w:t>
      </w:r>
      <w:r w:rsidRPr="001B600B">
        <w:rPr>
          <w:rFonts w:ascii="Calibri" w:eastAsia="Calibri" w:hAnsi="Calibri" w:cs="Calibri"/>
          <w:sz w:val="22"/>
          <w:szCs w:val="22"/>
        </w:rPr>
        <w:t>e</w:t>
      </w:r>
      <w:r w:rsidR="00C160AD">
        <w:rPr>
          <w:rFonts w:ascii="Calibri" w:eastAsia="Calibri" w:hAnsi="Calibri" w:cs="Calibri"/>
          <w:sz w:val="22"/>
          <w:szCs w:val="22"/>
        </w:rPr>
        <w:t xml:space="preserve">           </w:t>
      </w:r>
      <w:r w:rsidR="002E7959" w:rsidRPr="001B600B">
        <w:rPr>
          <w:rFonts w:ascii="Calibri" w:eastAsia="Calibri" w:hAnsi="Calibri" w:cs="Calibri"/>
          <w:sz w:val="22"/>
          <w:szCs w:val="22"/>
        </w:rPr>
        <w:tab/>
      </w:r>
      <w:r w:rsidRPr="001B600B">
        <w:rPr>
          <w:rFonts w:ascii="Calibri" w:eastAsia="Calibri" w:hAnsi="Calibri" w:cs="Calibri"/>
          <w:sz w:val="22"/>
          <w:szCs w:val="22"/>
        </w:rPr>
        <w:t xml:space="preserve">: </w:t>
      </w:r>
    </w:p>
    <w:p w14:paraId="35337591" w14:textId="75330905" w:rsidR="00B71442" w:rsidRPr="001B600B" w:rsidRDefault="00B71442" w:rsidP="00E040C8">
      <w:pPr>
        <w:jc w:val="both"/>
        <w:rPr>
          <w:rFonts w:ascii="Calibri" w:eastAsia="Calibri" w:hAnsi="Calibri" w:cs="Calibri"/>
          <w:sz w:val="22"/>
          <w:szCs w:val="22"/>
        </w:rPr>
      </w:pPr>
      <w:r w:rsidRPr="001B600B">
        <w:rPr>
          <w:rFonts w:ascii="Calibri" w:eastAsia="Calibri" w:hAnsi="Calibri" w:cs="Calibri"/>
          <w:sz w:val="22"/>
          <w:szCs w:val="22"/>
        </w:rPr>
        <w:t>E</w:t>
      </w:r>
      <w:r w:rsidRPr="001B600B">
        <w:rPr>
          <w:rFonts w:ascii="Calibri" w:eastAsia="Calibri" w:hAnsi="Calibri" w:cs="Calibri"/>
          <w:spacing w:val="1"/>
          <w:sz w:val="22"/>
          <w:szCs w:val="22"/>
        </w:rPr>
        <w:t>m</w:t>
      </w:r>
      <w:r w:rsidRPr="001B600B">
        <w:rPr>
          <w:rFonts w:ascii="Calibri" w:eastAsia="Calibri" w:hAnsi="Calibri" w:cs="Calibri"/>
          <w:sz w:val="22"/>
          <w:szCs w:val="22"/>
        </w:rPr>
        <w:t>ail</w:t>
      </w:r>
      <w:r w:rsidR="00C160AD">
        <w:rPr>
          <w:rFonts w:ascii="Calibri" w:eastAsia="Calibri" w:hAnsi="Calibri" w:cs="Calibri"/>
          <w:sz w:val="22"/>
          <w:szCs w:val="22"/>
        </w:rPr>
        <w:t xml:space="preserve">                </w:t>
      </w:r>
      <w:r w:rsidR="002E7959" w:rsidRPr="001B600B">
        <w:rPr>
          <w:rFonts w:ascii="Calibri" w:eastAsia="Calibri" w:hAnsi="Calibri" w:cs="Calibri"/>
          <w:spacing w:val="35"/>
          <w:sz w:val="22"/>
          <w:szCs w:val="22"/>
        </w:rPr>
        <w:tab/>
      </w:r>
      <w:r w:rsidR="00E040C8">
        <w:rPr>
          <w:rFonts w:ascii="Calibri" w:eastAsia="Calibri" w:hAnsi="Calibri" w:cs="Calibri"/>
          <w:spacing w:val="35"/>
          <w:sz w:val="22"/>
          <w:szCs w:val="22"/>
        </w:rPr>
        <w:tab/>
      </w:r>
      <w:r w:rsidRPr="001B600B">
        <w:rPr>
          <w:rFonts w:ascii="Calibri" w:eastAsia="Calibri" w:hAnsi="Calibri" w:cs="Calibri"/>
          <w:sz w:val="22"/>
          <w:szCs w:val="22"/>
        </w:rPr>
        <w:t>:</w:t>
      </w:r>
    </w:p>
    <w:p w14:paraId="493BC69F" w14:textId="4B119763" w:rsidR="00B71442" w:rsidRPr="001B600B" w:rsidRDefault="00B71442" w:rsidP="00E36F9B">
      <w:pPr>
        <w:ind w:left="1134"/>
        <w:rPr>
          <w:rFonts w:ascii="Calibri" w:eastAsia="Calibri" w:hAnsi="Calibri" w:cs="Calibri"/>
          <w:sz w:val="22"/>
          <w:szCs w:val="22"/>
        </w:rPr>
      </w:pPr>
    </w:p>
    <w:sectPr w:rsidR="00B71442" w:rsidRPr="001B600B" w:rsidSect="00A1234E">
      <w:pgSz w:w="11920" w:h="16840"/>
      <w:pgMar w:top="3402" w:right="1288" w:bottom="2694" w:left="15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39DFC" w14:textId="77777777" w:rsidR="00B507B7" w:rsidRDefault="00B507B7">
      <w:r>
        <w:separator/>
      </w:r>
    </w:p>
  </w:endnote>
  <w:endnote w:type="continuationSeparator" w:id="0">
    <w:p w14:paraId="1E42EA34" w14:textId="77777777" w:rsidR="00B507B7" w:rsidRDefault="00B507B7">
      <w:r>
        <w:continuationSeparator/>
      </w:r>
    </w:p>
  </w:endnote>
  <w:endnote w:type="continuationNotice" w:id="1">
    <w:p w14:paraId="3BF1034B" w14:textId="77777777" w:rsidR="00B507B7" w:rsidRDefault="00B50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olBoran">
    <w:charset w:val="00"/>
    <w:family w:val="swiss"/>
    <w:pitch w:val="variable"/>
    <w:sig w:usb0="80000003" w:usb1="00000000" w:usb2="00010000" w:usb3="00000000" w:csb0="00000001" w:csb1="00000000"/>
  </w:font>
  <w:font w:name="DaunPenh">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3FCE9" w14:textId="2E7E94D0" w:rsidR="00E36F9B" w:rsidRDefault="00E36F9B">
    <w:pPr>
      <w:pStyle w:val="Footer"/>
    </w:pPr>
    <w:r>
      <w:rPr>
        <w:noProof/>
      </w:rPr>
      <w:drawing>
        <wp:anchor distT="0" distB="0" distL="114300" distR="114300" simplePos="0" relativeHeight="251658246" behindDoc="1" locked="0" layoutInCell="1" allowOverlap="1" wp14:anchorId="491FB4F2" wp14:editId="3506CF0B">
          <wp:simplePos x="0" y="0"/>
          <wp:positionH relativeFrom="column">
            <wp:posOffset>-1054339</wp:posOffset>
          </wp:positionH>
          <wp:positionV relativeFrom="paragraph">
            <wp:posOffset>-1484831</wp:posOffset>
          </wp:positionV>
          <wp:extent cx="7745018" cy="1648422"/>
          <wp:effectExtent l="0" t="0" r="0" b="9525"/>
          <wp:wrapNone/>
          <wp:docPr id="187" name="Picture 187"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Picture 151" descr="A picture containing char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t="28612" b="-1"/>
                  <a:stretch/>
                </pic:blipFill>
                <pic:spPr bwMode="auto">
                  <a:xfrm>
                    <a:off x="0" y="0"/>
                    <a:ext cx="7749766" cy="164943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DCD69" w14:textId="77777777" w:rsidR="00B507B7" w:rsidRDefault="00B507B7">
      <w:r>
        <w:separator/>
      </w:r>
    </w:p>
  </w:footnote>
  <w:footnote w:type="continuationSeparator" w:id="0">
    <w:p w14:paraId="79B88F3A" w14:textId="77777777" w:rsidR="00B507B7" w:rsidRDefault="00B507B7">
      <w:r>
        <w:continuationSeparator/>
      </w:r>
    </w:p>
  </w:footnote>
  <w:footnote w:type="continuationNotice" w:id="1">
    <w:p w14:paraId="2ACEB063" w14:textId="77777777" w:rsidR="00B507B7" w:rsidRDefault="00B507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13306" w14:textId="34B495B3" w:rsidR="009C238E" w:rsidRDefault="00E36F9B">
    <w:pPr>
      <w:spacing w:line="200" w:lineRule="exact"/>
    </w:pPr>
    <w:r>
      <w:rPr>
        <w:noProof/>
      </w:rPr>
      <w:drawing>
        <wp:anchor distT="0" distB="0" distL="114300" distR="114300" simplePos="0" relativeHeight="251658244" behindDoc="0" locked="0" layoutInCell="1" allowOverlap="1" wp14:anchorId="6EEB879C" wp14:editId="1ADF97D3">
          <wp:simplePos x="0" y="0"/>
          <wp:positionH relativeFrom="column">
            <wp:posOffset>3176270</wp:posOffset>
          </wp:positionH>
          <wp:positionV relativeFrom="paragraph">
            <wp:posOffset>1827458</wp:posOffset>
          </wp:positionV>
          <wp:extent cx="167005" cy="167005"/>
          <wp:effectExtent l="0" t="0" r="4445" b="4445"/>
          <wp:wrapNone/>
          <wp:docPr id="182" name="Picture 18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7005" cy="1670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5" behindDoc="0" locked="0" layoutInCell="1" allowOverlap="1" wp14:anchorId="0B71D946" wp14:editId="2672FFF9">
          <wp:simplePos x="0" y="0"/>
          <wp:positionH relativeFrom="column">
            <wp:posOffset>3175000</wp:posOffset>
          </wp:positionH>
          <wp:positionV relativeFrom="paragraph">
            <wp:posOffset>1659818</wp:posOffset>
          </wp:positionV>
          <wp:extent cx="159385" cy="159385"/>
          <wp:effectExtent l="0" t="0" r="0" b="0"/>
          <wp:wrapNone/>
          <wp:docPr id="183" name="Picture 18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9385" cy="159385"/>
                  </a:xfrm>
                  <a:prstGeom prst="rect">
                    <a:avLst/>
                  </a:prstGeom>
                </pic:spPr>
              </pic:pic>
            </a:graphicData>
          </a:graphic>
          <wp14:sizeRelH relativeFrom="page">
            <wp14:pctWidth>0</wp14:pctWidth>
          </wp14:sizeRelH>
          <wp14:sizeRelV relativeFrom="page">
            <wp14:pctHeight>0</wp14:pctHeight>
          </wp14:sizeRelV>
        </wp:anchor>
      </w:drawing>
    </w:r>
    <w:r w:rsidR="00B624AA">
      <w:rPr>
        <w:noProof/>
      </w:rPr>
      <w:drawing>
        <wp:anchor distT="0" distB="0" distL="114300" distR="114300" simplePos="0" relativeHeight="251658243" behindDoc="0" locked="0" layoutInCell="1" allowOverlap="1" wp14:anchorId="036E71B6" wp14:editId="25AC7AA8">
          <wp:simplePos x="0" y="0"/>
          <wp:positionH relativeFrom="column">
            <wp:posOffset>3168015</wp:posOffset>
          </wp:positionH>
          <wp:positionV relativeFrom="paragraph">
            <wp:posOffset>1487805</wp:posOffset>
          </wp:positionV>
          <wp:extent cx="167005" cy="167005"/>
          <wp:effectExtent l="0" t="0" r="4445" b="4445"/>
          <wp:wrapNone/>
          <wp:docPr id="184" name="Picture 18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167005" cy="167005"/>
                  </a:xfrm>
                  <a:prstGeom prst="rect">
                    <a:avLst/>
                  </a:prstGeom>
                </pic:spPr>
              </pic:pic>
            </a:graphicData>
          </a:graphic>
          <wp14:sizeRelH relativeFrom="page">
            <wp14:pctWidth>0</wp14:pctWidth>
          </wp14:sizeRelH>
          <wp14:sizeRelV relativeFrom="page">
            <wp14:pctHeight>0</wp14:pctHeight>
          </wp14:sizeRelV>
        </wp:anchor>
      </w:drawing>
    </w:r>
    <w:r w:rsidR="00B67C74">
      <w:rPr>
        <w:noProof/>
      </w:rPr>
      <w:drawing>
        <wp:anchor distT="0" distB="0" distL="114300" distR="114300" simplePos="0" relativeHeight="251658242" behindDoc="0" locked="0" layoutInCell="1" allowOverlap="1" wp14:anchorId="67375D69" wp14:editId="41520E7D">
          <wp:simplePos x="0" y="0"/>
          <wp:positionH relativeFrom="column">
            <wp:posOffset>3178175</wp:posOffset>
          </wp:positionH>
          <wp:positionV relativeFrom="paragraph">
            <wp:posOffset>723900</wp:posOffset>
          </wp:positionV>
          <wp:extent cx="154305" cy="154305"/>
          <wp:effectExtent l="0" t="0" r="0" b="0"/>
          <wp:wrapNone/>
          <wp:docPr id="185" name="Picture 18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4305" cy="154305"/>
                  </a:xfrm>
                  <a:prstGeom prst="rect">
                    <a:avLst/>
                  </a:prstGeom>
                </pic:spPr>
              </pic:pic>
            </a:graphicData>
          </a:graphic>
          <wp14:sizeRelH relativeFrom="page">
            <wp14:pctWidth>0</wp14:pctWidth>
          </wp14:sizeRelH>
          <wp14:sizeRelV relativeFrom="page">
            <wp14:pctHeight>0</wp14:pctHeight>
          </wp14:sizeRelV>
        </wp:anchor>
      </w:drawing>
    </w:r>
    <w:r w:rsidR="00B67C74">
      <w:rPr>
        <w:noProof/>
      </w:rPr>
      <mc:AlternateContent>
        <mc:Choice Requires="wps">
          <w:drawing>
            <wp:anchor distT="0" distB="0" distL="114300" distR="114300" simplePos="0" relativeHeight="251658241" behindDoc="0" locked="0" layoutInCell="1" allowOverlap="1" wp14:anchorId="55F7E499" wp14:editId="0D1E79F7">
              <wp:simplePos x="0" y="0"/>
              <wp:positionH relativeFrom="column">
                <wp:posOffset>3287025</wp:posOffset>
              </wp:positionH>
              <wp:positionV relativeFrom="paragraph">
                <wp:posOffset>678488</wp:posOffset>
              </wp:positionV>
              <wp:extent cx="2893060" cy="1403287"/>
              <wp:effectExtent l="0" t="0" r="2540" b="6985"/>
              <wp:wrapNone/>
              <wp:docPr id="4" name="Text Box 4"/>
              <wp:cNvGraphicFramePr/>
              <a:graphic xmlns:a="http://schemas.openxmlformats.org/drawingml/2006/main">
                <a:graphicData uri="http://schemas.microsoft.com/office/word/2010/wordprocessingShape">
                  <wps:wsp>
                    <wps:cNvSpPr txBox="1"/>
                    <wps:spPr>
                      <a:xfrm>
                        <a:off x="0" y="0"/>
                        <a:ext cx="2893060" cy="1403287"/>
                      </a:xfrm>
                      <a:prstGeom prst="rect">
                        <a:avLst/>
                      </a:prstGeom>
                      <a:solidFill>
                        <a:schemeClr val="lt1"/>
                      </a:solidFill>
                      <a:ln w="6350">
                        <a:noFill/>
                      </a:ln>
                    </wps:spPr>
                    <wps:txbx>
                      <w:txbxContent>
                        <w:p w14:paraId="37A74D3F" w14:textId="77777777" w:rsidR="006468FF" w:rsidRPr="00E819FC" w:rsidRDefault="006468FF" w:rsidP="00E819FC">
                          <w:pPr>
                            <w:pStyle w:val="Header"/>
                            <w:rPr>
                              <w:rFonts w:ascii="Calibri" w:hAnsi="Calibri" w:cs="Calibri"/>
                              <w:color w:val="262626" w:themeColor="text1" w:themeTint="D9"/>
                            </w:rPr>
                          </w:pPr>
                          <w:r w:rsidRPr="00E819FC">
                            <w:rPr>
                              <w:rFonts w:ascii="Calibri" w:hAnsi="Calibri" w:cs="Calibri"/>
                              <w:color w:val="262626" w:themeColor="text1" w:themeTint="D9"/>
                            </w:rPr>
                            <w:t>The ASEAN Secretariat Heritage Building 1</w:t>
                          </w:r>
                          <w:r w:rsidRPr="00E819FC">
                            <w:rPr>
                              <w:rFonts w:ascii="Calibri" w:hAnsi="Calibri" w:cs="Calibri"/>
                              <w:color w:val="262626" w:themeColor="text1" w:themeTint="D9"/>
                              <w:vertAlign w:val="superscript"/>
                            </w:rPr>
                            <w:t>st</w:t>
                          </w:r>
                          <w:r w:rsidRPr="00E819FC">
                            <w:rPr>
                              <w:rFonts w:ascii="Calibri" w:hAnsi="Calibri" w:cs="Calibri"/>
                              <w:color w:val="262626" w:themeColor="text1" w:themeTint="D9"/>
                            </w:rPr>
                            <w:t xml:space="preserve"> Floor</w:t>
                          </w:r>
                        </w:p>
                        <w:p w14:paraId="284B2E99" w14:textId="77777777" w:rsidR="006468FF" w:rsidRPr="00E819FC" w:rsidRDefault="006468FF" w:rsidP="00E819FC">
                          <w:pPr>
                            <w:pStyle w:val="Header"/>
                            <w:rPr>
                              <w:rFonts w:ascii="Calibri" w:hAnsi="Calibri" w:cs="Calibri"/>
                              <w:color w:val="262626" w:themeColor="text1" w:themeTint="D9"/>
                            </w:rPr>
                          </w:pPr>
                        </w:p>
                        <w:p w14:paraId="67476CB6" w14:textId="77777777" w:rsidR="006468FF" w:rsidRPr="00E819FC" w:rsidRDefault="006468FF" w:rsidP="00E819FC">
                          <w:pPr>
                            <w:pStyle w:val="Header"/>
                            <w:rPr>
                              <w:rFonts w:ascii="Calibri" w:hAnsi="Calibri" w:cs="Calibri"/>
                              <w:color w:val="262626" w:themeColor="text1" w:themeTint="D9"/>
                            </w:rPr>
                          </w:pPr>
                          <w:r w:rsidRPr="00E819FC">
                            <w:rPr>
                              <w:rFonts w:ascii="Calibri" w:hAnsi="Calibri" w:cs="Calibri"/>
                              <w:color w:val="262626" w:themeColor="text1" w:themeTint="D9"/>
                            </w:rPr>
                            <w:t xml:space="preserve">Jl. </w:t>
                          </w:r>
                          <w:proofErr w:type="spellStart"/>
                          <w:r w:rsidRPr="00E819FC">
                            <w:rPr>
                              <w:rFonts w:ascii="Calibri" w:hAnsi="Calibri" w:cs="Calibri"/>
                              <w:color w:val="262626" w:themeColor="text1" w:themeTint="D9"/>
                            </w:rPr>
                            <w:t>Sisingamangaraja</w:t>
                          </w:r>
                          <w:proofErr w:type="spellEnd"/>
                          <w:r w:rsidRPr="00E819FC">
                            <w:rPr>
                              <w:rFonts w:ascii="Calibri" w:hAnsi="Calibri" w:cs="Calibri"/>
                              <w:color w:val="262626" w:themeColor="text1" w:themeTint="D9"/>
                            </w:rPr>
                            <w:t xml:space="preserve"> No. 70 Jakarta Selatan</w:t>
                          </w:r>
                        </w:p>
                        <w:p w14:paraId="3A2266BF" w14:textId="77777777" w:rsidR="006468FF" w:rsidRPr="00E819FC" w:rsidRDefault="006468FF" w:rsidP="00E819FC">
                          <w:pPr>
                            <w:pStyle w:val="Header"/>
                            <w:rPr>
                              <w:rFonts w:ascii="Calibri" w:hAnsi="Calibri" w:cs="Calibri"/>
                              <w:color w:val="262626" w:themeColor="text1" w:themeTint="D9"/>
                            </w:rPr>
                          </w:pPr>
                          <w:r w:rsidRPr="00E819FC">
                            <w:rPr>
                              <w:rFonts w:ascii="Calibri" w:hAnsi="Calibri" w:cs="Calibri"/>
                              <w:color w:val="262626" w:themeColor="text1" w:themeTint="D9"/>
                            </w:rPr>
                            <w:t>12110</w:t>
                          </w:r>
                        </w:p>
                        <w:p w14:paraId="54CC850D" w14:textId="77777777" w:rsidR="006468FF" w:rsidRPr="00E819FC" w:rsidRDefault="006468FF" w:rsidP="00E819FC">
                          <w:pPr>
                            <w:pStyle w:val="Header"/>
                            <w:rPr>
                              <w:rFonts w:ascii="Calibri" w:hAnsi="Calibri" w:cs="Calibri"/>
                              <w:color w:val="262626" w:themeColor="text1" w:themeTint="D9"/>
                            </w:rPr>
                          </w:pPr>
                          <w:r w:rsidRPr="00E819FC">
                            <w:rPr>
                              <w:rFonts w:ascii="Calibri" w:hAnsi="Calibri" w:cs="Calibri"/>
                              <w:color w:val="262626" w:themeColor="text1" w:themeTint="D9"/>
                            </w:rPr>
                            <w:t>Indonesia</w:t>
                          </w:r>
                        </w:p>
                        <w:p w14:paraId="4519317E" w14:textId="77777777" w:rsidR="006468FF" w:rsidRPr="00E819FC" w:rsidRDefault="006468FF" w:rsidP="00E819FC">
                          <w:pPr>
                            <w:pStyle w:val="Header"/>
                            <w:rPr>
                              <w:rFonts w:ascii="Calibri" w:hAnsi="Calibri" w:cs="Calibri"/>
                              <w:color w:val="262626" w:themeColor="text1" w:themeTint="D9"/>
                            </w:rPr>
                          </w:pPr>
                          <w:r w:rsidRPr="00E819FC">
                            <w:rPr>
                              <w:rFonts w:ascii="Calibri" w:hAnsi="Calibri" w:cs="Calibri"/>
                              <w:color w:val="262626" w:themeColor="text1" w:themeTint="D9"/>
                            </w:rPr>
                            <w:t>secretariat@aseanfoundation.org</w:t>
                          </w:r>
                        </w:p>
                        <w:p w14:paraId="728C8C95" w14:textId="77777777" w:rsidR="006468FF" w:rsidRPr="00E819FC" w:rsidRDefault="006468FF" w:rsidP="00E819FC">
                          <w:pPr>
                            <w:pStyle w:val="Header"/>
                            <w:rPr>
                              <w:rFonts w:ascii="Calibri" w:hAnsi="Calibri" w:cs="Calibri"/>
                              <w:color w:val="262626" w:themeColor="text1" w:themeTint="D9"/>
                            </w:rPr>
                          </w:pPr>
                          <w:r w:rsidRPr="00E819FC">
                            <w:rPr>
                              <w:rFonts w:ascii="Calibri" w:hAnsi="Calibri" w:cs="Calibri"/>
                              <w:color w:val="262626" w:themeColor="text1" w:themeTint="D9"/>
                            </w:rPr>
                            <w:t>021-2709 1702</w:t>
                          </w:r>
                        </w:p>
                        <w:p w14:paraId="59BEA56C" w14:textId="6C73C514" w:rsidR="006468FF" w:rsidRPr="00E819FC" w:rsidRDefault="006468FF" w:rsidP="00E819FC">
                          <w:pPr>
                            <w:pStyle w:val="Header"/>
                            <w:rPr>
                              <w:rFonts w:ascii="Calibri" w:hAnsi="Calibri" w:cs="Calibri"/>
                              <w:color w:val="262626" w:themeColor="text1" w:themeTint="D9"/>
                            </w:rPr>
                          </w:pPr>
                          <w:r w:rsidRPr="00E819FC">
                            <w:rPr>
                              <w:rFonts w:ascii="Calibri" w:hAnsi="Calibri" w:cs="Calibri"/>
                              <w:color w:val="262626" w:themeColor="text1" w:themeTint="D9"/>
                            </w:rPr>
                            <w:t>021-2709 1700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55F7E499">
              <v:stroke joinstyle="miter"/>
              <v:path gradientshapeok="t" o:connecttype="rect"/>
            </v:shapetype>
            <v:shape id="Text Box 4" style="position:absolute;margin-left:258.8pt;margin-top:53.4pt;width:227.8pt;height:11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">
              <v:textbox>
                <w:txbxContent>
                  <w:p w:rsidRPr="00E819FC" w:rsidR="006468FF" w:rsidP="00E819FC" w:rsidRDefault="006468FF" w14:paraId="37A74D3F" w14:textId="77777777">
                    <w:pPr>
                      <w:pStyle w:val="Header"/>
                      <w:rPr>
                        <w:rFonts w:ascii="Calibri" w:hAnsi="Calibri" w:cs="Calibri"/>
                        <w:color w:val="262626" w:themeColor="text1" w:themeTint="D9"/>
                      </w:rPr>
                    </w:pPr>
                    <w:r w:rsidRPr="00E819FC">
                      <w:rPr>
                        <w:rFonts w:ascii="Calibri" w:hAnsi="Calibri" w:cs="Calibri"/>
                        <w:color w:val="262626" w:themeColor="text1" w:themeTint="D9"/>
                      </w:rPr>
                      <w:t>The ASEAN Secretariat Heritage Building 1</w:t>
                    </w:r>
                    <w:r w:rsidRPr="00E819FC">
                      <w:rPr>
                        <w:rFonts w:ascii="Calibri" w:hAnsi="Calibri" w:cs="Calibri"/>
                        <w:color w:val="262626" w:themeColor="text1" w:themeTint="D9"/>
                        <w:vertAlign w:val="superscript"/>
                      </w:rPr>
                      <w:t>st</w:t>
                    </w:r>
                    <w:r w:rsidRPr="00E819FC">
                      <w:rPr>
                        <w:rFonts w:ascii="Calibri" w:hAnsi="Calibri" w:cs="Calibri"/>
                        <w:color w:val="262626" w:themeColor="text1" w:themeTint="D9"/>
                      </w:rPr>
                      <w:t xml:space="preserve"> Floor</w:t>
                    </w:r>
                  </w:p>
                  <w:p w:rsidRPr="00E819FC" w:rsidR="006468FF" w:rsidP="00E819FC" w:rsidRDefault="006468FF" w14:paraId="284B2E99" w14:textId="77777777">
                    <w:pPr>
                      <w:pStyle w:val="Header"/>
                      <w:rPr>
                        <w:rFonts w:ascii="Calibri" w:hAnsi="Calibri" w:cs="Calibri"/>
                        <w:color w:val="262626" w:themeColor="text1" w:themeTint="D9"/>
                      </w:rPr>
                    </w:pPr>
                  </w:p>
                  <w:p w:rsidRPr="00E819FC" w:rsidR="006468FF" w:rsidP="00E819FC" w:rsidRDefault="006468FF" w14:paraId="67476CB6" w14:textId="77777777">
                    <w:pPr>
                      <w:pStyle w:val="Header"/>
                      <w:rPr>
                        <w:rFonts w:ascii="Calibri" w:hAnsi="Calibri" w:cs="Calibri"/>
                        <w:color w:val="262626" w:themeColor="text1" w:themeTint="D9"/>
                      </w:rPr>
                    </w:pPr>
                    <w:r w:rsidRPr="00E819FC">
                      <w:rPr>
                        <w:rFonts w:ascii="Calibri" w:hAnsi="Calibri" w:cs="Calibri"/>
                        <w:color w:val="262626" w:themeColor="text1" w:themeTint="D9"/>
                      </w:rPr>
                      <w:t xml:space="preserve">Jl. </w:t>
                    </w:r>
                    <w:proofErr w:type="spellStart"/>
                    <w:r w:rsidRPr="00E819FC">
                      <w:rPr>
                        <w:rFonts w:ascii="Calibri" w:hAnsi="Calibri" w:cs="Calibri"/>
                        <w:color w:val="262626" w:themeColor="text1" w:themeTint="D9"/>
                      </w:rPr>
                      <w:t>Sisingamangaraja</w:t>
                    </w:r>
                    <w:proofErr w:type="spellEnd"/>
                    <w:r w:rsidRPr="00E819FC">
                      <w:rPr>
                        <w:rFonts w:ascii="Calibri" w:hAnsi="Calibri" w:cs="Calibri"/>
                        <w:color w:val="262626" w:themeColor="text1" w:themeTint="D9"/>
                      </w:rPr>
                      <w:t xml:space="preserve"> No. 70 Jakarta Selatan</w:t>
                    </w:r>
                  </w:p>
                  <w:p w:rsidRPr="00E819FC" w:rsidR="006468FF" w:rsidP="00E819FC" w:rsidRDefault="006468FF" w14:paraId="3A2266BF" w14:textId="77777777">
                    <w:pPr>
                      <w:pStyle w:val="Header"/>
                      <w:rPr>
                        <w:rFonts w:ascii="Calibri" w:hAnsi="Calibri" w:cs="Calibri"/>
                        <w:color w:val="262626" w:themeColor="text1" w:themeTint="D9"/>
                      </w:rPr>
                    </w:pPr>
                    <w:r w:rsidRPr="00E819FC">
                      <w:rPr>
                        <w:rFonts w:ascii="Calibri" w:hAnsi="Calibri" w:cs="Calibri"/>
                        <w:color w:val="262626" w:themeColor="text1" w:themeTint="D9"/>
                      </w:rPr>
                      <w:t>12110</w:t>
                    </w:r>
                  </w:p>
                  <w:p w:rsidRPr="00E819FC" w:rsidR="006468FF" w:rsidP="00E819FC" w:rsidRDefault="006468FF" w14:paraId="54CC850D" w14:textId="77777777">
                    <w:pPr>
                      <w:pStyle w:val="Header"/>
                      <w:rPr>
                        <w:rFonts w:ascii="Calibri" w:hAnsi="Calibri" w:cs="Calibri"/>
                        <w:color w:val="262626" w:themeColor="text1" w:themeTint="D9"/>
                      </w:rPr>
                    </w:pPr>
                    <w:r w:rsidRPr="00E819FC">
                      <w:rPr>
                        <w:rFonts w:ascii="Calibri" w:hAnsi="Calibri" w:cs="Calibri"/>
                        <w:color w:val="262626" w:themeColor="text1" w:themeTint="D9"/>
                      </w:rPr>
                      <w:t>Indonesia</w:t>
                    </w:r>
                  </w:p>
                  <w:p w:rsidRPr="00E819FC" w:rsidR="006468FF" w:rsidP="00E819FC" w:rsidRDefault="006468FF" w14:paraId="4519317E" w14:textId="77777777">
                    <w:pPr>
                      <w:pStyle w:val="Header"/>
                      <w:rPr>
                        <w:rFonts w:ascii="Calibri" w:hAnsi="Calibri" w:cs="Calibri"/>
                        <w:color w:val="262626" w:themeColor="text1" w:themeTint="D9"/>
                      </w:rPr>
                    </w:pPr>
                    <w:r w:rsidRPr="00E819FC">
                      <w:rPr>
                        <w:rFonts w:ascii="Calibri" w:hAnsi="Calibri" w:cs="Calibri"/>
                        <w:color w:val="262626" w:themeColor="text1" w:themeTint="D9"/>
                      </w:rPr>
                      <w:t>secretariat@aseanfoundation.org</w:t>
                    </w:r>
                  </w:p>
                  <w:p w:rsidRPr="00E819FC" w:rsidR="006468FF" w:rsidP="00E819FC" w:rsidRDefault="006468FF" w14:paraId="728C8C95" w14:textId="77777777">
                    <w:pPr>
                      <w:pStyle w:val="Header"/>
                      <w:rPr>
                        <w:rFonts w:ascii="Calibri" w:hAnsi="Calibri" w:cs="Calibri"/>
                        <w:color w:val="262626" w:themeColor="text1" w:themeTint="D9"/>
                      </w:rPr>
                    </w:pPr>
                    <w:r w:rsidRPr="00E819FC">
                      <w:rPr>
                        <w:rFonts w:ascii="Calibri" w:hAnsi="Calibri" w:cs="Calibri"/>
                        <w:color w:val="262626" w:themeColor="text1" w:themeTint="D9"/>
                      </w:rPr>
                      <w:t>021-2709 1702</w:t>
                    </w:r>
                  </w:p>
                  <w:p w:rsidRPr="00E819FC" w:rsidR="006468FF" w:rsidP="00E819FC" w:rsidRDefault="006468FF" w14:paraId="59BEA56C" w14:textId="6C73C514">
                    <w:pPr>
                      <w:pStyle w:val="Header"/>
                      <w:rPr>
                        <w:rFonts w:ascii="Calibri" w:hAnsi="Calibri" w:cs="Calibri"/>
                        <w:color w:val="262626" w:themeColor="text1" w:themeTint="D9"/>
                      </w:rPr>
                    </w:pPr>
                    <w:r w:rsidRPr="00E819FC">
                      <w:rPr>
                        <w:rFonts w:ascii="Calibri" w:hAnsi="Calibri" w:cs="Calibri"/>
                        <w:color w:val="262626" w:themeColor="text1" w:themeTint="D9"/>
                      </w:rPr>
                      <w:t>021-2709 1700</w:t>
                    </w:r>
                  </w:p>
                </w:txbxContent>
              </v:textbox>
            </v:shape>
          </w:pict>
        </mc:Fallback>
      </mc:AlternateContent>
    </w:r>
    <w:r w:rsidR="00465E9F">
      <w:rPr>
        <w:noProof/>
      </w:rPr>
      <w:drawing>
        <wp:anchor distT="0" distB="0" distL="114300" distR="114300" simplePos="0" relativeHeight="251658240" behindDoc="1" locked="0" layoutInCell="1" allowOverlap="1" wp14:anchorId="512A4E31" wp14:editId="14A40B66">
          <wp:simplePos x="0" y="0"/>
          <wp:positionH relativeFrom="column">
            <wp:posOffset>-325120</wp:posOffset>
          </wp:positionH>
          <wp:positionV relativeFrom="paragraph">
            <wp:posOffset>454025</wp:posOffset>
          </wp:positionV>
          <wp:extent cx="2506532" cy="721882"/>
          <wp:effectExtent l="0" t="0" r="0" b="0"/>
          <wp:wrapNone/>
          <wp:docPr id="186" name="Picture 18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2506532" cy="72188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B7AA1"/>
    <w:multiLevelType w:val="multilevel"/>
    <w:tmpl w:val="A800B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F51ECE"/>
    <w:multiLevelType w:val="multilevel"/>
    <w:tmpl w:val="DC5A04D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18A70693"/>
    <w:multiLevelType w:val="hybridMultilevel"/>
    <w:tmpl w:val="D6A29EAE"/>
    <w:lvl w:ilvl="0" w:tplc="EE92E248">
      <w:start w:val="1"/>
      <w:numFmt w:val="bullet"/>
      <w:lvlText w:val=""/>
      <w:lvlJc w:val="left"/>
      <w:pPr>
        <w:ind w:left="720" w:hanging="360"/>
      </w:pPr>
      <w:rPr>
        <w:rFonts w:ascii="Symbol" w:hAnsi="Symbol" w:hint="default"/>
      </w:rPr>
    </w:lvl>
    <w:lvl w:ilvl="1" w:tplc="6BD6872C">
      <w:start w:val="1"/>
      <w:numFmt w:val="bullet"/>
      <w:lvlText w:val="o"/>
      <w:lvlJc w:val="left"/>
      <w:pPr>
        <w:ind w:left="1440" w:hanging="360"/>
      </w:pPr>
      <w:rPr>
        <w:rFonts w:ascii="Courier New" w:hAnsi="Courier New" w:hint="default"/>
      </w:rPr>
    </w:lvl>
    <w:lvl w:ilvl="2" w:tplc="2DB6E38E">
      <w:start w:val="1"/>
      <w:numFmt w:val="bullet"/>
      <w:lvlText w:val=""/>
      <w:lvlJc w:val="left"/>
      <w:pPr>
        <w:ind w:left="2160" w:hanging="360"/>
      </w:pPr>
      <w:rPr>
        <w:rFonts w:ascii="Wingdings" w:hAnsi="Wingdings" w:hint="default"/>
      </w:rPr>
    </w:lvl>
    <w:lvl w:ilvl="3" w:tplc="3C585C38">
      <w:start w:val="1"/>
      <w:numFmt w:val="bullet"/>
      <w:lvlText w:val=""/>
      <w:lvlJc w:val="left"/>
      <w:pPr>
        <w:ind w:left="2880" w:hanging="360"/>
      </w:pPr>
      <w:rPr>
        <w:rFonts w:ascii="Symbol" w:hAnsi="Symbol" w:hint="default"/>
      </w:rPr>
    </w:lvl>
    <w:lvl w:ilvl="4" w:tplc="63508C48">
      <w:start w:val="1"/>
      <w:numFmt w:val="bullet"/>
      <w:lvlText w:val="o"/>
      <w:lvlJc w:val="left"/>
      <w:pPr>
        <w:ind w:left="3600" w:hanging="360"/>
      </w:pPr>
      <w:rPr>
        <w:rFonts w:ascii="Courier New" w:hAnsi="Courier New" w:hint="default"/>
      </w:rPr>
    </w:lvl>
    <w:lvl w:ilvl="5" w:tplc="0C269168">
      <w:start w:val="1"/>
      <w:numFmt w:val="bullet"/>
      <w:lvlText w:val=""/>
      <w:lvlJc w:val="left"/>
      <w:pPr>
        <w:ind w:left="4320" w:hanging="360"/>
      </w:pPr>
      <w:rPr>
        <w:rFonts w:ascii="Wingdings" w:hAnsi="Wingdings" w:hint="default"/>
      </w:rPr>
    </w:lvl>
    <w:lvl w:ilvl="6" w:tplc="E3C0D948">
      <w:start w:val="1"/>
      <w:numFmt w:val="bullet"/>
      <w:lvlText w:val=""/>
      <w:lvlJc w:val="left"/>
      <w:pPr>
        <w:ind w:left="5040" w:hanging="360"/>
      </w:pPr>
      <w:rPr>
        <w:rFonts w:ascii="Symbol" w:hAnsi="Symbol" w:hint="default"/>
      </w:rPr>
    </w:lvl>
    <w:lvl w:ilvl="7" w:tplc="2552407A">
      <w:start w:val="1"/>
      <w:numFmt w:val="bullet"/>
      <w:lvlText w:val="o"/>
      <w:lvlJc w:val="left"/>
      <w:pPr>
        <w:ind w:left="5760" w:hanging="360"/>
      </w:pPr>
      <w:rPr>
        <w:rFonts w:ascii="Courier New" w:hAnsi="Courier New" w:hint="default"/>
      </w:rPr>
    </w:lvl>
    <w:lvl w:ilvl="8" w:tplc="10B8D61A">
      <w:start w:val="1"/>
      <w:numFmt w:val="bullet"/>
      <w:lvlText w:val=""/>
      <w:lvlJc w:val="left"/>
      <w:pPr>
        <w:ind w:left="6480" w:hanging="360"/>
      </w:pPr>
      <w:rPr>
        <w:rFonts w:ascii="Wingdings" w:hAnsi="Wingdings" w:hint="default"/>
      </w:rPr>
    </w:lvl>
  </w:abstractNum>
  <w:abstractNum w:abstractNumId="3" w15:restartNumberingAfterBreak="0">
    <w:nsid w:val="1B6A6B85"/>
    <w:multiLevelType w:val="hybridMultilevel"/>
    <w:tmpl w:val="46E64FC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E845FAA"/>
    <w:multiLevelType w:val="hybridMultilevel"/>
    <w:tmpl w:val="835A9E96"/>
    <w:lvl w:ilvl="0" w:tplc="38090001">
      <w:start w:val="1"/>
      <w:numFmt w:val="bullet"/>
      <w:lvlText w:val=""/>
      <w:lvlJc w:val="left"/>
      <w:pPr>
        <w:ind w:left="820" w:hanging="360"/>
      </w:pPr>
      <w:rPr>
        <w:rFonts w:ascii="Symbol" w:hAnsi="Symbol" w:hint="default"/>
      </w:rPr>
    </w:lvl>
    <w:lvl w:ilvl="1" w:tplc="38090003" w:tentative="1">
      <w:start w:val="1"/>
      <w:numFmt w:val="bullet"/>
      <w:lvlText w:val="o"/>
      <w:lvlJc w:val="left"/>
      <w:pPr>
        <w:ind w:left="1540" w:hanging="360"/>
      </w:pPr>
      <w:rPr>
        <w:rFonts w:ascii="Courier New" w:hAnsi="Courier New" w:cs="Courier New" w:hint="default"/>
      </w:rPr>
    </w:lvl>
    <w:lvl w:ilvl="2" w:tplc="38090005" w:tentative="1">
      <w:start w:val="1"/>
      <w:numFmt w:val="bullet"/>
      <w:lvlText w:val=""/>
      <w:lvlJc w:val="left"/>
      <w:pPr>
        <w:ind w:left="2260" w:hanging="360"/>
      </w:pPr>
      <w:rPr>
        <w:rFonts w:ascii="Wingdings" w:hAnsi="Wingdings" w:hint="default"/>
      </w:rPr>
    </w:lvl>
    <w:lvl w:ilvl="3" w:tplc="38090001" w:tentative="1">
      <w:start w:val="1"/>
      <w:numFmt w:val="bullet"/>
      <w:lvlText w:val=""/>
      <w:lvlJc w:val="left"/>
      <w:pPr>
        <w:ind w:left="2980" w:hanging="360"/>
      </w:pPr>
      <w:rPr>
        <w:rFonts w:ascii="Symbol" w:hAnsi="Symbol" w:hint="default"/>
      </w:rPr>
    </w:lvl>
    <w:lvl w:ilvl="4" w:tplc="38090003" w:tentative="1">
      <w:start w:val="1"/>
      <w:numFmt w:val="bullet"/>
      <w:lvlText w:val="o"/>
      <w:lvlJc w:val="left"/>
      <w:pPr>
        <w:ind w:left="3700" w:hanging="360"/>
      </w:pPr>
      <w:rPr>
        <w:rFonts w:ascii="Courier New" w:hAnsi="Courier New" w:cs="Courier New" w:hint="default"/>
      </w:rPr>
    </w:lvl>
    <w:lvl w:ilvl="5" w:tplc="38090005" w:tentative="1">
      <w:start w:val="1"/>
      <w:numFmt w:val="bullet"/>
      <w:lvlText w:val=""/>
      <w:lvlJc w:val="left"/>
      <w:pPr>
        <w:ind w:left="4420" w:hanging="360"/>
      </w:pPr>
      <w:rPr>
        <w:rFonts w:ascii="Wingdings" w:hAnsi="Wingdings" w:hint="default"/>
      </w:rPr>
    </w:lvl>
    <w:lvl w:ilvl="6" w:tplc="38090001" w:tentative="1">
      <w:start w:val="1"/>
      <w:numFmt w:val="bullet"/>
      <w:lvlText w:val=""/>
      <w:lvlJc w:val="left"/>
      <w:pPr>
        <w:ind w:left="5140" w:hanging="360"/>
      </w:pPr>
      <w:rPr>
        <w:rFonts w:ascii="Symbol" w:hAnsi="Symbol" w:hint="default"/>
      </w:rPr>
    </w:lvl>
    <w:lvl w:ilvl="7" w:tplc="38090003" w:tentative="1">
      <w:start w:val="1"/>
      <w:numFmt w:val="bullet"/>
      <w:lvlText w:val="o"/>
      <w:lvlJc w:val="left"/>
      <w:pPr>
        <w:ind w:left="5860" w:hanging="360"/>
      </w:pPr>
      <w:rPr>
        <w:rFonts w:ascii="Courier New" w:hAnsi="Courier New" w:cs="Courier New" w:hint="default"/>
      </w:rPr>
    </w:lvl>
    <w:lvl w:ilvl="8" w:tplc="38090005" w:tentative="1">
      <w:start w:val="1"/>
      <w:numFmt w:val="bullet"/>
      <w:lvlText w:val=""/>
      <w:lvlJc w:val="left"/>
      <w:pPr>
        <w:ind w:left="6580" w:hanging="360"/>
      </w:pPr>
      <w:rPr>
        <w:rFonts w:ascii="Wingdings" w:hAnsi="Wingdings" w:hint="default"/>
      </w:rPr>
    </w:lvl>
  </w:abstractNum>
  <w:abstractNum w:abstractNumId="5" w15:restartNumberingAfterBreak="0">
    <w:nsid w:val="23483F12"/>
    <w:multiLevelType w:val="hybridMultilevel"/>
    <w:tmpl w:val="CE1A36EC"/>
    <w:lvl w:ilvl="0" w:tplc="86420B3A">
      <w:start w:val="1"/>
      <w:numFmt w:val="bullet"/>
      <w:lvlText w:val=""/>
      <w:lvlJc w:val="left"/>
      <w:pPr>
        <w:ind w:left="720" w:hanging="360"/>
      </w:pPr>
      <w:rPr>
        <w:rFonts w:ascii="Symbol" w:hAnsi="Symbol" w:hint="default"/>
      </w:rPr>
    </w:lvl>
    <w:lvl w:ilvl="1" w:tplc="15E2D0CC">
      <w:start w:val="1"/>
      <w:numFmt w:val="bullet"/>
      <w:lvlText w:val="o"/>
      <w:lvlJc w:val="left"/>
      <w:pPr>
        <w:ind w:left="1440" w:hanging="360"/>
      </w:pPr>
      <w:rPr>
        <w:rFonts w:ascii="Courier New" w:hAnsi="Courier New" w:hint="default"/>
      </w:rPr>
    </w:lvl>
    <w:lvl w:ilvl="2" w:tplc="DBACD3B2">
      <w:start w:val="1"/>
      <w:numFmt w:val="bullet"/>
      <w:lvlText w:val=""/>
      <w:lvlJc w:val="left"/>
      <w:pPr>
        <w:ind w:left="2160" w:hanging="360"/>
      </w:pPr>
      <w:rPr>
        <w:rFonts w:ascii="Wingdings" w:hAnsi="Wingdings" w:hint="default"/>
      </w:rPr>
    </w:lvl>
    <w:lvl w:ilvl="3" w:tplc="1346DA6E">
      <w:start w:val="1"/>
      <w:numFmt w:val="bullet"/>
      <w:lvlText w:val=""/>
      <w:lvlJc w:val="left"/>
      <w:pPr>
        <w:ind w:left="2880" w:hanging="360"/>
      </w:pPr>
      <w:rPr>
        <w:rFonts w:ascii="Symbol" w:hAnsi="Symbol" w:hint="default"/>
      </w:rPr>
    </w:lvl>
    <w:lvl w:ilvl="4" w:tplc="6514401C">
      <w:start w:val="1"/>
      <w:numFmt w:val="bullet"/>
      <w:lvlText w:val="o"/>
      <w:lvlJc w:val="left"/>
      <w:pPr>
        <w:ind w:left="3600" w:hanging="360"/>
      </w:pPr>
      <w:rPr>
        <w:rFonts w:ascii="Courier New" w:hAnsi="Courier New" w:hint="default"/>
      </w:rPr>
    </w:lvl>
    <w:lvl w:ilvl="5" w:tplc="F59280EA">
      <w:start w:val="1"/>
      <w:numFmt w:val="bullet"/>
      <w:lvlText w:val=""/>
      <w:lvlJc w:val="left"/>
      <w:pPr>
        <w:ind w:left="4320" w:hanging="360"/>
      </w:pPr>
      <w:rPr>
        <w:rFonts w:ascii="Wingdings" w:hAnsi="Wingdings" w:hint="default"/>
      </w:rPr>
    </w:lvl>
    <w:lvl w:ilvl="6" w:tplc="0ADE4450">
      <w:start w:val="1"/>
      <w:numFmt w:val="bullet"/>
      <w:lvlText w:val=""/>
      <w:lvlJc w:val="left"/>
      <w:pPr>
        <w:ind w:left="5040" w:hanging="360"/>
      </w:pPr>
      <w:rPr>
        <w:rFonts w:ascii="Symbol" w:hAnsi="Symbol" w:hint="default"/>
      </w:rPr>
    </w:lvl>
    <w:lvl w:ilvl="7" w:tplc="070A5A16">
      <w:start w:val="1"/>
      <w:numFmt w:val="bullet"/>
      <w:lvlText w:val="o"/>
      <w:lvlJc w:val="left"/>
      <w:pPr>
        <w:ind w:left="5760" w:hanging="360"/>
      </w:pPr>
      <w:rPr>
        <w:rFonts w:ascii="Courier New" w:hAnsi="Courier New" w:hint="default"/>
      </w:rPr>
    </w:lvl>
    <w:lvl w:ilvl="8" w:tplc="7F66D702">
      <w:start w:val="1"/>
      <w:numFmt w:val="bullet"/>
      <w:lvlText w:val=""/>
      <w:lvlJc w:val="left"/>
      <w:pPr>
        <w:ind w:left="6480" w:hanging="360"/>
      </w:pPr>
      <w:rPr>
        <w:rFonts w:ascii="Wingdings" w:hAnsi="Wingdings" w:hint="default"/>
      </w:rPr>
    </w:lvl>
  </w:abstractNum>
  <w:abstractNum w:abstractNumId="6" w15:restartNumberingAfterBreak="0">
    <w:nsid w:val="23CE6105"/>
    <w:multiLevelType w:val="hybridMultilevel"/>
    <w:tmpl w:val="8CBA2F8E"/>
    <w:lvl w:ilvl="0" w:tplc="38090001">
      <w:start w:val="1"/>
      <w:numFmt w:val="bullet"/>
      <w:lvlText w:val=""/>
      <w:lvlJc w:val="left"/>
      <w:pPr>
        <w:ind w:left="795" w:hanging="360"/>
      </w:pPr>
      <w:rPr>
        <w:rFonts w:ascii="Symbol" w:hAnsi="Symbol" w:hint="default"/>
      </w:rPr>
    </w:lvl>
    <w:lvl w:ilvl="1" w:tplc="38090003" w:tentative="1">
      <w:start w:val="1"/>
      <w:numFmt w:val="bullet"/>
      <w:lvlText w:val="o"/>
      <w:lvlJc w:val="left"/>
      <w:pPr>
        <w:ind w:left="1515" w:hanging="360"/>
      </w:pPr>
      <w:rPr>
        <w:rFonts w:ascii="Courier New" w:hAnsi="Courier New" w:cs="Courier New" w:hint="default"/>
      </w:rPr>
    </w:lvl>
    <w:lvl w:ilvl="2" w:tplc="38090005" w:tentative="1">
      <w:start w:val="1"/>
      <w:numFmt w:val="bullet"/>
      <w:lvlText w:val=""/>
      <w:lvlJc w:val="left"/>
      <w:pPr>
        <w:ind w:left="2235" w:hanging="360"/>
      </w:pPr>
      <w:rPr>
        <w:rFonts w:ascii="Wingdings" w:hAnsi="Wingdings" w:hint="default"/>
      </w:rPr>
    </w:lvl>
    <w:lvl w:ilvl="3" w:tplc="38090001" w:tentative="1">
      <w:start w:val="1"/>
      <w:numFmt w:val="bullet"/>
      <w:lvlText w:val=""/>
      <w:lvlJc w:val="left"/>
      <w:pPr>
        <w:ind w:left="2955" w:hanging="360"/>
      </w:pPr>
      <w:rPr>
        <w:rFonts w:ascii="Symbol" w:hAnsi="Symbol" w:hint="default"/>
      </w:rPr>
    </w:lvl>
    <w:lvl w:ilvl="4" w:tplc="38090003" w:tentative="1">
      <w:start w:val="1"/>
      <w:numFmt w:val="bullet"/>
      <w:lvlText w:val="o"/>
      <w:lvlJc w:val="left"/>
      <w:pPr>
        <w:ind w:left="3675" w:hanging="360"/>
      </w:pPr>
      <w:rPr>
        <w:rFonts w:ascii="Courier New" w:hAnsi="Courier New" w:cs="Courier New" w:hint="default"/>
      </w:rPr>
    </w:lvl>
    <w:lvl w:ilvl="5" w:tplc="38090005" w:tentative="1">
      <w:start w:val="1"/>
      <w:numFmt w:val="bullet"/>
      <w:lvlText w:val=""/>
      <w:lvlJc w:val="left"/>
      <w:pPr>
        <w:ind w:left="4395" w:hanging="360"/>
      </w:pPr>
      <w:rPr>
        <w:rFonts w:ascii="Wingdings" w:hAnsi="Wingdings" w:hint="default"/>
      </w:rPr>
    </w:lvl>
    <w:lvl w:ilvl="6" w:tplc="38090001" w:tentative="1">
      <w:start w:val="1"/>
      <w:numFmt w:val="bullet"/>
      <w:lvlText w:val=""/>
      <w:lvlJc w:val="left"/>
      <w:pPr>
        <w:ind w:left="5115" w:hanging="360"/>
      </w:pPr>
      <w:rPr>
        <w:rFonts w:ascii="Symbol" w:hAnsi="Symbol" w:hint="default"/>
      </w:rPr>
    </w:lvl>
    <w:lvl w:ilvl="7" w:tplc="38090003" w:tentative="1">
      <w:start w:val="1"/>
      <w:numFmt w:val="bullet"/>
      <w:lvlText w:val="o"/>
      <w:lvlJc w:val="left"/>
      <w:pPr>
        <w:ind w:left="5835" w:hanging="360"/>
      </w:pPr>
      <w:rPr>
        <w:rFonts w:ascii="Courier New" w:hAnsi="Courier New" w:cs="Courier New" w:hint="default"/>
      </w:rPr>
    </w:lvl>
    <w:lvl w:ilvl="8" w:tplc="38090005" w:tentative="1">
      <w:start w:val="1"/>
      <w:numFmt w:val="bullet"/>
      <w:lvlText w:val=""/>
      <w:lvlJc w:val="left"/>
      <w:pPr>
        <w:ind w:left="6555" w:hanging="360"/>
      </w:pPr>
      <w:rPr>
        <w:rFonts w:ascii="Wingdings" w:hAnsi="Wingdings" w:hint="default"/>
      </w:rPr>
    </w:lvl>
  </w:abstractNum>
  <w:abstractNum w:abstractNumId="7" w15:restartNumberingAfterBreak="0">
    <w:nsid w:val="2A390210"/>
    <w:multiLevelType w:val="hybridMultilevel"/>
    <w:tmpl w:val="A018365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15:restartNumberingAfterBreak="0">
    <w:nsid w:val="2DC77456"/>
    <w:multiLevelType w:val="hybridMultilevel"/>
    <w:tmpl w:val="C7861628"/>
    <w:lvl w:ilvl="0" w:tplc="B8ECEB5A">
      <w:numFmt w:val="bullet"/>
      <w:lvlText w:val="•"/>
      <w:lvlJc w:val="left"/>
      <w:pPr>
        <w:ind w:left="535" w:hanging="360"/>
      </w:pPr>
      <w:rPr>
        <w:rFonts w:ascii="Calibri" w:eastAsia="Times New Roman" w:hAnsi="Calibri" w:cs="Calibri" w:hint="default"/>
        <w:w w:val="131"/>
      </w:rPr>
    </w:lvl>
    <w:lvl w:ilvl="1" w:tplc="38090003" w:tentative="1">
      <w:start w:val="1"/>
      <w:numFmt w:val="bullet"/>
      <w:lvlText w:val="o"/>
      <w:lvlJc w:val="left"/>
      <w:pPr>
        <w:ind w:left="1540" w:hanging="360"/>
      </w:pPr>
      <w:rPr>
        <w:rFonts w:ascii="Courier New" w:hAnsi="Courier New" w:cs="Courier New" w:hint="default"/>
      </w:rPr>
    </w:lvl>
    <w:lvl w:ilvl="2" w:tplc="38090005" w:tentative="1">
      <w:start w:val="1"/>
      <w:numFmt w:val="bullet"/>
      <w:lvlText w:val=""/>
      <w:lvlJc w:val="left"/>
      <w:pPr>
        <w:ind w:left="2260" w:hanging="360"/>
      </w:pPr>
      <w:rPr>
        <w:rFonts w:ascii="Wingdings" w:hAnsi="Wingdings" w:hint="default"/>
      </w:rPr>
    </w:lvl>
    <w:lvl w:ilvl="3" w:tplc="38090001" w:tentative="1">
      <w:start w:val="1"/>
      <w:numFmt w:val="bullet"/>
      <w:lvlText w:val=""/>
      <w:lvlJc w:val="left"/>
      <w:pPr>
        <w:ind w:left="2980" w:hanging="360"/>
      </w:pPr>
      <w:rPr>
        <w:rFonts w:ascii="Symbol" w:hAnsi="Symbol" w:hint="default"/>
      </w:rPr>
    </w:lvl>
    <w:lvl w:ilvl="4" w:tplc="38090003" w:tentative="1">
      <w:start w:val="1"/>
      <w:numFmt w:val="bullet"/>
      <w:lvlText w:val="o"/>
      <w:lvlJc w:val="left"/>
      <w:pPr>
        <w:ind w:left="3700" w:hanging="360"/>
      </w:pPr>
      <w:rPr>
        <w:rFonts w:ascii="Courier New" w:hAnsi="Courier New" w:cs="Courier New" w:hint="default"/>
      </w:rPr>
    </w:lvl>
    <w:lvl w:ilvl="5" w:tplc="38090005" w:tentative="1">
      <w:start w:val="1"/>
      <w:numFmt w:val="bullet"/>
      <w:lvlText w:val=""/>
      <w:lvlJc w:val="left"/>
      <w:pPr>
        <w:ind w:left="4420" w:hanging="360"/>
      </w:pPr>
      <w:rPr>
        <w:rFonts w:ascii="Wingdings" w:hAnsi="Wingdings" w:hint="default"/>
      </w:rPr>
    </w:lvl>
    <w:lvl w:ilvl="6" w:tplc="38090001" w:tentative="1">
      <w:start w:val="1"/>
      <w:numFmt w:val="bullet"/>
      <w:lvlText w:val=""/>
      <w:lvlJc w:val="left"/>
      <w:pPr>
        <w:ind w:left="5140" w:hanging="360"/>
      </w:pPr>
      <w:rPr>
        <w:rFonts w:ascii="Symbol" w:hAnsi="Symbol" w:hint="default"/>
      </w:rPr>
    </w:lvl>
    <w:lvl w:ilvl="7" w:tplc="38090003" w:tentative="1">
      <w:start w:val="1"/>
      <w:numFmt w:val="bullet"/>
      <w:lvlText w:val="o"/>
      <w:lvlJc w:val="left"/>
      <w:pPr>
        <w:ind w:left="5860" w:hanging="360"/>
      </w:pPr>
      <w:rPr>
        <w:rFonts w:ascii="Courier New" w:hAnsi="Courier New" w:cs="Courier New" w:hint="default"/>
      </w:rPr>
    </w:lvl>
    <w:lvl w:ilvl="8" w:tplc="38090005" w:tentative="1">
      <w:start w:val="1"/>
      <w:numFmt w:val="bullet"/>
      <w:lvlText w:val=""/>
      <w:lvlJc w:val="left"/>
      <w:pPr>
        <w:ind w:left="6580" w:hanging="360"/>
      </w:pPr>
      <w:rPr>
        <w:rFonts w:ascii="Wingdings" w:hAnsi="Wingdings" w:hint="default"/>
      </w:rPr>
    </w:lvl>
  </w:abstractNum>
  <w:abstractNum w:abstractNumId="9" w15:restartNumberingAfterBreak="0">
    <w:nsid w:val="3A087978"/>
    <w:multiLevelType w:val="multilevel"/>
    <w:tmpl w:val="63F2B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F9391D"/>
    <w:multiLevelType w:val="hybridMultilevel"/>
    <w:tmpl w:val="A1A4B47C"/>
    <w:lvl w:ilvl="0" w:tplc="B8ECEB5A">
      <w:numFmt w:val="bullet"/>
      <w:lvlText w:val="•"/>
      <w:lvlJc w:val="left"/>
      <w:pPr>
        <w:ind w:left="435" w:hanging="360"/>
      </w:pPr>
      <w:rPr>
        <w:rFonts w:ascii="Calibri" w:eastAsia="Times New Roman" w:hAnsi="Calibri" w:cs="Calibri" w:hint="default"/>
        <w:w w:val="131"/>
      </w:rPr>
    </w:lvl>
    <w:lvl w:ilvl="1" w:tplc="38090003" w:tentative="1">
      <w:start w:val="1"/>
      <w:numFmt w:val="bullet"/>
      <w:lvlText w:val="o"/>
      <w:lvlJc w:val="left"/>
      <w:pPr>
        <w:ind w:left="1155" w:hanging="360"/>
      </w:pPr>
      <w:rPr>
        <w:rFonts w:ascii="Courier New" w:hAnsi="Courier New" w:cs="Courier New" w:hint="default"/>
      </w:rPr>
    </w:lvl>
    <w:lvl w:ilvl="2" w:tplc="38090005" w:tentative="1">
      <w:start w:val="1"/>
      <w:numFmt w:val="bullet"/>
      <w:lvlText w:val=""/>
      <w:lvlJc w:val="left"/>
      <w:pPr>
        <w:ind w:left="1875" w:hanging="360"/>
      </w:pPr>
      <w:rPr>
        <w:rFonts w:ascii="Wingdings" w:hAnsi="Wingdings" w:hint="default"/>
      </w:rPr>
    </w:lvl>
    <w:lvl w:ilvl="3" w:tplc="38090001" w:tentative="1">
      <w:start w:val="1"/>
      <w:numFmt w:val="bullet"/>
      <w:lvlText w:val=""/>
      <w:lvlJc w:val="left"/>
      <w:pPr>
        <w:ind w:left="2595" w:hanging="360"/>
      </w:pPr>
      <w:rPr>
        <w:rFonts w:ascii="Symbol" w:hAnsi="Symbol" w:hint="default"/>
      </w:rPr>
    </w:lvl>
    <w:lvl w:ilvl="4" w:tplc="38090003" w:tentative="1">
      <w:start w:val="1"/>
      <w:numFmt w:val="bullet"/>
      <w:lvlText w:val="o"/>
      <w:lvlJc w:val="left"/>
      <w:pPr>
        <w:ind w:left="3315" w:hanging="360"/>
      </w:pPr>
      <w:rPr>
        <w:rFonts w:ascii="Courier New" w:hAnsi="Courier New" w:cs="Courier New" w:hint="default"/>
      </w:rPr>
    </w:lvl>
    <w:lvl w:ilvl="5" w:tplc="38090005" w:tentative="1">
      <w:start w:val="1"/>
      <w:numFmt w:val="bullet"/>
      <w:lvlText w:val=""/>
      <w:lvlJc w:val="left"/>
      <w:pPr>
        <w:ind w:left="4035" w:hanging="360"/>
      </w:pPr>
      <w:rPr>
        <w:rFonts w:ascii="Wingdings" w:hAnsi="Wingdings" w:hint="default"/>
      </w:rPr>
    </w:lvl>
    <w:lvl w:ilvl="6" w:tplc="38090001" w:tentative="1">
      <w:start w:val="1"/>
      <w:numFmt w:val="bullet"/>
      <w:lvlText w:val=""/>
      <w:lvlJc w:val="left"/>
      <w:pPr>
        <w:ind w:left="4755" w:hanging="360"/>
      </w:pPr>
      <w:rPr>
        <w:rFonts w:ascii="Symbol" w:hAnsi="Symbol" w:hint="default"/>
      </w:rPr>
    </w:lvl>
    <w:lvl w:ilvl="7" w:tplc="38090003" w:tentative="1">
      <w:start w:val="1"/>
      <w:numFmt w:val="bullet"/>
      <w:lvlText w:val="o"/>
      <w:lvlJc w:val="left"/>
      <w:pPr>
        <w:ind w:left="5475" w:hanging="360"/>
      </w:pPr>
      <w:rPr>
        <w:rFonts w:ascii="Courier New" w:hAnsi="Courier New" w:cs="Courier New" w:hint="default"/>
      </w:rPr>
    </w:lvl>
    <w:lvl w:ilvl="8" w:tplc="38090005" w:tentative="1">
      <w:start w:val="1"/>
      <w:numFmt w:val="bullet"/>
      <w:lvlText w:val=""/>
      <w:lvlJc w:val="left"/>
      <w:pPr>
        <w:ind w:left="6195" w:hanging="360"/>
      </w:pPr>
      <w:rPr>
        <w:rFonts w:ascii="Wingdings" w:hAnsi="Wingdings" w:hint="default"/>
      </w:rPr>
    </w:lvl>
  </w:abstractNum>
  <w:abstractNum w:abstractNumId="11" w15:restartNumberingAfterBreak="0">
    <w:nsid w:val="5368061C"/>
    <w:multiLevelType w:val="hybridMultilevel"/>
    <w:tmpl w:val="0A2A60F0"/>
    <w:lvl w:ilvl="0" w:tplc="556EDB8C">
      <w:start w:val="1"/>
      <w:numFmt w:val="bullet"/>
      <w:lvlText w:val=""/>
      <w:lvlJc w:val="left"/>
      <w:pPr>
        <w:ind w:left="720" w:hanging="360"/>
      </w:pPr>
      <w:rPr>
        <w:rFonts w:ascii="Symbol" w:hAnsi="Symbol" w:hint="default"/>
      </w:rPr>
    </w:lvl>
    <w:lvl w:ilvl="1" w:tplc="0DF238B2">
      <w:start w:val="1"/>
      <w:numFmt w:val="bullet"/>
      <w:lvlText w:val="o"/>
      <w:lvlJc w:val="left"/>
      <w:pPr>
        <w:ind w:left="1440" w:hanging="360"/>
      </w:pPr>
      <w:rPr>
        <w:rFonts w:ascii="Courier New" w:hAnsi="Courier New" w:hint="default"/>
      </w:rPr>
    </w:lvl>
    <w:lvl w:ilvl="2" w:tplc="4C0E322C">
      <w:start w:val="1"/>
      <w:numFmt w:val="bullet"/>
      <w:lvlText w:val=""/>
      <w:lvlJc w:val="left"/>
      <w:pPr>
        <w:ind w:left="2160" w:hanging="360"/>
      </w:pPr>
      <w:rPr>
        <w:rFonts w:ascii="Wingdings" w:hAnsi="Wingdings" w:hint="default"/>
      </w:rPr>
    </w:lvl>
    <w:lvl w:ilvl="3" w:tplc="1F78A174">
      <w:start w:val="1"/>
      <w:numFmt w:val="bullet"/>
      <w:lvlText w:val=""/>
      <w:lvlJc w:val="left"/>
      <w:pPr>
        <w:ind w:left="2880" w:hanging="360"/>
      </w:pPr>
      <w:rPr>
        <w:rFonts w:ascii="Symbol" w:hAnsi="Symbol" w:hint="default"/>
      </w:rPr>
    </w:lvl>
    <w:lvl w:ilvl="4" w:tplc="4DE6FBE4">
      <w:start w:val="1"/>
      <w:numFmt w:val="bullet"/>
      <w:lvlText w:val="o"/>
      <w:lvlJc w:val="left"/>
      <w:pPr>
        <w:ind w:left="3600" w:hanging="360"/>
      </w:pPr>
      <w:rPr>
        <w:rFonts w:ascii="Courier New" w:hAnsi="Courier New" w:hint="default"/>
      </w:rPr>
    </w:lvl>
    <w:lvl w:ilvl="5" w:tplc="FB8246A8">
      <w:start w:val="1"/>
      <w:numFmt w:val="bullet"/>
      <w:lvlText w:val=""/>
      <w:lvlJc w:val="left"/>
      <w:pPr>
        <w:ind w:left="4320" w:hanging="360"/>
      </w:pPr>
      <w:rPr>
        <w:rFonts w:ascii="Wingdings" w:hAnsi="Wingdings" w:hint="default"/>
      </w:rPr>
    </w:lvl>
    <w:lvl w:ilvl="6" w:tplc="092A0120">
      <w:start w:val="1"/>
      <w:numFmt w:val="bullet"/>
      <w:lvlText w:val=""/>
      <w:lvlJc w:val="left"/>
      <w:pPr>
        <w:ind w:left="5040" w:hanging="360"/>
      </w:pPr>
      <w:rPr>
        <w:rFonts w:ascii="Symbol" w:hAnsi="Symbol" w:hint="default"/>
      </w:rPr>
    </w:lvl>
    <w:lvl w:ilvl="7" w:tplc="817003B2">
      <w:start w:val="1"/>
      <w:numFmt w:val="bullet"/>
      <w:lvlText w:val="o"/>
      <w:lvlJc w:val="left"/>
      <w:pPr>
        <w:ind w:left="5760" w:hanging="360"/>
      </w:pPr>
      <w:rPr>
        <w:rFonts w:ascii="Courier New" w:hAnsi="Courier New" w:hint="default"/>
      </w:rPr>
    </w:lvl>
    <w:lvl w:ilvl="8" w:tplc="3C588A5A">
      <w:start w:val="1"/>
      <w:numFmt w:val="bullet"/>
      <w:lvlText w:val=""/>
      <w:lvlJc w:val="left"/>
      <w:pPr>
        <w:ind w:left="6480" w:hanging="360"/>
      </w:pPr>
      <w:rPr>
        <w:rFonts w:ascii="Wingdings" w:hAnsi="Wingdings" w:hint="default"/>
      </w:rPr>
    </w:lvl>
  </w:abstractNum>
  <w:abstractNum w:abstractNumId="12" w15:restartNumberingAfterBreak="0">
    <w:nsid w:val="55055B5C"/>
    <w:multiLevelType w:val="hybridMultilevel"/>
    <w:tmpl w:val="6170592C"/>
    <w:lvl w:ilvl="0" w:tplc="7EDA0D56">
      <w:start w:val="1"/>
      <w:numFmt w:val="bullet"/>
      <w:lvlText w:val=""/>
      <w:lvlJc w:val="left"/>
      <w:pPr>
        <w:ind w:left="720" w:hanging="360"/>
      </w:pPr>
      <w:rPr>
        <w:rFonts w:ascii="Symbol" w:hAnsi="Symbol" w:hint="default"/>
      </w:rPr>
    </w:lvl>
    <w:lvl w:ilvl="1" w:tplc="04520820">
      <w:start w:val="1"/>
      <w:numFmt w:val="bullet"/>
      <w:lvlText w:val="o"/>
      <w:lvlJc w:val="left"/>
      <w:pPr>
        <w:ind w:left="1440" w:hanging="360"/>
      </w:pPr>
      <w:rPr>
        <w:rFonts w:ascii="Courier New" w:hAnsi="Courier New" w:hint="default"/>
      </w:rPr>
    </w:lvl>
    <w:lvl w:ilvl="2" w:tplc="170811F0">
      <w:start w:val="1"/>
      <w:numFmt w:val="bullet"/>
      <w:lvlText w:val=""/>
      <w:lvlJc w:val="left"/>
      <w:pPr>
        <w:ind w:left="2160" w:hanging="360"/>
      </w:pPr>
      <w:rPr>
        <w:rFonts w:ascii="Wingdings" w:hAnsi="Wingdings" w:hint="default"/>
      </w:rPr>
    </w:lvl>
    <w:lvl w:ilvl="3" w:tplc="6F98A464">
      <w:start w:val="1"/>
      <w:numFmt w:val="bullet"/>
      <w:lvlText w:val=""/>
      <w:lvlJc w:val="left"/>
      <w:pPr>
        <w:ind w:left="2880" w:hanging="360"/>
      </w:pPr>
      <w:rPr>
        <w:rFonts w:ascii="Symbol" w:hAnsi="Symbol" w:hint="default"/>
      </w:rPr>
    </w:lvl>
    <w:lvl w:ilvl="4" w:tplc="00C608CC">
      <w:start w:val="1"/>
      <w:numFmt w:val="bullet"/>
      <w:lvlText w:val="o"/>
      <w:lvlJc w:val="left"/>
      <w:pPr>
        <w:ind w:left="3600" w:hanging="360"/>
      </w:pPr>
      <w:rPr>
        <w:rFonts w:ascii="Courier New" w:hAnsi="Courier New" w:hint="default"/>
      </w:rPr>
    </w:lvl>
    <w:lvl w:ilvl="5" w:tplc="BA6423F2">
      <w:start w:val="1"/>
      <w:numFmt w:val="bullet"/>
      <w:lvlText w:val=""/>
      <w:lvlJc w:val="left"/>
      <w:pPr>
        <w:ind w:left="4320" w:hanging="360"/>
      </w:pPr>
      <w:rPr>
        <w:rFonts w:ascii="Wingdings" w:hAnsi="Wingdings" w:hint="default"/>
      </w:rPr>
    </w:lvl>
    <w:lvl w:ilvl="6" w:tplc="5180EA7C">
      <w:start w:val="1"/>
      <w:numFmt w:val="bullet"/>
      <w:lvlText w:val=""/>
      <w:lvlJc w:val="left"/>
      <w:pPr>
        <w:ind w:left="5040" w:hanging="360"/>
      </w:pPr>
      <w:rPr>
        <w:rFonts w:ascii="Symbol" w:hAnsi="Symbol" w:hint="default"/>
      </w:rPr>
    </w:lvl>
    <w:lvl w:ilvl="7" w:tplc="22A6AB6C">
      <w:start w:val="1"/>
      <w:numFmt w:val="bullet"/>
      <w:lvlText w:val="o"/>
      <w:lvlJc w:val="left"/>
      <w:pPr>
        <w:ind w:left="5760" w:hanging="360"/>
      </w:pPr>
      <w:rPr>
        <w:rFonts w:ascii="Courier New" w:hAnsi="Courier New" w:hint="default"/>
      </w:rPr>
    </w:lvl>
    <w:lvl w:ilvl="8" w:tplc="F6D881E4">
      <w:start w:val="1"/>
      <w:numFmt w:val="bullet"/>
      <w:lvlText w:val=""/>
      <w:lvlJc w:val="left"/>
      <w:pPr>
        <w:ind w:left="6480" w:hanging="360"/>
      </w:pPr>
      <w:rPr>
        <w:rFonts w:ascii="Wingdings" w:hAnsi="Wingdings" w:hint="default"/>
      </w:rPr>
    </w:lvl>
  </w:abstractNum>
  <w:abstractNum w:abstractNumId="13" w15:restartNumberingAfterBreak="0">
    <w:nsid w:val="630508CF"/>
    <w:multiLevelType w:val="multilevel"/>
    <w:tmpl w:val="377A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048C3AA"/>
    <w:multiLevelType w:val="hybridMultilevel"/>
    <w:tmpl w:val="FFFFFFFF"/>
    <w:lvl w:ilvl="0" w:tplc="9D404F58">
      <w:start w:val="1"/>
      <w:numFmt w:val="bullet"/>
      <w:lvlText w:val=""/>
      <w:lvlJc w:val="left"/>
      <w:pPr>
        <w:ind w:left="720" w:hanging="360"/>
      </w:pPr>
      <w:rPr>
        <w:rFonts w:ascii="Symbol" w:hAnsi="Symbol" w:hint="default"/>
      </w:rPr>
    </w:lvl>
    <w:lvl w:ilvl="1" w:tplc="503ED89C">
      <w:start w:val="1"/>
      <w:numFmt w:val="bullet"/>
      <w:lvlText w:val="o"/>
      <w:lvlJc w:val="left"/>
      <w:pPr>
        <w:ind w:left="1440" w:hanging="360"/>
      </w:pPr>
      <w:rPr>
        <w:rFonts w:ascii="Courier New" w:hAnsi="Courier New" w:hint="default"/>
      </w:rPr>
    </w:lvl>
    <w:lvl w:ilvl="2" w:tplc="8C8C69FC">
      <w:start w:val="1"/>
      <w:numFmt w:val="bullet"/>
      <w:lvlText w:val=""/>
      <w:lvlJc w:val="left"/>
      <w:pPr>
        <w:ind w:left="2160" w:hanging="360"/>
      </w:pPr>
      <w:rPr>
        <w:rFonts w:ascii="Wingdings" w:hAnsi="Wingdings" w:hint="default"/>
      </w:rPr>
    </w:lvl>
    <w:lvl w:ilvl="3" w:tplc="72C688F4">
      <w:start w:val="1"/>
      <w:numFmt w:val="bullet"/>
      <w:lvlText w:val=""/>
      <w:lvlJc w:val="left"/>
      <w:pPr>
        <w:ind w:left="2880" w:hanging="360"/>
      </w:pPr>
      <w:rPr>
        <w:rFonts w:ascii="Symbol" w:hAnsi="Symbol" w:hint="default"/>
      </w:rPr>
    </w:lvl>
    <w:lvl w:ilvl="4" w:tplc="6FEE86CA">
      <w:start w:val="1"/>
      <w:numFmt w:val="bullet"/>
      <w:lvlText w:val="o"/>
      <w:lvlJc w:val="left"/>
      <w:pPr>
        <w:ind w:left="3600" w:hanging="360"/>
      </w:pPr>
      <w:rPr>
        <w:rFonts w:ascii="Courier New" w:hAnsi="Courier New" w:hint="default"/>
      </w:rPr>
    </w:lvl>
    <w:lvl w:ilvl="5" w:tplc="6F5806CC">
      <w:start w:val="1"/>
      <w:numFmt w:val="bullet"/>
      <w:lvlText w:val=""/>
      <w:lvlJc w:val="left"/>
      <w:pPr>
        <w:ind w:left="4320" w:hanging="360"/>
      </w:pPr>
      <w:rPr>
        <w:rFonts w:ascii="Wingdings" w:hAnsi="Wingdings" w:hint="default"/>
      </w:rPr>
    </w:lvl>
    <w:lvl w:ilvl="6" w:tplc="274011D8">
      <w:start w:val="1"/>
      <w:numFmt w:val="bullet"/>
      <w:lvlText w:val=""/>
      <w:lvlJc w:val="left"/>
      <w:pPr>
        <w:ind w:left="5040" w:hanging="360"/>
      </w:pPr>
      <w:rPr>
        <w:rFonts w:ascii="Symbol" w:hAnsi="Symbol" w:hint="default"/>
      </w:rPr>
    </w:lvl>
    <w:lvl w:ilvl="7" w:tplc="DBC8388A">
      <w:start w:val="1"/>
      <w:numFmt w:val="bullet"/>
      <w:lvlText w:val="o"/>
      <w:lvlJc w:val="left"/>
      <w:pPr>
        <w:ind w:left="5760" w:hanging="360"/>
      </w:pPr>
      <w:rPr>
        <w:rFonts w:ascii="Courier New" w:hAnsi="Courier New" w:hint="default"/>
      </w:rPr>
    </w:lvl>
    <w:lvl w:ilvl="8" w:tplc="504CDD0E">
      <w:start w:val="1"/>
      <w:numFmt w:val="bullet"/>
      <w:lvlText w:val=""/>
      <w:lvlJc w:val="left"/>
      <w:pPr>
        <w:ind w:left="6480" w:hanging="360"/>
      </w:pPr>
      <w:rPr>
        <w:rFonts w:ascii="Wingdings" w:hAnsi="Wingdings" w:hint="default"/>
      </w:rPr>
    </w:lvl>
  </w:abstractNum>
  <w:abstractNum w:abstractNumId="15" w15:restartNumberingAfterBreak="0">
    <w:nsid w:val="71452CA4"/>
    <w:multiLevelType w:val="multilevel"/>
    <w:tmpl w:val="AC246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08235469">
    <w:abstractNumId w:val="14"/>
  </w:num>
  <w:num w:numId="2" w16cid:durableId="1254974825">
    <w:abstractNumId w:val="1"/>
  </w:num>
  <w:num w:numId="3" w16cid:durableId="2050956563">
    <w:abstractNumId w:val="4"/>
  </w:num>
  <w:num w:numId="4" w16cid:durableId="2037926830">
    <w:abstractNumId w:val="5"/>
  </w:num>
  <w:num w:numId="5" w16cid:durableId="448939002">
    <w:abstractNumId w:val="11"/>
  </w:num>
  <w:num w:numId="6" w16cid:durableId="130363108">
    <w:abstractNumId w:val="12"/>
  </w:num>
  <w:num w:numId="7" w16cid:durableId="633952717">
    <w:abstractNumId w:val="2"/>
  </w:num>
  <w:num w:numId="8" w16cid:durableId="473182779">
    <w:abstractNumId w:val="13"/>
  </w:num>
  <w:num w:numId="9" w16cid:durableId="1339506363">
    <w:abstractNumId w:val="0"/>
  </w:num>
  <w:num w:numId="10" w16cid:durableId="1479104261">
    <w:abstractNumId w:val="9"/>
  </w:num>
  <w:num w:numId="11" w16cid:durableId="656765494">
    <w:abstractNumId w:val="15"/>
  </w:num>
  <w:num w:numId="12" w16cid:durableId="1712218828">
    <w:abstractNumId w:val="3"/>
  </w:num>
  <w:num w:numId="13" w16cid:durableId="715937032">
    <w:abstractNumId w:val="7"/>
  </w:num>
  <w:num w:numId="14" w16cid:durableId="1339425952">
    <w:abstractNumId w:val="6"/>
  </w:num>
  <w:num w:numId="15" w16cid:durableId="1358774411">
    <w:abstractNumId w:val="10"/>
  </w:num>
  <w:num w:numId="16" w16cid:durableId="20600149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38E"/>
    <w:rsid w:val="00000287"/>
    <w:rsid w:val="00001D73"/>
    <w:rsid w:val="000023AF"/>
    <w:rsid w:val="00002F08"/>
    <w:rsid w:val="00033961"/>
    <w:rsid w:val="00041710"/>
    <w:rsid w:val="000561B8"/>
    <w:rsid w:val="000642C5"/>
    <w:rsid w:val="00066D57"/>
    <w:rsid w:val="00075C97"/>
    <w:rsid w:val="000B3807"/>
    <w:rsid w:val="000C7B32"/>
    <w:rsid w:val="000D3260"/>
    <w:rsid w:val="000F551F"/>
    <w:rsid w:val="000F77D9"/>
    <w:rsid w:val="0010482B"/>
    <w:rsid w:val="00114803"/>
    <w:rsid w:val="00121B15"/>
    <w:rsid w:val="001272F8"/>
    <w:rsid w:val="001331B6"/>
    <w:rsid w:val="0013537C"/>
    <w:rsid w:val="0013EFAB"/>
    <w:rsid w:val="001504F8"/>
    <w:rsid w:val="0016279B"/>
    <w:rsid w:val="00162B86"/>
    <w:rsid w:val="00173E83"/>
    <w:rsid w:val="001845E8"/>
    <w:rsid w:val="0019192A"/>
    <w:rsid w:val="00197580"/>
    <w:rsid w:val="001B600B"/>
    <w:rsid w:val="001C3DF3"/>
    <w:rsid w:val="001C67FE"/>
    <w:rsid w:val="001E218E"/>
    <w:rsid w:val="001E610E"/>
    <w:rsid w:val="001F18D8"/>
    <w:rsid w:val="001F373D"/>
    <w:rsid w:val="002475AA"/>
    <w:rsid w:val="00250D53"/>
    <w:rsid w:val="002578A4"/>
    <w:rsid w:val="002637E1"/>
    <w:rsid w:val="00267434"/>
    <w:rsid w:val="00276B3F"/>
    <w:rsid w:val="00286A15"/>
    <w:rsid w:val="00295B58"/>
    <w:rsid w:val="002A3C48"/>
    <w:rsid w:val="002B4428"/>
    <w:rsid w:val="002D48AC"/>
    <w:rsid w:val="002E7959"/>
    <w:rsid w:val="00301F30"/>
    <w:rsid w:val="00302DA4"/>
    <w:rsid w:val="00310521"/>
    <w:rsid w:val="00334003"/>
    <w:rsid w:val="0034123A"/>
    <w:rsid w:val="00344CAB"/>
    <w:rsid w:val="0035316B"/>
    <w:rsid w:val="003847AB"/>
    <w:rsid w:val="00392E7F"/>
    <w:rsid w:val="003A476B"/>
    <w:rsid w:val="003A5514"/>
    <w:rsid w:val="003B0A4E"/>
    <w:rsid w:val="003D3CEE"/>
    <w:rsid w:val="003D7108"/>
    <w:rsid w:val="003F30AB"/>
    <w:rsid w:val="003F5B9D"/>
    <w:rsid w:val="0040521F"/>
    <w:rsid w:val="00465E9F"/>
    <w:rsid w:val="004972CE"/>
    <w:rsid w:val="004B6D66"/>
    <w:rsid w:val="004D6339"/>
    <w:rsid w:val="004E56E8"/>
    <w:rsid w:val="004E6584"/>
    <w:rsid w:val="004F50B1"/>
    <w:rsid w:val="005065CE"/>
    <w:rsid w:val="005243E9"/>
    <w:rsid w:val="00525797"/>
    <w:rsid w:val="005400A0"/>
    <w:rsid w:val="005413FE"/>
    <w:rsid w:val="00546033"/>
    <w:rsid w:val="00547A93"/>
    <w:rsid w:val="005843FD"/>
    <w:rsid w:val="00595296"/>
    <w:rsid w:val="005C1F1A"/>
    <w:rsid w:val="005C4ABA"/>
    <w:rsid w:val="005C565F"/>
    <w:rsid w:val="005C7F09"/>
    <w:rsid w:val="005D130C"/>
    <w:rsid w:val="005E7F47"/>
    <w:rsid w:val="0060578A"/>
    <w:rsid w:val="0061554E"/>
    <w:rsid w:val="00622599"/>
    <w:rsid w:val="00624356"/>
    <w:rsid w:val="00632874"/>
    <w:rsid w:val="00644524"/>
    <w:rsid w:val="006468FF"/>
    <w:rsid w:val="006625ED"/>
    <w:rsid w:val="00662E85"/>
    <w:rsid w:val="006873DE"/>
    <w:rsid w:val="00694280"/>
    <w:rsid w:val="006A0A1D"/>
    <w:rsid w:val="006B06CE"/>
    <w:rsid w:val="006D09AD"/>
    <w:rsid w:val="006F7758"/>
    <w:rsid w:val="006F7BCF"/>
    <w:rsid w:val="00714F46"/>
    <w:rsid w:val="00716264"/>
    <w:rsid w:val="00742CB3"/>
    <w:rsid w:val="00764E0E"/>
    <w:rsid w:val="00771D3C"/>
    <w:rsid w:val="00784432"/>
    <w:rsid w:val="00796E06"/>
    <w:rsid w:val="00797508"/>
    <w:rsid w:val="007A3363"/>
    <w:rsid w:val="007B6B1C"/>
    <w:rsid w:val="007C7260"/>
    <w:rsid w:val="0081434A"/>
    <w:rsid w:val="008354DC"/>
    <w:rsid w:val="00836BD7"/>
    <w:rsid w:val="00851771"/>
    <w:rsid w:val="008A0FEE"/>
    <w:rsid w:val="008B0479"/>
    <w:rsid w:val="008D3236"/>
    <w:rsid w:val="009055FB"/>
    <w:rsid w:val="00955C91"/>
    <w:rsid w:val="00956A37"/>
    <w:rsid w:val="00960733"/>
    <w:rsid w:val="00966276"/>
    <w:rsid w:val="00986563"/>
    <w:rsid w:val="00986877"/>
    <w:rsid w:val="00992A6F"/>
    <w:rsid w:val="00993409"/>
    <w:rsid w:val="009A74A9"/>
    <w:rsid w:val="009C238E"/>
    <w:rsid w:val="009D0EB9"/>
    <w:rsid w:val="009D6055"/>
    <w:rsid w:val="009D764E"/>
    <w:rsid w:val="009E21E6"/>
    <w:rsid w:val="009F0B20"/>
    <w:rsid w:val="009F0CB6"/>
    <w:rsid w:val="00A002FA"/>
    <w:rsid w:val="00A1234E"/>
    <w:rsid w:val="00A21E5B"/>
    <w:rsid w:val="00A3243B"/>
    <w:rsid w:val="00A33019"/>
    <w:rsid w:val="00A349E1"/>
    <w:rsid w:val="00A35AA2"/>
    <w:rsid w:val="00A72BB0"/>
    <w:rsid w:val="00A97D2C"/>
    <w:rsid w:val="00AC2805"/>
    <w:rsid w:val="00AC4BF5"/>
    <w:rsid w:val="00AE0AFB"/>
    <w:rsid w:val="00AE50DA"/>
    <w:rsid w:val="00B01A7E"/>
    <w:rsid w:val="00B21954"/>
    <w:rsid w:val="00B32BD9"/>
    <w:rsid w:val="00B32EAB"/>
    <w:rsid w:val="00B507B7"/>
    <w:rsid w:val="00B574AE"/>
    <w:rsid w:val="00B624AA"/>
    <w:rsid w:val="00B67C74"/>
    <w:rsid w:val="00B71442"/>
    <w:rsid w:val="00B71C3E"/>
    <w:rsid w:val="00B75307"/>
    <w:rsid w:val="00BA3A9D"/>
    <w:rsid w:val="00BB4A13"/>
    <w:rsid w:val="00BD273F"/>
    <w:rsid w:val="00BF3117"/>
    <w:rsid w:val="00C00A1B"/>
    <w:rsid w:val="00C160AD"/>
    <w:rsid w:val="00C42F85"/>
    <w:rsid w:val="00C45582"/>
    <w:rsid w:val="00C60C8D"/>
    <w:rsid w:val="00C62770"/>
    <w:rsid w:val="00C651D3"/>
    <w:rsid w:val="00C77308"/>
    <w:rsid w:val="00CB16BD"/>
    <w:rsid w:val="00CB360C"/>
    <w:rsid w:val="00CB3A36"/>
    <w:rsid w:val="00CD567B"/>
    <w:rsid w:val="00CD61EB"/>
    <w:rsid w:val="00CD6327"/>
    <w:rsid w:val="00CE2BEE"/>
    <w:rsid w:val="00CE47BF"/>
    <w:rsid w:val="00D05C38"/>
    <w:rsid w:val="00D14DE9"/>
    <w:rsid w:val="00D35122"/>
    <w:rsid w:val="00D90583"/>
    <w:rsid w:val="00D9520A"/>
    <w:rsid w:val="00D96C6D"/>
    <w:rsid w:val="00D97F6C"/>
    <w:rsid w:val="00DD399B"/>
    <w:rsid w:val="00DD6DB6"/>
    <w:rsid w:val="00DF569B"/>
    <w:rsid w:val="00E040C8"/>
    <w:rsid w:val="00E10F6F"/>
    <w:rsid w:val="00E175F0"/>
    <w:rsid w:val="00E36790"/>
    <w:rsid w:val="00E36F9B"/>
    <w:rsid w:val="00E55DEB"/>
    <w:rsid w:val="00E61222"/>
    <w:rsid w:val="00E819FC"/>
    <w:rsid w:val="00E8541C"/>
    <w:rsid w:val="00E910B3"/>
    <w:rsid w:val="00EA136B"/>
    <w:rsid w:val="00EE3017"/>
    <w:rsid w:val="00EF48C3"/>
    <w:rsid w:val="00F16BD0"/>
    <w:rsid w:val="00F25BCD"/>
    <w:rsid w:val="00F43856"/>
    <w:rsid w:val="00F538E5"/>
    <w:rsid w:val="00F60014"/>
    <w:rsid w:val="00F62DB0"/>
    <w:rsid w:val="00F8533B"/>
    <w:rsid w:val="01AFC00C"/>
    <w:rsid w:val="021DB735"/>
    <w:rsid w:val="026FDC27"/>
    <w:rsid w:val="028BFE05"/>
    <w:rsid w:val="02BE1E79"/>
    <w:rsid w:val="02E1CD3A"/>
    <w:rsid w:val="0313A415"/>
    <w:rsid w:val="0319FD59"/>
    <w:rsid w:val="0335D48D"/>
    <w:rsid w:val="03CA6E13"/>
    <w:rsid w:val="0425EE95"/>
    <w:rsid w:val="0456822E"/>
    <w:rsid w:val="060586F5"/>
    <w:rsid w:val="06507ECA"/>
    <w:rsid w:val="066162BA"/>
    <w:rsid w:val="066F8866"/>
    <w:rsid w:val="06CCBC9B"/>
    <w:rsid w:val="0742AB3B"/>
    <w:rsid w:val="0820CF27"/>
    <w:rsid w:val="08258D55"/>
    <w:rsid w:val="09220005"/>
    <w:rsid w:val="0A9737AE"/>
    <w:rsid w:val="0BE6B3F5"/>
    <w:rsid w:val="0C316967"/>
    <w:rsid w:val="0CBAF1D9"/>
    <w:rsid w:val="0D54B3BA"/>
    <w:rsid w:val="0FA0A89C"/>
    <w:rsid w:val="0FAA37A3"/>
    <w:rsid w:val="102876F1"/>
    <w:rsid w:val="10F3FB7F"/>
    <w:rsid w:val="10FBDE6A"/>
    <w:rsid w:val="118B9CF4"/>
    <w:rsid w:val="12AF53E5"/>
    <w:rsid w:val="12BC19D9"/>
    <w:rsid w:val="1383CDB2"/>
    <w:rsid w:val="13AB4A13"/>
    <w:rsid w:val="14EE8023"/>
    <w:rsid w:val="14F145A2"/>
    <w:rsid w:val="15F26F64"/>
    <w:rsid w:val="16B27D56"/>
    <w:rsid w:val="16B9A674"/>
    <w:rsid w:val="17A4598E"/>
    <w:rsid w:val="184C9076"/>
    <w:rsid w:val="18D6E81F"/>
    <w:rsid w:val="18FAFD77"/>
    <w:rsid w:val="191CFEED"/>
    <w:rsid w:val="1A1301F4"/>
    <w:rsid w:val="1A721560"/>
    <w:rsid w:val="1A877315"/>
    <w:rsid w:val="1B75BCB9"/>
    <w:rsid w:val="1B87364C"/>
    <w:rsid w:val="1C154BAA"/>
    <w:rsid w:val="1C73A3B7"/>
    <w:rsid w:val="1C9CA8D7"/>
    <w:rsid w:val="1D12F713"/>
    <w:rsid w:val="1D239EAB"/>
    <w:rsid w:val="1D6ED525"/>
    <w:rsid w:val="1D83FE28"/>
    <w:rsid w:val="1E932C07"/>
    <w:rsid w:val="1EAD7C3D"/>
    <w:rsid w:val="1F76D610"/>
    <w:rsid w:val="20B4E326"/>
    <w:rsid w:val="20D368A7"/>
    <w:rsid w:val="2130720D"/>
    <w:rsid w:val="2152A1F3"/>
    <w:rsid w:val="22352C1D"/>
    <w:rsid w:val="2256510A"/>
    <w:rsid w:val="22E8AFB1"/>
    <w:rsid w:val="23FBA77D"/>
    <w:rsid w:val="240DD38B"/>
    <w:rsid w:val="24341A1A"/>
    <w:rsid w:val="24F0B889"/>
    <w:rsid w:val="253813C9"/>
    <w:rsid w:val="25CB9B7B"/>
    <w:rsid w:val="268D61A0"/>
    <w:rsid w:val="270E48F0"/>
    <w:rsid w:val="2766ABD0"/>
    <w:rsid w:val="2834D87B"/>
    <w:rsid w:val="289CB20D"/>
    <w:rsid w:val="28AC54ED"/>
    <w:rsid w:val="29107CD0"/>
    <w:rsid w:val="297354BF"/>
    <w:rsid w:val="2A750442"/>
    <w:rsid w:val="2B037E5D"/>
    <w:rsid w:val="2B452488"/>
    <w:rsid w:val="2C2603A2"/>
    <w:rsid w:val="2C82F3FE"/>
    <w:rsid w:val="2C8671E7"/>
    <w:rsid w:val="2CA087A9"/>
    <w:rsid w:val="2CF09CE9"/>
    <w:rsid w:val="2DC0CE1D"/>
    <w:rsid w:val="2E5445E4"/>
    <w:rsid w:val="2E63E623"/>
    <w:rsid w:val="2EB98C48"/>
    <w:rsid w:val="2F65266C"/>
    <w:rsid w:val="2F7B273C"/>
    <w:rsid w:val="2F8A0762"/>
    <w:rsid w:val="2FC0D9A6"/>
    <w:rsid w:val="2FCEA91B"/>
    <w:rsid w:val="3036D2AE"/>
    <w:rsid w:val="312B7972"/>
    <w:rsid w:val="31C5871D"/>
    <w:rsid w:val="31CE1274"/>
    <w:rsid w:val="31D32239"/>
    <w:rsid w:val="325077B1"/>
    <w:rsid w:val="32629EC2"/>
    <w:rsid w:val="334E2B5B"/>
    <w:rsid w:val="3385A0CF"/>
    <w:rsid w:val="341EDA15"/>
    <w:rsid w:val="3425AB29"/>
    <w:rsid w:val="3471ABC0"/>
    <w:rsid w:val="3494B606"/>
    <w:rsid w:val="35267C25"/>
    <w:rsid w:val="3569A70B"/>
    <w:rsid w:val="35BB3F93"/>
    <w:rsid w:val="36006AC4"/>
    <w:rsid w:val="363AADF7"/>
    <w:rsid w:val="3679B3F9"/>
    <w:rsid w:val="36960CD0"/>
    <w:rsid w:val="374CC7E4"/>
    <w:rsid w:val="37508B0D"/>
    <w:rsid w:val="37739C97"/>
    <w:rsid w:val="37891A7D"/>
    <w:rsid w:val="378A496D"/>
    <w:rsid w:val="37B95F80"/>
    <w:rsid w:val="37BB3F51"/>
    <w:rsid w:val="380AC869"/>
    <w:rsid w:val="3839B6E0"/>
    <w:rsid w:val="39552FE1"/>
    <w:rsid w:val="39588D61"/>
    <w:rsid w:val="39743B72"/>
    <w:rsid w:val="3A5693BE"/>
    <w:rsid w:val="3AF2E013"/>
    <w:rsid w:val="3B166FDB"/>
    <w:rsid w:val="3B510211"/>
    <w:rsid w:val="3B521FAA"/>
    <w:rsid w:val="3B796D07"/>
    <w:rsid w:val="3BB6844B"/>
    <w:rsid w:val="3C1D53BE"/>
    <w:rsid w:val="3C4414F2"/>
    <w:rsid w:val="3C5B8ECE"/>
    <w:rsid w:val="3C6DB3F9"/>
    <w:rsid w:val="3CB51759"/>
    <w:rsid w:val="3D16C202"/>
    <w:rsid w:val="3D1D6BDB"/>
    <w:rsid w:val="3D3A61F5"/>
    <w:rsid w:val="3E09EB36"/>
    <w:rsid w:val="3E81F773"/>
    <w:rsid w:val="3F008859"/>
    <w:rsid w:val="3F08ACED"/>
    <w:rsid w:val="40C6BAF3"/>
    <w:rsid w:val="40FADFE5"/>
    <w:rsid w:val="41B99835"/>
    <w:rsid w:val="4225861E"/>
    <w:rsid w:val="423A5762"/>
    <w:rsid w:val="42B35676"/>
    <w:rsid w:val="431A65D2"/>
    <w:rsid w:val="43860386"/>
    <w:rsid w:val="44F7542A"/>
    <w:rsid w:val="450B0F11"/>
    <w:rsid w:val="450E2F99"/>
    <w:rsid w:val="452E4584"/>
    <w:rsid w:val="4594D7BE"/>
    <w:rsid w:val="45BC5D2A"/>
    <w:rsid w:val="467CC73C"/>
    <w:rsid w:val="468227F1"/>
    <w:rsid w:val="46A90086"/>
    <w:rsid w:val="46D775A8"/>
    <w:rsid w:val="46F9C285"/>
    <w:rsid w:val="46FA549D"/>
    <w:rsid w:val="470C4E2A"/>
    <w:rsid w:val="47ED047D"/>
    <w:rsid w:val="483FFB92"/>
    <w:rsid w:val="4881A938"/>
    <w:rsid w:val="489624FE"/>
    <w:rsid w:val="48DEDF6C"/>
    <w:rsid w:val="4916EBCE"/>
    <w:rsid w:val="493A2D37"/>
    <w:rsid w:val="49FFC445"/>
    <w:rsid w:val="4A87B6EB"/>
    <w:rsid w:val="4B1FCA92"/>
    <w:rsid w:val="4B47521E"/>
    <w:rsid w:val="4B5D5440"/>
    <w:rsid w:val="4B91156B"/>
    <w:rsid w:val="4B989773"/>
    <w:rsid w:val="4B9F4A68"/>
    <w:rsid w:val="4C489267"/>
    <w:rsid w:val="4CAD95A4"/>
    <w:rsid w:val="4DB6BD98"/>
    <w:rsid w:val="4DE462C8"/>
    <w:rsid w:val="4E8096B5"/>
    <w:rsid w:val="4F3AC114"/>
    <w:rsid w:val="4F805D5B"/>
    <w:rsid w:val="4F99933D"/>
    <w:rsid w:val="4FD5A17D"/>
    <w:rsid w:val="526E7DF7"/>
    <w:rsid w:val="535B85B6"/>
    <w:rsid w:val="53677A7D"/>
    <w:rsid w:val="54095E5C"/>
    <w:rsid w:val="543F8B51"/>
    <w:rsid w:val="54EE3464"/>
    <w:rsid w:val="555A08B8"/>
    <w:rsid w:val="5650CB4F"/>
    <w:rsid w:val="5654BC66"/>
    <w:rsid w:val="565A0023"/>
    <w:rsid w:val="571F7D97"/>
    <w:rsid w:val="578B450E"/>
    <w:rsid w:val="58395D7A"/>
    <w:rsid w:val="586B2CC0"/>
    <w:rsid w:val="586B5152"/>
    <w:rsid w:val="586D7C0E"/>
    <w:rsid w:val="58F2DBC1"/>
    <w:rsid w:val="59AEF37C"/>
    <w:rsid w:val="5AD0B010"/>
    <w:rsid w:val="5B410D37"/>
    <w:rsid w:val="5B909703"/>
    <w:rsid w:val="5BB62DCD"/>
    <w:rsid w:val="5BC3FD42"/>
    <w:rsid w:val="5BF5D2B4"/>
    <w:rsid w:val="5BFEF3E4"/>
    <w:rsid w:val="5C798D32"/>
    <w:rsid w:val="5CB761B3"/>
    <w:rsid w:val="5D03B7AF"/>
    <w:rsid w:val="5D106453"/>
    <w:rsid w:val="5D1FD89C"/>
    <w:rsid w:val="5E78ADF9"/>
    <w:rsid w:val="5EB6AF37"/>
    <w:rsid w:val="5EBC75F8"/>
    <w:rsid w:val="5EC7A1F7"/>
    <w:rsid w:val="5F2635DD"/>
    <w:rsid w:val="5F6D9750"/>
    <w:rsid w:val="5FC699F0"/>
    <w:rsid w:val="603C92F8"/>
    <w:rsid w:val="60BF6E31"/>
    <w:rsid w:val="611509BF"/>
    <w:rsid w:val="61D816ED"/>
    <w:rsid w:val="621390F4"/>
    <w:rsid w:val="628E3343"/>
    <w:rsid w:val="632DC5A4"/>
    <w:rsid w:val="63A0B78D"/>
    <w:rsid w:val="6467A0E7"/>
    <w:rsid w:val="64CD2FCD"/>
    <w:rsid w:val="64DC4EA8"/>
    <w:rsid w:val="6577C8B3"/>
    <w:rsid w:val="658E3377"/>
    <w:rsid w:val="66D07E20"/>
    <w:rsid w:val="67295A3C"/>
    <w:rsid w:val="677341BF"/>
    <w:rsid w:val="678F98E4"/>
    <w:rsid w:val="67F31886"/>
    <w:rsid w:val="682D5ABF"/>
    <w:rsid w:val="684A3DA6"/>
    <w:rsid w:val="68733B21"/>
    <w:rsid w:val="690E1200"/>
    <w:rsid w:val="69169386"/>
    <w:rsid w:val="69480E21"/>
    <w:rsid w:val="6A91AA99"/>
    <w:rsid w:val="6AA7EFBA"/>
    <w:rsid w:val="6AB263E7"/>
    <w:rsid w:val="6AE6FFEB"/>
    <w:rsid w:val="6B0509D0"/>
    <w:rsid w:val="6B6EA2B5"/>
    <w:rsid w:val="6BE14E0A"/>
    <w:rsid w:val="6BFCCB5F"/>
    <w:rsid w:val="6C5AEDDD"/>
    <w:rsid w:val="6C778011"/>
    <w:rsid w:val="6D692DE6"/>
    <w:rsid w:val="6D989BC0"/>
    <w:rsid w:val="6DCCDD1C"/>
    <w:rsid w:val="6DF52775"/>
    <w:rsid w:val="6E153715"/>
    <w:rsid w:val="6EDDC79C"/>
    <w:rsid w:val="6EEB44F2"/>
    <w:rsid w:val="6FD59F4E"/>
    <w:rsid w:val="6FD785DD"/>
    <w:rsid w:val="706A6C4E"/>
    <w:rsid w:val="718C7E9B"/>
    <w:rsid w:val="72129B40"/>
    <w:rsid w:val="724403CD"/>
    <w:rsid w:val="75176EC7"/>
    <w:rsid w:val="7550BE87"/>
    <w:rsid w:val="75543A75"/>
    <w:rsid w:val="7597FA82"/>
    <w:rsid w:val="76957143"/>
    <w:rsid w:val="776FB778"/>
    <w:rsid w:val="7878FEDB"/>
    <w:rsid w:val="78962267"/>
    <w:rsid w:val="79A1FED7"/>
    <w:rsid w:val="79EEAB8E"/>
    <w:rsid w:val="7B957ECD"/>
    <w:rsid w:val="7BC2510C"/>
    <w:rsid w:val="7CF4C756"/>
    <w:rsid w:val="7D379916"/>
    <w:rsid w:val="7D39F6F0"/>
    <w:rsid w:val="7E43F1FF"/>
    <w:rsid w:val="7E4771F2"/>
    <w:rsid w:val="7E51D946"/>
    <w:rsid w:val="7EEF98C8"/>
    <w:rsid w:val="7FEB470D"/>
    <w:rsid w:val="7FEDA9A7"/>
    <w:rsid w:val="7FF1AC37"/>
  </w:rsids>
  <m:mathPr>
    <m:mathFont m:val="Cambria Math"/>
    <m:brkBin m:val="before"/>
    <m:brkBinSub m:val="--"/>
    <m:smallFrac m:val="0"/>
    <m:dispDef/>
    <m:lMargin m:val="0"/>
    <m:rMargin m:val="0"/>
    <m:defJc m:val="centerGroup"/>
    <m:wrapIndent m:val="1440"/>
    <m:intLim m:val="subSup"/>
    <m:naryLim m:val="undOvr"/>
  </m:mathPr>
  <w:themeFontLang w:val="en-ID" w:eastAsia="zh-CN"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161470"/>
  <w15:docId w15:val="{5A73F3FB-5CE6-4B97-B3FB-A6E006FAD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2"/>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2"/>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2"/>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2"/>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2"/>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2"/>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2"/>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2"/>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D7108"/>
    <w:pPr>
      <w:tabs>
        <w:tab w:val="center" w:pos="4513"/>
        <w:tab w:val="right" w:pos="9026"/>
      </w:tabs>
    </w:pPr>
  </w:style>
  <w:style w:type="character" w:customStyle="1" w:styleId="HeaderChar">
    <w:name w:val="Header Char"/>
    <w:basedOn w:val="DefaultParagraphFont"/>
    <w:link w:val="Header"/>
    <w:uiPriority w:val="99"/>
    <w:rsid w:val="003D7108"/>
  </w:style>
  <w:style w:type="paragraph" w:styleId="Footer">
    <w:name w:val="footer"/>
    <w:basedOn w:val="Normal"/>
    <w:link w:val="FooterChar"/>
    <w:uiPriority w:val="99"/>
    <w:unhideWhenUsed/>
    <w:rsid w:val="003D7108"/>
    <w:pPr>
      <w:tabs>
        <w:tab w:val="center" w:pos="4513"/>
        <w:tab w:val="right" w:pos="9026"/>
      </w:tabs>
    </w:pPr>
  </w:style>
  <w:style w:type="character" w:customStyle="1" w:styleId="FooterChar">
    <w:name w:val="Footer Char"/>
    <w:basedOn w:val="DefaultParagraphFont"/>
    <w:link w:val="Footer"/>
    <w:uiPriority w:val="99"/>
    <w:rsid w:val="003D7108"/>
  </w:style>
  <w:style w:type="table" w:styleId="TableGrid">
    <w:name w:val="Table Grid"/>
    <w:basedOn w:val="TableNormal"/>
    <w:uiPriority w:val="39"/>
    <w:rsid w:val="006873DE"/>
    <w:rPr>
      <w:rFonts w:asciiTheme="minorHAnsi" w:eastAsiaTheme="minorHAnsi" w:hAnsiTheme="minorHAnsi" w:cstheme="minorBidi"/>
      <w:sz w:val="22"/>
      <w:szCs w:val="2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541C"/>
    <w:rPr>
      <w:sz w:val="16"/>
      <w:szCs w:val="16"/>
    </w:rPr>
  </w:style>
  <w:style w:type="paragraph" w:styleId="CommentText">
    <w:name w:val="annotation text"/>
    <w:basedOn w:val="Normal"/>
    <w:link w:val="CommentTextChar"/>
    <w:uiPriority w:val="99"/>
    <w:semiHidden/>
    <w:unhideWhenUsed/>
    <w:rsid w:val="00E8541C"/>
  </w:style>
  <w:style w:type="character" w:customStyle="1" w:styleId="CommentTextChar">
    <w:name w:val="Comment Text Char"/>
    <w:basedOn w:val="DefaultParagraphFont"/>
    <w:link w:val="CommentText"/>
    <w:uiPriority w:val="99"/>
    <w:semiHidden/>
    <w:rsid w:val="00E8541C"/>
  </w:style>
  <w:style w:type="paragraph" w:styleId="CommentSubject">
    <w:name w:val="annotation subject"/>
    <w:basedOn w:val="CommentText"/>
    <w:next w:val="CommentText"/>
    <w:link w:val="CommentSubjectChar"/>
    <w:uiPriority w:val="99"/>
    <w:semiHidden/>
    <w:unhideWhenUsed/>
    <w:rsid w:val="00E8541C"/>
    <w:rPr>
      <w:b/>
      <w:bCs/>
    </w:rPr>
  </w:style>
  <w:style w:type="character" w:customStyle="1" w:styleId="CommentSubjectChar">
    <w:name w:val="Comment Subject Char"/>
    <w:basedOn w:val="CommentTextChar"/>
    <w:link w:val="CommentSubject"/>
    <w:uiPriority w:val="99"/>
    <w:semiHidden/>
    <w:rsid w:val="00E8541C"/>
    <w:rPr>
      <w:b/>
      <w:bCs/>
    </w:rPr>
  </w:style>
  <w:style w:type="paragraph" w:styleId="ListParagraph">
    <w:name w:val="List Paragraph"/>
    <w:basedOn w:val="Normal"/>
    <w:uiPriority w:val="34"/>
    <w:qFormat/>
    <w:rsid w:val="00B32EAB"/>
    <w:pPr>
      <w:ind w:left="720"/>
      <w:contextualSpacing/>
    </w:pPr>
  </w:style>
  <w:style w:type="paragraph" w:customStyle="1" w:styleId="paragraph">
    <w:name w:val="paragraph"/>
    <w:basedOn w:val="Normal"/>
    <w:rsid w:val="0035316B"/>
    <w:pPr>
      <w:spacing w:before="100" w:beforeAutospacing="1" w:after="100" w:afterAutospacing="1"/>
    </w:pPr>
    <w:rPr>
      <w:sz w:val="24"/>
      <w:szCs w:val="24"/>
      <w:lang w:val="en-ID" w:eastAsia="en-ID"/>
    </w:rPr>
  </w:style>
  <w:style w:type="character" w:customStyle="1" w:styleId="normaltextrun">
    <w:name w:val="normaltextrun"/>
    <w:basedOn w:val="DefaultParagraphFont"/>
    <w:rsid w:val="0035316B"/>
  </w:style>
  <w:style w:type="character" w:customStyle="1" w:styleId="eop">
    <w:name w:val="eop"/>
    <w:basedOn w:val="DefaultParagraphFont"/>
    <w:rsid w:val="0035316B"/>
  </w:style>
  <w:style w:type="character" w:customStyle="1" w:styleId="ui-provider">
    <w:name w:val="ui-provider"/>
    <w:basedOn w:val="DefaultParagraphFont"/>
    <w:rsid w:val="00546033"/>
  </w:style>
  <w:style w:type="paragraph" w:styleId="NoSpacing">
    <w:name w:val="No Spacing"/>
    <w:uiPriority w:val="1"/>
    <w:qFormat/>
    <w:rsid w:val="008354DC"/>
    <w:pPr>
      <w:widowControl w:val="0"/>
      <w:adjustRightInd w:val="0"/>
      <w:jc w:val="both"/>
      <w:textAlignment w:val="baseline"/>
    </w:pPr>
    <w:rPr>
      <w:rFonts w:ascii="Arial" w:hAnsi="Arial"/>
      <w:lang w:val="en-GB"/>
    </w:rPr>
  </w:style>
  <w:style w:type="paragraph" w:styleId="NormalWeb">
    <w:name w:val="Normal (Web)"/>
    <w:basedOn w:val="Normal"/>
    <w:uiPriority w:val="99"/>
    <w:semiHidden/>
    <w:unhideWhenUsed/>
    <w:rsid w:val="00310521"/>
    <w:pPr>
      <w:spacing w:before="100" w:beforeAutospacing="1" w:after="100" w:afterAutospacing="1"/>
    </w:pPr>
    <w:rPr>
      <w:sz w:val="24"/>
      <w:szCs w:val="24"/>
      <w:lang w:val="en-ID" w:eastAsia="en-ID"/>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665351">
      <w:bodyDiv w:val="1"/>
      <w:marLeft w:val="0"/>
      <w:marRight w:val="0"/>
      <w:marTop w:val="0"/>
      <w:marBottom w:val="0"/>
      <w:divBdr>
        <w:top w:val="none" w:sz="0" w:space="0" w:color="auto"/>
        <w:left w:val="none" w:sz="0" w:space="0" w:color="auto"/>
        <w:bottom w:val="none" w:sz="0" w:space="0" w:color="auto"/>
        <w:right w:val="none" w:sz="0" w:space="0" w:color="auto"/>
      </w:divBdr>
      <w:divsChild>
        <w:div w:id="290794070">
          <w:marLeft w:val="0"/>
          <w:marRight w:val="0"/>
          <w:marTop w:val="0"/>
          <w:marBottom w:val="0"/>
          <w:divBdr>
            <w:top w:val="none" w:sz="0" w:space="0" w:color="auto"/>
            <w:left w:val="none" w:sz="0" w:space="0" w:color="auto"/>
            <w:bottom w:val="none" w:sz="0" w:space="0" w:color="auto"/>
            <w:right w:val="none" w:sz="0" w:space="0" w:color="auto"/>
          </w:divBdr>
          <w:divsChild>
            <w:div w:id="780952059">
              <w:marLeft w:val="0"/>
              <w:marRight w:val="0"/>
              <w:marTop w:val="0"/>
              <w:marBottom w:val="0"/>
              <w:divBdr>
                <w:top w:val="none" w:sz="0" w:space="0" w:color="auto"/>
                <w:left w:val="none" w:sz="0" w:space="0" w:color="auto"/>
                <w:bottom w:val="none" w:sz="0" w:space="0" w:color="auto"/>
                <w:right w:val="none" w:sz="0" w:space="0" w:color="auto"/>
              </w:divBdr>
            </w:div>
          </w:divsChild>
        </w:div>
        <w:div w:id="1950964665">
          <w:marLeft w:val="0"/>
          <w:marRight w:val="0"/>
          <w:marTop w:val="0"/>
          <w:marBottom w:val="0"/>
          <w:divBdr>
            <w:top w:val="none" w:sz="0" w:space="0" w:color="auto"/>
            <w:left w:val="none" w:sz="0" w:space="0" w:color="auto"/>
            <w:bottom w:val="none" w:sz="0" w:space="0" w:color="auto"/>
            <w:right w:val="none" w:sz="0" w:space="0" w:color="auto"/>
          </w:divBdr>
          <w:divsChild>
            <w:div w:id="1059743571">
              <w:marLeft w:val="0"/>
              <w:marRight w:val="0"/>
              <w:marTop w:val="0"/>
              <w:marBottom w:val="0"/>
              <w:divBdr>
                <w:top w:val="none" w:sz="0" w:space="0" w:color="auto"/>
                <w:left w:val="none" w:sz="0" w:space="0" w:color="auto"/>
                <w:bottom w:val="none" w:sz="0" w:space="0" w:color="auto"/>
                <w:right w:val="none" w:sz="0" w:space="0" w:color="auto"/>
              </w:divBdr>
            </w:div>
          </w:divsChild>
        </w:div>
        <w:div w:id="76247118">
          <w:marLeft w:val="0"/>
          <w:marRight w:val="0"/>
          <w:marTop w:val="0"/>
          <w:marBottom w:val="0"/>
          <w:divBdr>
            <w:top w:val="none" w:sz="0" w:space="0" w:color="auto"/>
            <w:left w:val="none" w:sz="0" w:space="0" w:color="auto"/>
            <w:bottom w:val="none" w:sz="0" w:space="0" w:color="auto"/>
            <w:right w:val="none" w:sz="0" w:space="0" w:color="auto"/>
          </w:divBdr>
          <w:divsChild>
            <w:div w:id="2125416657">
              <w:marLeft w:val="0"/>
              <w:marRight w:val="0"/>
              <w:marTop w:val="0"/>
              <w:marBottom w:val="0"/>
              <w:divBdr>
                <w:top w:val="none" w:sz="0" w:space="0" w:color="auto"/>
                <w:left w:val="none" w:sz="0" w:space="0" w:color="auto"/>
                <w:bottom w:val="none" w:sz="0" w:space="0" w:color="auto"/>
                <w:right w:val="none" w:sz="0" w:space="0" w:color="auto"/>
              </w:divBdr>
            </w:div>
          </w:divsChild>
        </w:div>
        <w:div w:id="672613622">
          <w:marLeft w:val="0"/>
          <w:marRight w:val="0"/>
          <w:marTop w:val="0"/>
          <w:marBottom w:val="0"/>
          <w:divBdr>
            <w:top w:val="none" w:sz="0" w:space="0" w:color="auto"/>
            <w:left w:val="none" w:sz="0" w:space="0" w:color="auto"/>
            <w:bottom w:val="none" w:sz="0" w:space="0" w:color="auto"/>
            <w:right w:val="none" w:sz="0" w:space="0" w:color="auto"/>
          </w:divBdr>
          <w:divsChild>
            <w:div w:id="116414444">
              <w:marLeft w:val="0"/>
              <w:marRight w:val="0"/>
              <w:marTop w:val="0"/>
              <w:marBottom w:val="0"/>
              <w:divBdr>
                <w:top w:val="none" w:sz="0" w:space="0" w:color="auto"/>
                <w:left w:val="none" w:sz="0" w:space="0" w:color="auto"/>
                <w:bottom w:val="none" w:sz="0" w:space="0" w:color="auto"/>
                <w:right w:val="none" w:sz="0" w:space="0" w:color="auto"/>
              </w:divBdr>
            </w:div>
          </w:divsChild>
        </w:div>
        <w:div w:id="1527014836">
          <w:marLeft w:val="0"/>
          <w:marRight w:val="0"/>
          <w:marTop w:val="0"/>
          <w:marBottom w:val="0"/>
          <w:divBdr>
            <w:top w:val="none" w:sz="0" w:space="0" w:color="auto"/>
            <w:left w:val="none" w:sz="0" w:space="0" w:color="auto"/>
            <w:bottom w:val="none" w:sz="0" w:space="0" w:color="auto"/>
            <w:right w:val="none" w:sz="0" w:space="0" w:color="auto"/>
          </w:divBdr>
          <w:divsChild>
            <w:div w:id="503670523">
              <w:marLeft w:val="0"/>
              <w:marRight w:val="0"/>
              <w:marTop w:val="0"/>
              <w:marBottom w:val="0"/>
              <w:divBdr>
                <w:top w:val="none" w:sz="0" w:space="0" w:color="auto"/>
                <w:left w:val="none" w:sz="0" w:space="0" w:color="auto"/>
                <w:bottom w:val="none" w:sz="0" w:space="0" w:color="auto"/>
                <w:right w:val="none" w:sz="0" w:space="0" w:color="auto"/>
              </w:divBdr>
            </w:div>
          </w:divsChild>
        </w:div>
        <w:div w:id="1514879863">
          <w:marLeft w:val="0"/>
          <w:marRight w:val="0"/>
          <w:marTop w:val="0"/>
          <w:marBottom w:val="0"/>
          <w:divBdr>
            <w:top w:val="none" w:sz="0" w:space="0" w:color="auto"/>
            <w:left w:val="none" w:sz="0" w:space="0" w:color="auto"/>
            <w:bottom w:val="none" w:sz="0" w:space="0" w:color="auto"/>
            <w:right w:val="none" w:sz="0" w:space="0" w:color="auto"/>
          </w:divBdr>
          <w:divsChild>
            <w:div w:id="1264219090">
              <w:marLeft w:val="0"/>
              <w:marRight w:val="0"/>
              <w:marTop w:val="0"/>
              <w:marBottom w:val="0"/>
              <w:divBdr>
                <w:top w:val="none" w:sz="0" w:space="0" w:color="auto"/>
                <w:left w:val="none" w:sz="0" w:space="0" w:color="auto"/>
                <w:bottom w:val="none" w:sz="0" w:space="0" w:color="auto"/>
                <w:right w:val="none" w:sz="0" w:space="0" w:color="auto"/>
              </w:divBdr>
            </w:div>
          </w:divsChild>
        </w:div>
        <w:div w:id="657808904">
          <w:marLeft w:val="0"/>
          <w:marRight w:val="0"/>
          <w:marTop w:val="0"/>
          <w:marBottom w:val="0"/>
          <w:divBdr>
            <w:top w:val="none" w:sz="0" w:space="0" w:color="auto"/>
            <w:left w:val="none" w:sz="0" w:space="0" w:color="auto"/>
            <w:bottom w:val="none" w:sz="0" w:space="0" w:color="auto"/>
            <w:right w:val="none" w:sz="0" w:space="0" w:color="auto"/>
          </w:divBdr>
          <w:divsChild>
            <w:div w:id="1590581919">
              <w:marLeft w:val="0"/>
              <w:marRight w:val="0"/>
              <w:marTop w:val="0"/>
              <w:marBottom w:val="0"/>
              <w:divBdr>
                <w:top w:val="none" w:sz="0" w:space="0" w:color="auto"/>
                <w:left w:val="none" w:sz="0" w:space="0" w:color="auto"/>
                <w:bottom w:val="none" w:sz="0" w:space="0" w:color="auto"/>
                <w:right w:val="none" w:sz="0" w:space="0" w:color="auto"/>
              </w:divBdr>
            </w:div>
          </w:divsChild>
        </w:div>
        <w:div w:id="858935006">
          <w:marLeft w:val="0"/>
          <w:marRight w:val="0"/>
          <w:marTop w:val="0"/>
          <w:marBottom w:val="0"/>
          <w:divBdr>
            <w:top w:val="none" w:sz="0" w:space="0" w:color="auto"/>
            <w:left w:val="none" w:sz="0" w:space="0" w:color="auto"/>
            <w:bottom w:val="none" w:sz="0" w:space="0" w:color="auto"/>
            <w:right w:val="none" w:sz="0" w:space="0" w:color="auto"/>
          </w:divBdr>
          <w:divsChild>
            <w:div w:id="1811047072">
              <w:marLeft w:val="0"/>
              <w:marRight w:val="0"/>
              <w:marTop w:val="0"/>
              <w:marBottom w:val="0"/>
              <w:divBdr>
                <w:top w:val="none" w:sz="0" w:space="0" w:color="auto"/>
                <w:left w:val="none" w:sz="0" w:space="0" w:color="auto"/>
                <w:bottom w:val="none" w:sz="0" w:space="0" w:color="auto"/>
                <w:right w:val="none" w:sz="0" w:space="0" w:color="auto"/>
              </w:divBdr>
            </w:div>
          </w:divsChild>
        </w:div>
        <w:div w:id="1198085992">
          <w:marLeft w:val="0"/>
          <w:marRight w:val="0"/>
          <w:marTop w:val="0"/>
          <w:marBottom w:val="0"/>
          <w:divBdr>
            <w:top w:val="none" w:sz="0" w:space="0" w:color="auto"/>
            <w:left w:val="none" w:sz="0" w:space="0" w:color="auto"/>
            <w:bottom w:val="none" w:sz="0" w:space="0" w:color="auto"/>
            <w:right w:val="none" w:sz="0" w:space="0" w:color="auto"/>
          </w:divBdr>
          <w:divsChild>
            <w:div w:id="1039088987">
              <w:marLeft w:val="0"/>
              <w:marRight w:val="0"/>
              <w:marTop w:val="0"/>
              <w:marBottom w:val="0"/>
              <w:divBdr>
                <w:top w:val="none" w:sz="0" w:space="0" w:color="auto"/>
                <w:left w:val="none" w:sz="0" w:space="0" w:color="auto"/>
                <w:bottom w:val="none" w:sz="0" w:space="0" w:color="auto"/>
                <w:right w:val="none" w:sz="0" w:space="0" w:color="auto"/>
              </w:divBdr>
            </w:div>
            <w:div w:id="997726105">
              <w:marLeft w:val="0"/>
              <w:marRight w:val="0"/>
              <w:marTop w:val="0"/>
              <w:marBottom w:val="0"/>
              <w:divBdr>
                <w:top w:val="none" w:sz="0" w:space="0" w:color="auto"/>
                <w:left w:val="none" w:sz="0" w:space="0" w:color="auto"/>
                <w:bottom w:val="none" w:sz="0" w:space="0" w:color="auto"/>
                <w:right w:val="none" w:sz="0" w:space="0" w:color="auto"/>
              </w:divBdr>
            </w:div>
            <w:div w:id="1462461944">
              <w:marLeft w:val="0"/>
              <w:marRight w:val="0"/>
              <w:marTop w:val="0"/>
              <w:marBottom w:val="0"/>
              <w:divBdr>
                <w:top w:val="none" w:sz="0" w:space="0" w:color="auto"/>
                <w:left w:val="none" w:sz="0" w:space="0" w:color="auto"/>
                <w:bottom w:val="none" w:sz="0" w:space="0" w:color="auto"/>
                <w:right w:val="none" w:sz="0" w:space="0" w:color="auto"/>
              </w:divBdr>
            </w:div>
            <w:div w:id="1754817916">
              <w:marLeft w:val="0"/>
              <w:marRight w:val="0"/>
              <w:marTop w:val="0"/>
              <w:marBottom w:val="0"/>
              <w:divBdr>
                <w:top w:val="none" w:sz="0" w:space="0" w:color="auto"/>
                <w:left w:val="none" w:sz="0" w:space="0" w:color="auto"/>
                <w:bottom w:val="none" w:sz="0" w:space="0" w:color="auto"/>
                <w:right w:val="none" w:sz="0" w:space="0" w:color="auto"/>
              </w:divBdr>
            </w:div>
            <w:div w:id="2021927140">
              <w:marLeft w:val="0"/>
              <w:marRight w:val="0"/>
              <w:marTop w:val="0"/>
              <w:marBottom w:val="0"/>
              <w:divBdr>
                <w:top w:val="none" w:sz="0" w:space="0" w:color="auto"/>
                <w:left w:val="none" w:sz="0" w:space="0" w:color="auto"/>
                <w:bottom w:val="none" w:sz="0" w:space="0" w:color="auto"/>
                <w:right w:val="none" w:sz="0" w:space="0" w:color="auto"/>
              </w:divBdr>
            </w:div>
          </w:divsChild>
        </w:div>
        <w:div w:id="965698109">
          <w:marLeft w:val="0"/>
          <w:marRight w:val="0"/>
          <w:marTop w:val="0"/>
          <w:marBottom w:val="0"/>
          <w:divBdr>
            <w:top w:val="none" w:sz="0" w:space="0" w:color="auto"/>
            <w:left w:val="none" w:sz="0" w:space="0" w:color="auto"/>
            <w:bottom w:val="none" w:sz="0" w:space="0" w:color="auto"/>
            <w:right w:val="none" w:sz="0" w:space="0" w:color="auto"/>
          </w:divBdr>
          <w:divsChild>
            <w:div w:id="1090128431">
              <w:marLeft w:val="0"/>
              <w:marRight w:val="0"/>
              <w:marTop w:val="0"/>
              <w:marBottom w:val="0"/>
              <w:divBdr>
                <w:top w:val="none" w:sz="0" w:space="0" w:color="auto"/>
                <w:left w:val="none" w:sz="0" w:space="0" w:color="auto"/>
                <w:bottom w:val="none" w:sz="0" w:space="0" w:color="auto"/>
                <w:right w:val="none" w:sz="0" w:space="0" w:color="auto"/>
              </w:divBdr>
            </w:div>
          </w:divsChild>
        </w:div>
        <w:div w:id="237403556">
          <w:marLeft w:val="0"/>
          <w:marRight w:val="0"/>
          <w:marTop w:val="0"/>
          <w:marBottom w:val="0"/>
          <w:divBdr>
            <w:top w:val="none" w:sz="0" w:space="0" w:color="auto"/>
            <w:left w:val="none" w:sz="0" w:space="0" w:color="auto"/>
            <w:bottom w:val="none" w:sz="0" w:space="0" w:color="auto"/>
            <w:right w:val="none" w:sz="0" w:space="0" w:color="auto"/>
          </w:divBdr>
          <w:divsChild>
            <w:div w:id="1476753553">
              <w:marLeft w:val="0"/>
              <w:marRight w:val="0"/>
              <w:marTop w:val="0"/>
              <w:marBottom w:val="0"/>
              <w:divBdr>
                <w:top w:val="none" w:sz="0" w:space="0" w:color="auto"/>
                <w:left w:val="none" w:sz="0" w:space="0" w:color="auto"/>
                <w:bottom w:val="none" w:sz="0" w:space="0" w:color="auto"/>
                <w:right w:val="none" w:sz="0" w:space="0" w:color="auto"/>
              </w:divBdr>
            </w:div>
          </w:divsChild>
        </w:div>
        <w:div w:id="762069655">
          <w:marLeft w:val="0"/>
          <w:marRight w:val="0"/>
          <w:marTop w:val="0"/>
          <w:marBottom w:val="0"/>
          <w:divBdr>
            <w:top w:val="none" w:sz="0" w:space="0" w:color="auto"/>
            <w:left w:val="none" w:sz="0" w:space="0" w:color="auto"/>
            <w:bottom w:val="none" w:sz="0" w:space="0" w:color="auto"/>
            <w:right w:val="none" w:sz="0" w:space="0" w:color="auto"/>
          </w:divBdr>
          <w:divsChild>
            <w:div w:id="1370759101">
              <w:marLeft w:val="0"/>
              <w:marRight w:val="0"/>
              <w:marTop w:val="0"/>
              <w:marBottom w:val="0"/>
              <w:divBdr>
                <w:top w:val="none" w:sz="0" w:space="0" w:color="auto"/>
                <w:left w:val="none" w:sz="0" w:space="0" w:color="auto"/>
                <w:bottom w:val="none" w:sz="0" w:space="0" w:color="auto"/>
                <w:right w:val="none" w:sz="0" w:space="0" w:color="auto"/>
              </w:divBdr>
            </w:div>
          </w:divsChild>
        </w:div>
        <w:div w:id="1975987473">
          <w:marLeft w:val="0"/>
          <w:marRight w:val="0"/>
          <w:marTop w:val="0"/>
          <w:marBottom w:val="0"/>
          <w:divBdr>
            <w:top w:val="none" w:sz="0" w:space="0" w:color="auto"/>
            <w:left w:val="none" w:sz="0" w:space="0" w:color="auto"/>
            <w:bottom w:val="none" w:sz="0" w:space="0" w:color="auto"/>
            <w:right w:val="none" w:sz="0" w:space="0" w:color="auto"/>
          </w:divBdr>
          <w:divsChild>
            <w:div w:id="1221287729">
              <w:marLeft w:val="0"/>
              <w:marRight w:val="0"/>
              <w:marTop w:val="0"/>
              <w:marBottom w:val="0"/>
              <w:divBdr>
                <w:top w:val="none" w:sz="0" w:space="0" w:color="auto"/>
                <w:left w:val="none" w:sz="0" w:space="0" w:color="auto"/>
                <w:bottom w:val="none" w:sz="0" w:space="0" w:color="auto"/>
                <w:right w:val="none" w:sz="0" w:space="0" w:color="auto"/>
              </w:divBdr>
            </w:div>
          </w:divsChild>
        </w:div>
        <w:div w:id="888420762">
          <w:marLeft w:val="0"/>
          <w:marRight w:val="0"/>
          <w:marTop w:val="0"/>
          <w:marBottom w:val="0"/>
          <w:divBdr>
            <w:top w:val="none" w:sz="0" w:space="0" w:color="auto"/>
            <w:left w:val="none" w:sz="0" w:space="0" w:color="auto"/>
            <w:bottom w:val="none" w:sz="0" w:space="0" w:color="auto"/>
            <w:right w:val="none" w:sz="0" w:space="0" w:color="auto"/>
          </w:divBdr>
          <w:divsChild>
            <w:div w:id="58403758">
              <w:marLeft w:val="0"/>
              <w:marRight w:val="0"/>
              <w:marTop w:val="0"/>
              <w:marBottom w:val="0"/>
              <w:divBdr>
                <w:top w:val="none" w:sz="0" w:space="0" w:color="auto"/>
                <w:left w:val="none" w:sz="0" w:space="0" w:color="auto"/>
                <w:bottom w:val="none" w:sz="0" w:space="0" w:color="auto"/>
                <w:right w:val="none" w:sz="0" w:space="0" w:color="auto"/>
              </w:divBdr>
            </w:div>
          </w:divsChild>
        </w:div>
        <w:div w:id="1534226298">
          <w:marLeft w:val="0"/>
          <w:marRight w:val="0"/>
          <w:marTop w:val="0"/>
          <w:marBottom w:val="0"/>
          <w:divBdr>
            <w:top w:val="none" w:sz="0" w:space="0" w:color="auto"/>
            <w:left w:val="none" w:sz="0" w:space="0" w:color="auto"/>
            <w:bottom w:val="none" w:sz="0" w:space="0" w:color="auto"/>
            <w:right w:val="none" w:sz="0" w:space="0" w:color="auto"/>
          </w:divBdr>
          <w:divsChild>
            <w:div w:id="622660961">
              <w:marLeft w:val="0"/>
              <w:marRight w:val="0"/>
              <w:marTop w:val="0"/>
              <w:marBottom w:val="0"/>
              <w:divBdr>
                <w:top w:val="none" w:sz="0" w:space="0" w:color="auto"/>
                <w:left w:val="none" w:sz="0" w:space="0" w:color="auto"/>
                <w:bottom w:val="none" w:sz="0" w:space="0" w:color="auto"/>
                <w:right w:val="none" w:sz="0" w:space="0" w:color="auto"/>
              </w:divBdr>
            </w:div>
          </w:divsChild>
        </w:div>
        <w:div w:id="1150443240">
          <w:marLeft w:val="0"/>
          <w:marRight w:val="0"/>
          <w:marTop w:val="0"/>
          <w:marBottom w:val="0"/>
          <w:divBdr>
            <w:top w:val="none" w:sz="0" w:space="0" w:color="auto"/>
            <w:left w:val="none" w:sz="0" w:space="0" w:color="auto"/>
            <w:bottom w:val="none" w:sz="0" w:space="0" w:color="auto"/>
            <w:right w:val="none" w:sz="0" w:space="0" w:color="auto"/>
          </w:divBdr>
          <w:divsChild>
            <w:div w:id="1151941341">
              <w:marLeft w:val="0"/>
              <w:marRight w:val="0"/>
              <w:marTop w:val="0"/>
              <w:marBottom w:val="0"/>
              <w:divBdr>
                <w:top w:val="none" w:sz="0" w:space="0" w:color="auto"/>
                <w:left w:val="none" w:sz="0" w:space="0" w:color="auto"/>
                <w:bottom w:val="none" w:sz="0" w:space="0" w:color="auto"/>
                <w:right w:val="none" w:sz="0" w:space="0" w:color="auto"/>
              </w:divBdr>
            </w:div>
          </w:divsChild>
        </w:div>
        <w:div w:id="1669557271">
          <w:marLeft w:val="0"/>
          <w:marRight w:val="0"/>
          <w:marTop w:val="0"/>
          <w:marBottom w:val="0"/>
          <w:divBdr>
            <w:top w:val="none" w:sz="0" w:space="0" w:color="auto"/>
            <w:left w:val="none" w:sz="0" w:space="0" w:color="auto"/>
            <w:bottom w:val="none" w:sz="0" w:space="0" w:color="auto"/>
            <w:right w:val="none" w:sz="0" w:space="0" w:color="auto"/>
          </w:divBdr>
          <w:divsChild>
            <w:div w:id="125127147">
              <w:marLeft w:val="0"/>
              <w:marRight w:val="0"/>
              <w:marTop w:val="0"/>
              <w:marBottom w:val="0"/>
              <w:divBdr>
                <w:top w:val="none" w:sz="0" w:space="0" w:color="auto"/>
                <w:left w:val="none" w:sz="0" w:space="0" w:color="auto"/>
                <w:bottom w:val="none" w:sz="0" w:space="0" w:color="auto"/>
                <w:right w:val="none" w:sz="0" w:space="0" w:color="auto"/>
              </w:divBdr>
            </w:div>
          </w:divsChild>
        </w:div>
        <w:div w:id="599489370">
          <w:marLeft w:val="0"/>
          <w:marRight w:val="0"/>
          <w:marTop w:val="0"/>
          <w:marBottom w:val="0"/>
          <w:divBdr>
            <w:top w:val="none" w:sz="0" w:space="0" w:color="auto"/>
            <w:left w:val="none" w:sz="0" w:space="0" w:color="auto"/>
            <w:bottom w:val="none" w:sz="0" w:space="0" w:color="auto"/>
            <w:right w:val="none" w:sz="0" w:space="0" w:color="auto"/>
          </w:divBdr>
          <w:divsChild>
            <w:div w:id="1709380253">
              <w:marLeft w:val="0"/>
              <w:marRight w:val="0"/>
              <w:marTop w:val="0"/>
              <w:marBottom w:val="0"/>
              <w:divBdr>
                <w:top w:val="none" w:sz="0" w:space="0" w:color="auto"/>
                <w:left w:val="none" w:sz="0" w:space="0" w:color="auto"/>
                <w:bottom w:val="none" w:sz="0" w:space="0" w:color="auto"/>
                <w:right w:val="none" w:sz="0" w:space="0" w:color="auto"/>
              </w:divBdr>
            </w:div>
          </w:divsChild>
        </w:div>
        <w:div w:id="1277909275">
          <w:marLeft w:val="0"/>
          <w:marRight w:val="0"/>
          <w:marTop w:val="0"/>
          <w:marBottom w:val="0"/>
          <w:divBdr>
            <w:top w:val="none" w:sz="0" w:space="0" w:color="auto"/>
            <w:left w:val="none" w:sz="0" w:space="0" w:color="auto"/>
            <w:bottom w:val="none" w:sz="0" w:space="0" w:color="auto"/>
            <w:right w:val="none" w:sz="0" w:space="0" w:color="auto"/>
          </w:divBdr>
          <w:divsChild>
            <w:div w:id="1219508874">
              <w:marLeft w:val="0"/>
              <w:marRight w:val="0"/>
              <w:marTop w:val="0"/>
              <w:marBottom w:val="0"/>
              <w:divBdr>
                <w:top w:val="none" w:sz="0" w:space="0" w:color="auto"/>
                <w:left w:val="none" w:sz="0" w:space="0" w:color="auto"/>
                <w:bottom w:val="none" w:sz="0" w:space="0" w:color="auto"/>
                <w:right w:val="none" w:sz="0" w:space="0" w:color="auto"/>
              </w:divBdr>
            </w:div>
          </w:divsChild>
        </w:div>
        <w:div w:id="727845261">
          <w:marLeft w:val="0"/>
          <w:marRight w:val="0"/>
          <w:marTop w:val="0"/>
          <w:marBottom w:val="0"/>
          <w:divBdr>
            <w:top w:val="none" w:sz="0" w:space="0" w:color="auto"/>
            <w:left w:val="none" w:sz="0" w:space="0" w:color="auto"/>
            <w:bottom w:val="none" w:sz="0" w:space="0" w:color="auto"/>
            <w:right w:val="none" w:sz="0" w:space="0" w:color="auto"/>
          </w:divBdr>
          <w:divsChild>
            <w:div w:id="1939480806">
              <w:marLeft w:val="0"/>
              <w:marRight w:val="0"/>
              <w:marTop w:val="0"/>
              <w:marBottom w:val="0"/>
              <w:divBdr>
                <w:top w:val="none" w:sz="0" w:space="0" w:color="auto"/>
                <w:left w:val="none" w:sz="0" w:space="0" w:color="auto"/>
                <w:bottom w:val="none" w:sz="0" w:space="0" w:color="auto"/>
                <w:right w:val="none" w:sz="0" w:space="0" w:color="auto"/>
              </w:divBdr>
            </w:div>
          </w:divsChild>
        </w:div>
        <w:div w:id="141699018">
          <w:marLeft w:val="0"/>
          <w:marRight w:val="0"/>
          <w:marTop w:val="0"/>
          <w:marBottom w:val="0"/>
          <w:divBdr>
            <w:top w:val="none" w:sz="0" w:space="0" w:color="auto"/>
            <w:left w:val="none" w:sz="0" w:space="0" w:color="auto"/>
            <w:bottom w:val="none" w:sz="0" w:space="0" w:color="auto"/>
            <w:right w:val="none" w:sz="0" w:space="0" w:color="auto"/>
          </w:divBdr>
          <w:divsChild>
            <w:div w:id="1874731644">
              <w:marLeft w:val="0"/>
              <w:marRight w:val="0"/>
              <w:marTop w:val="0"/>
              <w:marBottom w:val="0"/>
              <w:divBdr>
                <w:top w:val="none" w:sz="0" w:space="0" w:color="auto"/>
                <w:left w:val="none" w:sz="0" w:space="0" w:color="auto"/>
                <w:bottom w:val="none" w:sz="0" w:space="0" w:color="auto"/>
                <w:right w:val="none" w:sz="0" w:space="0" w:color="auto"/>
              </w:divBdr>
            </w:div>
          </w:divsChild>
        </w:div>
        <w:div w:id="1625772026">
          <w:marLeft w:val="0"/>
          <w:marRight w:val="0"/>
          <w:marTop w:val="0"/>
          <w:marBottom w:val="0"/>
          <w:divBdr>
            <w:top w:val="none" w:sz="0" w:space="0" w:color="auto"/>
            <w:left w:val="none" w:sz="0" w:space="0" w:color="auto"/>
            <w:bottom w:val="none" w:sz="0" w:space="0" w:color="auto"/>
            <w:right w:val="none" w:sz="0" w:space="0" w:color="auto"/>
          </w:divBdr>
          <w:divsChild>
            <w:div w:id="2029986497">
              <w:marLeft w:val="0"/>
              <w:marRight w:val="0"/>
              <w:marTop w:val="0"/>
              <w:marBottom w:val="0"/>
              <w:divBdr>
                <w:top w:val="none" w:sz="0" w:space="0" w:color="auto"/>
                <w:left w:val="none" w:sz="0" w:space="0" w:color="auto"/>
                <w:bottom w:val="none" w:sz="0" w:space="0" w:color="auto"/>
                <w:right w:val="none" w:sz="0" w:space="0" w:color="auto"/>
              </w:divBdr>
            </w:div>
          </w:divsChild>
        </w:div>
        <w:div w:id="906457451">
          <w:marLeft w:val="0"/>
          <w:marRight w:val="0"/>
          <w:marTop w:val="0"/>
          <w:marBottom w:val="0"/>
          <w:divBdr>
            <w:top w:val="none" w:sz="0" w:space="0" w:color="auto"/>
            <w:left w:val="none" w:sz="0" w:space="0" w:color="auto"/>
            <w:bottom w:val="none" w:sz="0" w:space="0" w:color="auto"/>
            <w:right w:val="none" w:sz="0" w:space="0" w:color="auto"/>
          </w:divBdr>
          <w:divsChild>
            <w:div w:id="1013652510">
              <w:marLeft w:val="0"/>
              <w:marRight w:val="0"/>
              <w:marTop w:val="0"/>
              <w:marBottom w:val="0"/>
              <w:divBdr>
                <w:top w:val="none" w:sz="0" w:space="0" w:color="auto"/>
                <w:left w:val="none" w:sz="0" w:space="0" w:color="auto"/>
                <w:bottom w:val="none" w:sz="0" w:space="0" w:color="auto"/>
                <w:right w:val="none" w:sz="0" w:space="0" w:color="auto"/>
              </w:divBdr>
            </w:div>
            <w:div w:id="805663657">
              <w:marLeft w:val="0"/>
              <w:marRight w:val="0"/>
              <w:marTop w:val="0"/>
              <w:marBottom w:val="0"/>
              <w:divBdr>
                <w:top w:val="none" w:sz="0" w:space="0" w:color="auto"/>
                <w:left w:val="none" w:sz="0" w:space="0" w:color="auto"/>
                <w:bottom w:val="none" w:sz="0" w:space="0" w:color="auto"/>
                <w:right w:val="none" w:sz="0" w:space="0" w:color="auto"/>
              </w:divBdr>
            </w:div>
          </w:divsChild>
        </w:div>
        <w:div w:id="1858883021">
          <w:marLeft w:val="0"/>
          <w:marRight w:val="0"/>
          <w:marTop w:val="0"/>
          <w:marBottom w:val="0"/>
          <w:divBdr>
            <w:top w:val="none" w:sz="0" w:space="0" w:color="auto"/>
            <w:left w:val="none" w:sz="0" w:space="0" w:color="auto"/>
            <w:bottom w:val="none" w:sz="0" w:space="0" w:color="auto"/>
            <w:right w:val="none" w:sz="0" w:space="0" w:color="auto"/>
          </w:divBdr>
          <w:divsChild>
            <w:div w:id="1282881953">
              <w:marLeft w:val="0"/>
              <w:marRight w:val="0"/>
              <w:marTop w:val="0"/>
              <w:marBottom w:val="0"/>
              <w:divBdr>
                <w:top w:val="none" w:sz="0" w:space="0" w:color="auto"/>
                <w:left w:val="none" w:sz="0" w:space="0" w:color="auto"/>
                <w:bottom w:val="none" w:sz="0" w:space="0" w:color="auto"/>
                <w:right w:val="none" w:sz="0" w:space="0" w:color="auto"/>
              </w:divBdr>
            </w:div>
          </w:divsChild>
        </w:div>
        <w:div w:id="1192258439">
          <w:marLeft w:val="0"/>
          <w:marRight w:val="0"/>
          <w:marTop w:val="0"/>
          <w:marBottom w:val="0"/>
          <w:divBdr>
            <w:top w:val="none" w:sz="0" w:space="0" w:color="auto"/>
            <w:left w:val="none" w:sz="0" w:space="0" w:color="auto"/>
            <w:bottom w:val="none" w:sz="0" w:space="0" w:color="auto"/>
            <w:right w:val="none" w:sz="0" w:space="0" w:color="auto"/>
          </w:divBdr>
          <w:divsChild>
            <w:div w:id="1035034636">
              <w:marLeft w:val="0"/>
              <w:marRight w:val="0"/>
              <w:marTop w:val="0"/>
              <w:marBottom w:val="0"/>
              <w:divBdr>
                <w:top w:val="none" w:sz="0" w:space="0" w:color="auto"/>
                <w:left w:val="none" w:sz="0" w:space="0" w:color="auto"/>
                <w:bottom w:val="none" w:sz="0" w:space="0" w:color="auto"/>
                <w:right w:val="none" w:sz="0" w:space="0" w:color="auto"/>
              </w:divBdr>
            </w:div>
          </w:divsChild>
        </w:div>
        <w:div w:id="119498366">
          <w:marLeft w:val="0"/>
          <w:marRight w:val="0"/>
          <w:marTop w:val="0"/>
          <w:marBottom w:val="0"/>
          <w:divBdr>
            <w:top w:val="none" w:sz="0" w:space="0" w:color="auto"/>
            <w:left w:val="none" w:sz="0" w:space="0" w:color="auto"/>
            <w:bottom w:val="none" w:sz="0" w:space="0" w:color="auto"/>
            <w:right w:val="none" w:sz="0" w:space="0" w:color="auto"/>
          </w:divBdr>
          <w:divsChild>
            <w:div w:id="1084960001">
              <w:marLeft w:val="0"/>
              <w:marRight w:val="0"/>
              <w:marTop w:val="0"/>
              <w:marBottom w:val="0"/>
              <w:divBdr>
                <w:top w:val="none" w:sz="0" w:space="0" w:color="auto"/>
                <w:left w:val="none" w:sz="0" w:space="0" w:color="auto"/>
                <w:bottom w:val="none" w:sz="0" w:space="0" w:color="auto"/>
                <w:right w:val="none" w:sz="0" w:space="0" w:color="auto"/>
              </w:divBdr>
            </w:div>
          </w:divsChild>
        </w:div>
        <w:div w:id="1812944477">
          <w:marLeft w:val="0"/>
          <w:marRight w:val="0"/>
          <w:marTop w:val="0"/>
          <w:marBottom w:val="0"/>
          <w:divBdr>
            <w:top w:val="none" w:sz="0" w:space="0" w:color="auto"/>
            <w:left w:val="none" w:sz="0" w:space="0" w:color="auto"/>
            <w:bottom w:val="none" w:sz="0" w:space="0" w:color="auto"/>
            <w:right w:val="none" w:sz="0" w:space="0" w:color="auto"/>
          </w:divBdr>
          <w:divsChild>
            <w:div w:id="47495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01773">
      <w:bodyDiv w:val="1"/>
      <w:marLeft w:val="0"/>
      <w:marRight w:val="0"/>
      <w:marTop w:val="0"/>
      <w:marBottom w:val="0"/>
      <w:divBdr>
        <w:top w:val="none" w:sz="0" w:space="0" w:color="auto"/>
        <w:left w:val="none" w:sz="0" w:space="0" w:color="auto"/>
        <w:bottom w:val="none" w:sz="0" w:space="0" w:color="auto"/>
        <w:right w:val="none" w:sz="0" w:space="0" w:color="auto"/>
      </w:divBdr>
    </w:div>
    <w:div w:id="1511412657">
      <w:bodyDiv w:val="1"/>
      <w:marLeft w:val="0"/>
      <w:marRight w:val="0"/>
      <w:marTop w:val="0"/>
      <w:marBottom w:val="0"/>
      <w:divBdr>
        <w:top w:val="none" w:sz="0" w:space="0" w:color="auto"/>
        <w:left w:val="none" w:sz="0" w:space="0" w:color="auto"/>
        <w:bottom w:val="none" w:sz="0" w:space="0" w:color="auto"/>
        <w:right w:val="none" w:sz="0" w:space="0" w:color="auto"/>
      </w:divBdr>
    </w:div>
    <w:div w:id="1725173283">
      <w:bodyDiv w:val="1"/>
      <w:marLeft w:val="0"/>
      <w:marRight w:val="0"/>
      <w:marTop w:val="0"/>
      <w:marBottom w:val="0"/>
      <w:divBdr>
        <w:top w:val="none" w:sz="0" w:space="0" w:color="auto"/>
        <w:left w:val="none" w:sz="0" w:space="0" w:color="auto"/>
        <w:bottom w:val="none" w:sz="0" w:space="0" w:color="auto"/>
        <w:right w:val="none" w:sz="0" w:space="0" w:color="auto"/>
      </w:divBdr>
    </w:div>
    <w:div w:id="21352456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aseanfoundation.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resentia.novianti@aseanfoundation.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aseanfoundation.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3F0DB7192BC8479B92D4E12CD5BE56" ma:contentTypeVersion="16" ma:contentTypeDescription="Create a new document." ma:contentTypeScope="" ma:versionID="ea525f7134b7e93cbc09255868463331">
  <xsd:schema xmlns:xsd="http://www.w3.org/2001/XMLSchema" xmlns:xs="http://www.w3.org/2001/XMLSchema" xmlns:p="http://schemas.microsoft.com/office/2006/metadata/properties" xmlns:ns2="d9f96b9e-48f9-4d3e-acfe-bc9c66d77d87" xmlns:ns3="00fb5686-533c-4c95-87eb-5a067bff7df1" targetNamespace="http://schemas.microsoft.com/office/2006/metadata/properties" ma:root="true" ma:fieldsID="4e70de7bf44b3c7ec647b60edcca5445" ns2:_="" ns3:_="">
    <xsd:import namespace="d9f96b9e-48f9-4d3e-acfe-bc9c66d77d87"/>
    <xsd:import namespace="00fb5686-533c-4c95-87eb-5a067bff7df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f96b9e-48f9-4d3e-acfe-bc9c66d77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1c179ad-f6b0-477c-8f2c-ce51906f0bb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b5686-533c-4c95-87eb-5a067bff7df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d460f3c-b60c-4465-a729-9875ab644320}" ma:internalName="TaxCatchAll" ma:showField="CatchAllData" ma:web="00fb5686-533c-4c95-87eb-5a067bff7d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b5686-533c-4c95-87eb-5a067bff7df1" xsi:nil="true"/>
    <lcf76f155ced4ddcb4097134ff3c332f xmlns="d9f96b9e-48f9-4d3e-acfe-bc9c66d77d8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416B5-0B33-4249-B262-FEDA38423785}">
  <ds:schemaRefs>
    <ds:schemaRef ds:uri="http://schemas.microsoft.com/sharepoint/v3/contenttype/forms"/>
  </ds:schemaRefs>
</ds:datastoreItem>
</file>

<file path=customXml/itemProps2.xml><?xml version="1.0" encoding="utf-8"?>
<ds:datastoreItem xmlns:ds="http://schemas.openxmlformats.org/officeDocument/2006/customXml" ds:itemID="{886AB65A-F5A6-4A54-94B7-E0E08B377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f96b9e-48f9-4d3e-acfe-bc9c66d77d87"/>
    <ds:schemaRef ds:uri="00fb5686-533c-4c95-87eb-5a067bff7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4F8492-D3D6-4C32-8F69-B9926A639094}">
  <ds:schemaRefs>
    <ds:schemaRef ds:uri="http://schemas.microsoft.com/office/2006/metadata/properties"/>
    <ds:schemaRef ds:uri="http://schemas.microsoft.com/office/infopath/2007/PartnerControls"/>
    <ds:schemaRef ds:uri="00fb5686-533c-4c95-87eb-5a067bff7df1"/>
    <ds:schemaRef ds:uri="d9f96b9e-48f9-4d3e-acfe-bc9c66d77d87"/>
  </ds:schemaRefs>
</ds:datastoreItem>
</file>

<file path=customXml/itemProps4.xml><?xml version="1.0" encoding="utf-8"?>
<ds:datastoreItem xmlns:ds="http://schemas.openxmlformats.org/officeDocument/2006/customXml" ds:itemID="{E0B04EE0-DABE-40B3-A0B9-8BB3837E5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1037</Words>
  <Characters>5911</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Anggita Widyananda Nugraha</cp:lastModifiedBy>
  <cp:revision>97</cp:revision>
  <dcterms:created xsi:type="dcterms:W3CDTF">2023-02-24T04:56:00Z</dcterms:created>
  <dcterms:modified xsi:type="dcterms:W3CDTF">2023-06-19T09:46:00Z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0x010100D83F0DB7192BC8479B92D4E12CD5BE56</vt:lpwstr>
  </property>
  <property fmtid="{D5CDD505-2E9C-101B-9397-08002B2CF9AE}" pid="3" name="MediaServiceImageTags">
    <vt:lpwstr/>
  </property>
</Properties>
</file>